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230531" w:rsidRDefault="00CA09B2">
      <w:pPr>
        <w:pStyle w:val="T1"/>
        <w:pBdr>
          <w:bottom w:val="single" w:sz="6" w:space="0" w:color="auto"/>
        </w:pBdr>
        <w:spacing w:after="240"/>
      </w:pPr>
      <w:bookmarkStart w:id="0" w:name="_Hlk185948497"/>
      <w:bookmarkStart w:id="1" w:name="_Hlk185948523"/>
      <w:r w:rsidRPr="00230531">
        <w:t>IEEE P802.11</w:t>
      </w:r>
      <w:r w:rsidRPr="00230531">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1454"/>
        <w:gridCol w:w="3205"/>
        <w:gridCol w:w="1791"/>
        <w:gridCol w:w="1571"/>
      </w:tblGrid>
      <w:tr w:rsidR="00CA09B2" w:rsidRPr="00230531" w:rsidTr="00A525F0">
        <w:trPr>
          <w:trHeight w:val="485"/>
          <w:jc w:val="center"/>
        </w:trPr>
        <w:tc>
          <w:tcPr>
            <w:tcW w:w="9576" w:type="dxa"/>
            <w:gridSpan w:val="5"/>
            <w:vAlign w:val="bottom"/>
          </w:tcPr>
          <w:p w:rsidR="00CA09B2" w:rsidRPr="00230531" w:rsidRDefault="00FD731C" w:rsidP="00940D9A">
            <w:pPr>
              <w:pStyle w:val="T2"/>
            </w:pPr>
            <w:r w:rsidRPr="00230531">
              <w:t xml:space="preserve">Tentative Table of Contents for </w:t>
            </w:r>
            <w:proofErr w:type="spellStart"/>
            <w:r w:rsidR="003F3F7E" w:rsidRPr="00230531">
              <w:t>TGbn</w:t>
            </w:r>
            <w:proofErr w:type="spellEnd"/>
            <w:r w:rsidR="003F3F7E" w:rsidRPr="00230531">
              <w:t xml:space="preserve"> </w:t>
            </w:r>
            <w:r w:rsidRPr="00230531">
              <w:t>D0.1</w:t>
            </w:r>
          </w:p>
        </w:tc>
      </w:tr>
      <w:tr w:rsidR="00CA09B2" w:rsidRPr="00230531" w:rsidTr="00A525F0">
        <w:trPr>
          <w:trHeight w:val="359"/>
          <w:jc w:val="center"/>
        </w:trPr>
        <w:tc>
          <w:tcPr>
            <w:tcW w:w="9576" w:type="dxa"/>
            <w:gridSpan w:val="5"/>
            <w:vAlign w:val="center"/>
          </w:tcPr>
          <w:p w:rsidR="00CA09B2" w:rsidRPr="00230531" w:rsidRDefault="00CA09B2" w:rsidP="00940D9A">
            <w:pPr>
              <w:pStyle w:val="T2"/>
              <w:tabs>
                <w:tab w:val="left" w:pos="9360"/>
              </w:tabs>
              <w:ind w:left="0" w:right="0"/>
              <w:rPr>
                <w:sz w:val="24"/>
                <w:szCs w:val="24"/>
              </w:rPr>
            </w:pPr>
            <w:r w:rsidRPr="00230531">
              <w:rPr>
                <w:sz w:val="24"/>
                <w:szCs w:val="24"/>
              </w:rPr>
              <w:t>Date:</w:t>
            </w:r>
            <w:r w:rsidR="00DF095C" w:rsidRPr="00230531">
              <w:rPr>
                <w:b w:val="0"/>
                <w:sz w:val="24"/>
                <w:szCs w:val="24"/>
              </w:rPr>
              <w:t xml:space="preserve">  20</w:t>
            </w:r>
            <w:r w:rsidR="00976440" w:rsidRPr="00230531">
              <w:rPr>
                <w:b w:val="0"/>
                <w:sz w:val="24"/>
                <w:szCs w:val="24"/>
              </w:rPr>
              <w:t>2</w:t>
            </w:r>
            <w:r w:rsidR="003F3F7E" w:rsidRPr="00230531">
              <w:rPr>
                <w:b w:val="0"/>
                <w:sz w:val="24"/>
                <w:szCs w:val="24"/>
              </w:rPr>
              <w:t>4</w:t>
            </w:r>
            <w:r w:rsidR="00965FF9" w:rsidRPr="00230531">
              <w:rPr>
                <w:b w:val="0"/>
                <w:sz w:val="24"/>
                <w:szCs w:val="24"/>
              </w:rPr>
              <w:t>-</w:t>
            </w:r>
            <w:r w:rsidR="003F3F7E" w:rsidRPr="00230531">
              <w:rPr>
                <w:b w:val="0"/>
                <w:sz w:val="24"/>
                <w:szCs w:val="24"/>
              </w:rPr>
              <w:t>1</w:t>
            </w:r>
            <w:r w:rsidR="00CF7F85" w:rsidRPr="00230531">
              <w:rPr>
                <w:b w:val="0"/>
                <w:sz w:val="24"/>
                <w:szCs w:val="24"/>
              </w:rPr>
              <w:t>2</w:t>
            </w:r>
            <w:r w:rsidR="00965FF9" w:rsidRPr="00230531">
              <w:rPr>
                <w:b w:val="0"/>
                <w:sz w:val="24"/>
                <w:szCs w:val="24"/>
              </w:rPr>
              <w:t>-</w:t>
            </w:r>
            <w:r w:rsidR="00676F10">
              <w:rPr>
                <w:b w:val="0"/>
                <w:sz w:val="24"/>
                <w:szCs w:val="24"/>
              </w:rPr>
              <w:t>2</w:t>
            </w:r>
            <w:r w:rsidR="00742750">
              <w:rPr>
                <w:b w:val="0"/>
                <w:sz w:val="24"/>
                <w:szCs w:val="24"/>
              </w:rPr>
              <w:t>4</w:t>
            </w:r>
            <w:bookmarkStart w:id="2" w:name="_GoBack"/>
            <w:bookmarkEnd w:id="2"/>
          </w:p>
        </w:tc>
      </w:tr>
      <w:tr w:rsidR="00CA09B2" w:rsidRPr="00230531">
        <w:trPr>
          <w:cantSplit/>
          <w:jc w:val="center"/>
        </w:trPr>
        <w:tc>
          <w:tcPr>
            <w:tcW w:w="9576" w:type="dxa"/>
            <w:gridSpan w:val="5"/>
            <w:vAlign w:val="center"/>
          </w:tcPr>
          <w:p w:rsidR="00CA09B2" w:rsidRPr="00230531" w:rsidRDefault="00CA09B2">
            <w:pPr>
              <w:pStyle w:val="T2"/>
              <w:spacing w:after="0"/>
              <w:ind w:left="0" w:right="0"/>
              <w:jc w:val="left"/>
              <w:rPr>
                <w:sz w:val="24"/>
                <w:szCs w:val="24"/>
              </w:rPr>
            </w:pPr>
            <w:r w:rsidRPr="00230531">
              <w:rPr>
                <w:sz w:val="24"/>
                <w:szCs w:val="24"/>
              </w:rPr>
              <w:t>Author:</w:t>
            </w:r>
          </w:p>
        </w:tc>
      </w:tr>
      <w:tr w:rsidR="00CA09B2" w:rsidRPr="00230531" w:rsidTr="003F3F7E">
        <w:trPr>
          <w:jc w:val="center"/>
        </w:trPr>
        <w:tc>
          <w:tcPr>
            <w:tcW w:w="1555" w:type="dxa"/>
            <w:vAlign w:val="center"/>
          </w:tcPr>
          <w:p w:rsidR="00CA09B2" w:rsidRPr="00230531" w:rsidRDefault="00CA09B2">
            <w:pPr>
              <w:pStyle w:val="T2"/>
              <w:spacing w:after="0"/>
              <w:ind w:left="0" w:right="0"/>
              <w:jc w:val="left"/>
              <w:rPr>
                <w:sz w:val="24"/>
                <w:szCs w:val="24"/>
              </w:rPr>
            </w:pPr>
            <w:r w:rsidRPr="00230531">
              <w:rPr>
                <w:sz w:val="24"/>
                <w:szCs w:val="24"/>
              </w:rPr>
              <w:t>Name</w:t>
            </w:r>
          </w:p>
        </w:tc>
        <w:tc>
          <w:tcPr>
            <w:tcW w:w="1454" w:type="dxa"/>
            <w:vAlign w:val="center"/>
          </w:tcPr>
          <w:p w:rsidR="00CA09B2" w:rsidRPr="00230531" w:rsidRDefault="0062440B">
            <w:pPr>
              <w:pStyle w:val="T2"/>
              <w:spacing w:after="0"/>
              <w:ind w:left="0" w:right="0"/>
              <w:jc w:val="left"/>
              <w:rPr>
                <w:sz w:val="24"/>
                <w:szCs w:val="24"/>
              </w:rPr>
            </w:pPr>
            <w:r w:rsidRPr="00230531">
              <w:rPr>
                <w:sz w:val="24"/>
                <w:szCs w:val="24"/>
              </w:rPr>
              <w:t>Affiliation</w:t>
            </w:r>
          </w:p>
        </w:tc>
        <w:tc>
          <w:tcPr>
            <w:tcW w:w="3205" w:type="dxa"/>
            <w:vAlign w:val="center"/>
          </w:tcPr>
          <w:p w:rsidR="00CA09B2" w:rsidRPr="00230531" w:rsidRDefault="00CA09B2">
            <w:pPr>
              <w:pStyle w:val="T2"/>
              <w:spacing w:after="0"/>
              <w:ind w:left="0" w:right="0"/>
              <w:jc w:val="left"/>
              <w:rPr>
                <w:sz w:val="24"/>
                <w:szCs w:val="24"/>
              </w:rPr>
            </w:pPr>
            <w:r w:rsidRPr="00230531">
              <w:rPr>
                <w:sz w:val="24"/>
                <w:szCs w:val="24"/>
              </w:rPr>
              <w:t>Address</w:t>
            </w:r>
          </w:p>
        </w:tc>
        <w:tc>
          <w:tcPr>
            <w:tcW w:w="1791" w:type="dxa"/>
            <w:vAlign w:val="center"/>
          </w:tcPr>
          <w:p w:rsidR="00CA09B2" w:rsidRPr="00230531" w:rsidRDefault="00CA09B2">
            <w:pPr>
              <w:pStyle w:val="T2"/>
              <w:spacing w:after="0"/>
              <w:ind w:left="0" w:right="0"/>
              <w:jc w:val="left"/>
              <w:rPr>
                <w:sz w:val="24"/>
                <w:szCs w:val="24"/>
              </w:rPr>
            </w:pPr>
            <w:r w:rsidRPr="00230531">
              <w:rPr>
                <w:sz w:val="24"/>
                <w:szCs w:val="24"/>
              </w:rPr>
              <w:t>Phone</w:t>
            </w:r>
          </w:p>
        </w:tc>
        <w:tc>
          <w:tcPr>
            <w:tcW w:w="1571" w:type="dxa"/>
            <w:vAlign w:val="center"/>
          </w:tcPr>
          <w:p w:rsidR="00CA09B2" w:rsidRPr="00230531" w:rsidRDefault="00A525F0">
            <w:pPr>
              <w:pStyle w:val="T2"/>
              <w:spacing w:after="0"/>
              <w:ind w:left="0" w:right="0"/>
              <w:jc w:val="left"/>
              <w:rPr>
                <w:sz w:val="24"/>
                <w:szCs w:val="24"/>
              </w:rPr>
            </w:pPr>
            <w:r w:rsidRPr="00230531">
              <w:rPr>
                <w:sz w:val="24"/>
                <w:szCs w:val="24"/>
              </w:rPr>
              <w:t>Email</w:t>
            </w:r>
          </w:p>
        </w:tc>
      </w:tr>
      <w:tr w:rsidR="00CA09B2" w:rsidRPr="00230531" w:rsidTr="003F3F7E">
        <w:trPr>
          <w:jc w:val="center"/>
        </w:trPr>
        <w:tc>
          <w:tcPr>
            <w:tcW w:w="1555" w:type="dxa"/>
            <w:vAlign w:val="center"/>
          </w:tcPr>
          <w:p w:rsidR="00CA09B2" w:rsidRPr="00230531" w:rsidRDefault="003F3F7E" w:rsidP="00A525F0">
            <w:pPr>
              <w:pStyle w:val="T2"/>
              <w:spacing w:after="0"/>
              <w:ind w:left="0" w:right="0"/>
              <w:jc w:val="left"/>
              <w:rPr>
                <w:b w:val="0"/>
                <w:sz w:val="22"/>
                <w:szCs w:val="22"/>
              </w:rPr>
            </w:pPr>
            <w:r w:rsidRPr="00230531">
              <w:rPr>
                <w:b w:val="0"/>
                <w:sz w:val="22"/>
                <w:szCs w:val="22"/>
              </w:rPr>
              <w:t>Ross Jian Yu</w:t>
            </w:r>
          </w:p>
        </w:tc>
        <w:tc>
          <w:tcPr>
            <w:tcW w:w="1454" w:type="dxa"/>
            <w:vAlign w:val="center"/>
          </w:tcPr>
          <w:p w:rsidR="00CA09B2" w:rsidRPr="00230531" w:rsidRDefault="00A525F0" w:rsidP="00A525F0">
            <w:pPr>
              <w:pStyle w:val="T2"/>
              <w:spacing w:after="0"/>
              <w:ind w:left="0" w:right="0"/>
              <w:jc w:val="left"/>
              <w:rPr>
                <w:b w:val="0"/>
                <w:sz w:val="22"/>
                <w:szCs w:val="22"/>
              </w:rPr>
            </w:pPr>
            <w:r w:rsidRPr="00230531">
              <w:rPr>
                <w:b w:val="0"/>
                <w:sz w:val="22"/>
                <w:szCs w:val="22"/>
              </w:rPr>
              <w:t>Huawei Technologies</w:t>
            </w:r>
          </w:p>
        </w:tc>
        <w:tc>
          <w:tcPr>
            <w:tcW w:w="3205" w:type="dxa"/>
            <w:vAlign w:val="center"/>
          </w:tcPr>
          <w:p w:rsidR="00A525F0" w:rsidRPr="00230531" w:rsidRDefault="00A525F0" w:rsidP="00143796">
            <w:pPr>
              <w:pStyle w:val="T2"/>
              <w:spacing w:after="0"/>
              <w:ind w:left="0" w:right="0"/>
              <w:jc w:val="left"/>
              <w:rPr>
                <w:b w:val="0"/>
                <w:sz w:val="22"/>
                <w:szCs w:val="22"/>
              </w:rPr>
            </w:pPr>
          </w:p>
        </w:tc>
        <w:tc>
          <w:tcPr>
            <w:tcW w:w="1791" w:type="dxa"/>
            <w:vAlign w:val="center"/>
          </w:tcPr>
          <w:p w:rsidR="00CA09B2" w:rsidRPr="00230531" w:rsidRDefault="00CA09B2" w:rsidP="00AB63ED">
            <w:pPr>
              <w:pStyle w:val="T2"/>
              <w:spacing w:after="0"/>
              <w:ind w:left="0" w:right="0"/>
              <w:jc w:val="left"/>
              <w:rPr>
                <w:b w:val="0"/>
                <w:sz w:val="22"/>
                <w:szCs w:val="22"/>
              </w:rPr>
            </w:pPr>
          </w:p>
        </w:tc>
        <w:tc>
          <w:tcPr>
            <w:tcW w:w="1571" w:type="dxa"/>
            <w:vAlign w:val="center"/>
          </w:tcPr>
          <w:p w:rsidR="00CA09B2" w:rsidRPr="00230531" w:rsidRDefault="003F3F7E" w:rsidP="005C2927">
            <w:pPr>
              <w:pStyle w:val="T2"/>
              <w:spacing w:after="0"/>
              <w:ind w:left="0" w:right="0"/>
              <w:jc w:val="left"/>
              <w:rPr>
                <w:b w:val="0"/>
                <w:sz w:val="22"/>
                <w:szCs w:val="22"/>
                <w:lang w:eastAsia="zh-CN"/>
              </w:rPr>
            </w:pPr>
            <w:r w:rsidRPr="00230531">
              <w:rPr>
                <w:b w:val="0"/>
                <w:sz w:val="22"/>
                <w:szCs w:val="22"/>
                <w:lang w:eastAsia="zh-CN"/>
              </w:rPr>
              <w:t>ross.yujian@huawei.com</w:t>
            </w:r>
          </w:p>
        </w:tc>
      </w:tr>
    </w:tbl>
    <w:p w:rsidR="008E79F9" w:rsidRPr="00230531" w:rsidRDefault="008E79F9" w:rsidP="00A525F0">
      <w:pPr>
        <w:pStyle w:val="5"/>
        <w:spacing w:before="60"/>
        <w:rPr>
          <w:rFonts w:ascii="Times New Roman" w:hAnsi="Times New Roman"/>
          <w:i w:val="0"/>
          <w:sz w:val="24"/>
          <w:szCs w:val="24"/>
          <w:u w:val="single"/>
        </w:rPr>
      </w:pPr>
    </w:p>
    <w:p w:rsidR="00B50F90" w:rsidRPr="00230531" w:rsidRDefault="008E79F9" w:rsidP="00FD731C">
      <w:pPr>
        <w:pStyle w:val="5"/>
        <w:spacing w:before="60"/>
        <w:jc w:val="both"/>
        <w:rPr>
          <w:rFonts w:ascii="Times New Roman" w:hAnsi="Times New Roman"/>
          <w:sz w:val="24"/>
          <w:szCs w:val="24"/>
        </w:rPr>
      </w:pPr>
      <w:r w:rsidRPr="00230531">
        <w:rPr>
          <w:rFonts w:ascii="Times New Roman" w:hAnsi="Times New Roman"/>
          <w:b w:val="0"/>
          <w:i w:val="0"/>
          <w:sz w:val="24"/>
          <w:szCs w:val="24"/>
        </w:rPr>
        <w:t xml:space="preserve">This </w:t>
      </w:r>
      <w:r w:rsidR="00FD731C" w:rsidRPr="00230531">
        <w:rPr>
          <w:rFonts w:ascii="Times New Roman" w:hAnsi="Times New Roman"/>
          <w:b w:val="0"/>
          <w:i w:val="0"/>
          <w:sz w:val="24"/>
          <w:szCs w:val="24"/>
        </w:rPr>
        <w:t xml:space="preserve">submission presents a tentative table of contents for </w:t>
      </w:r>
      <w:proofErr w:type="spellStart"/>
      <w:r w:rsidR="003F3F7E" w:rsidRPr="00230531">
        <w:rPr>
          <w:rFonts w:ascii="Times New Roman" w:hAnsi="Times New Roman"/>
          <w:b w:val="0"/>
          <w:i w:val="0"/>
          <w:sz w:val="24"/>
          <w:szCs w:val="24"/>
        </w:rPr>
        <w:t>TGbn</w:t>
      </w:r>
      <w:proofErr w:type="spellEnd"/>
      <w:r w:rsidR="003F3F7E" w:rsidRPr="00230531">
        <w:rPr>
          <w:rFonts w:ascii="Times New Roman" w:hAnsi="Times New Roman"/>
          <w:b w:val="0"/>
          <w:i w:val="0"/>
          <w:sz w:val="24"/>
          <w:szCs w:val="24"/>
        </w:rPr>
        <w:t xml:space="preserve"> </w:t>
      </w:r>
      <w:r w:rsidR="00FD731C" w:rsidRPr="00230531">
        <w:rPr>
          <w:rFonts w:ascii="Times New Roman" w:hAnsi="Times New Roman"/>
          <w:b w:val="0"/>
          <w:i w:val="0"/>
          <w:sz w:val="24"/>
          <w:szCs w:val="24"/>
        </w:rPr>
        <w:t>D0.1.</w:t>
      </w:r>
      <w:r w:rsidR="002555A6" w:rsidRPr="00230531">
        <w:rPr>
          <w:rFonts w:ascii="Times New Roman" w:hAnsi="Times New Roman"/>
          <w:b w:val="0"/>
          <w:i w:val="0"/>
          <w:sz w:val="24"/>
          <w:szCs w:val="24"/>
        </w:rPr>
        <w:t xml:space="preserve"> </w:t>
      </w:r>
      <w:r w:rsidR="002555A6" w:rsidRPr="00230531">
        <w:rPr>
          <w:rFonts w:ascii="Times New Roman" w:hAnsi="Times New Roman"/>
          <w:b w:val="0"/>
          <w:i w:val="0"/>
          <w:sz w:val="24"/>
          <w:szCs w:val="24"/>
          <w:lang w:eastAsia="zh-CN"/>
        </w:rPr>
        <w:t>The</w:t>
      </w:r>
      <w:r w:rsidR="002555A6" w:rsidRPr="00230531">
        <w:rPr>
          <w:rFonts w:ascii="Times New Roman" w:hAnsi="Times New Roman"/>
          <w:b w:val="0"/>
          <w:i w:val="0"/>
          <w:sz w:val="24"/>
          <w:szCs w:val="24"/>
        </w:rPr>
        <w:t xml:space="preserve"> subclause title without approved PDT will be removed.</w:t>
      </w:r>
    </w:p>
    <w:p w:rsidR="00AD1160" w:rsidRPr="00230531" w:rsidRDefault="00AD1160" w:rsidP="00AD1160"/>
    <w:p w:rsidR="00CF7F85" w:rsidRPr="00230531" w:rsidRDefault="00CF7F85" w:rsidP="00CF7F85">
      <w:pPr>
        <w:rPr>
          <w:lang w:eastAsia="zh-CN"/>
        </w:rPr>
      </w:pPr>
      <w:r w:rsidRPr="00230531">
        <w:rPr>
          <w:lang w:eastAsia="zh-CN"/>
        </w:rPr>
        <w:t>R0: initial version</w:t>
      </w:r>
    </w:p>
    <w:p w:rsidR="00977061" w:rsidRDefault="00CF7F85" w:rsidP="00CF7F85">
      <w:r w:rsidRPr="00230531">
        <w:t xml:space="preserve">R1:  </w:t>
      </w:r>
      <w:r w:rsidRPr="00230531">
        <w:rPr>
          <w:lang w:eastAsia="zh-CN"/>
        </w:rPr>
        <w:t>added</w:t>
      </w:r>
      <w:r w:rsidRPr="00230531">
        <w:t xml:space="preserve"> 38.3.15.5 Segment </w:t>
      </w:r>
      <w:proofErr w:type="spellStart"/>
      <w:r w:rsidRPr="00230531">
        <w:t>deparser</w:t>
      </w:r>
      <w:proofErr w:type="spellEnd"/>
      <w:r w:rsidRPr="00230531">
        <w:t>, 38.3.15.6 Frequency domain duplication, 38.3.19</w:t>
      </w:r>
      <w:r w:rsidR="00FB0D75" w:rsidRPr="00230531">
        <w:t xml:space="preserve"> </w:t>
      </w:r>
      <w:r w:rsidRPr="00230531">
        <w:t>Transmit requirements for an UHR ELR PPDU</w:t>
      </w:r>
    </w:p>
    <w:p w:rsidR="00230531" w:rsidRDefault="00230531" w:rsidP="00CF7F85">
      <w:pPr>
        <w:rPr>
          <w:lang w:eastAsia="zh-CN"/>
        </w:rPr>
      </w:pPr>
      <w:r>
        <w:rPr>
          <w:rFonts w:hint="eastAsia"/>
          <w:lang w:eastAsia="zh-CN"/>
        </w:rPr>
        <w:t>R</w:t>
      </w:r>
      <w:r>
        <w:rPr>
          <w:lang w:eastAsia="zh-CN"/>
        </w:rPr>
        <w:t xml:space="preserve">2: </w:t>
      </w:r>
      <w:r w:rsidR="00D64AD1">
        <w:rPr>
          <w:lang w:eastAsia="zh-CN"/>
        </w:rPr>
        <w:t>remove 9.4.1 Fields are not elements, 9.4.1.aaa UHR MIMO Control field, 9.4.1.aab UHR Compressed Beamforming Report field, 9.4.1.aac UHR MU Exclusive Beamforming Report field, 38.3.20.2 UHR beamforming feedback matrix V, 38.3.20.3 UHR CQI feedback; change</w:t>
      </w:r>
      <w:r>
        <w:rPr>
          <w:lang w:eastAsia="zh-CN"/>
        </w:rPr>
        <w:t xml:space="preserve"> </w:t>
      </w:r>
      <w:r w:rsidRPr="00230531">
        <w:rPr>
          <w:lang w:eastAsia="zh-CN"/>
        </w:rPr>
        <w:t>38.3.</w:t>
      </w:r>
      <w:r w:rsidR="00D64AD1">
        <w:rPr>
          <w:lang w:eastAsia="zh-CN"/>
        </w:rPr>
        <w:t xml:space="preserve">20 from </w:t>
      </w:r>
      <w:r w:rsidR="005355E8">
        <w:rPr>
          <w:lang w:eastAsia="zh-CN"/>
        </w:rPr>
        <w:t>“</w:t>
      </w:r>
      <w:r w:rsidR="00D64AD1">
        <w:rPr>
          <w:lang w:eastAsia="zh-CN"/>
        </w:rPr>
        <w:t>Beamforming</w:t>
      </w:r>
      <w:r w:rsidR="005355E8">
        <w:rPr>
          <w:lang w:eastAsia="zh-CN"/>
        </w:rPr>
        <w:t>”</w:t>
      </w:r>
      <w:r w:rsidR="00D64AD1">
        <w:rPr>
          <w:lang w:eastAsia="zh-CN"/>
        </w:rPr>
        <w:t xml:space="preserve"> to</w:t>
      </w:r>
      <w:r w:rsidRPr="00230531">
        <w:rPr>
          <w:lang w:eastAsia="zh-CN"/>
        </w:rPr>
        <w:t xml:space="preserve"> </w:t>
      </w:r>
      <w:r w:rsidR="005355E8">
        <w:rPr>
          <w:lang w:eastAsia="zh-CN"/>
        </w:rPr>
        <w:t>“</w:t>
      </w:r>
      <w:r w:rsidRPr="00230531">
        <w:rPr>
          <w:lang w:eastAsia="zh-CN"/>
        </w:rPr>
        <w:t>Coordinated beamforming</w:t>
      </w:r>
      <w:r w:rsidR="005355E8">
        <w:rPr>
          <w:lang w:eastAsia="zh-CN"/>
        </w:rPr>
        <w:t>”</w:t>
      </w:r>
      <w:r w:rsidR="00D64AD1">
        <w:rPr>
          <w:lang w:eastAsia="zh-CN"/>
        </w:rPr>
        <w:t xml:space="preserve">; switch order of </w:t>
      </w:r>
      <w:r w:rsidR="00D64AD1" w:rsidRPr="00D64AD1">
        <w:rPr>
          <w:lang w:eastAsia="zh-CN"/>
        </w:rPr>
        <w:t>38.3.8 Enhanced long range PPDU</w:t>
      </w:r>
      <w:r w:rsidR="00D64AD1">
        <w:rPr>
          <w:lang w:eastAsia="zh-CN"/>
        </w:rPr>
        <w:t xml:space="preserve"> and</w:t>
      </w:r>
      <w:r w:rsidR="00D64AD1" w:rsidRPr="00D64AD1">
        <w:rPr>
          <w:lang w:eastAsia="zh-CN"/>
        </w:rPr>
        <w:t xml:space="preserve"> 38.3.7 Transmitter block diagram</w:t>
      </w:r>
      <w:r w:rsidR="00D64AD1">
        <w:rPr>
          <w:lang w:eastAsia="zh-CN"/>
        </w:rPr>
        <w:t>; change “an UHR” to “a UHR”</w:t>
      </w:r>
    </w:p>
    <w:p w:rsidR="0093027E" w:rsidRPr="0093027E" w:rsidRDefault="0093027E" w:rsidP="00CF7F85">
      <w:pPr>
        <w:rPr>
          <w:lang w:eastAsia="zh-CN"/>
        </w:rPr>
      </w:pPr>
      <w:r>
        <w:rPr>
          <w:rFonts w:hint="eastAsia"/>
          <w:lang w:eastAsia="zh-CN"/>
        </w:rPr>
        <w:t>R3</w:t>
      </w:r>
      <w:r>
        <w:rPr>
          <w:lang w:eastAsia="zh-CN"/>
        </w:rPr>
        <w:t xml:space="preserve">: put </w:t>
      </w:r>
      <w:r w:rsidRPr="0093027E">
        <w:rPr>
          <w:lang w:eastAsia="zh-CN"/>
        </w:rPr>
        <w:t>Coordinated beamforming</w:t>
      </w:r>
      <w:r>
        <w:rPr>
          <w:rFonts w:hint="eastAsia"/>
          <w:lang w:eastAsia="zh-CN"/>
        </w:rPr>
        <w:t>,</w:t>
      </w:r>
      <w:r>
        <w:rPr>
          <w:lang w:eastAsia="zh-CN"/>
        </w:rPr>
        <w:t xml:space="preserve"> </w:t>
      </w:r>
      <w:proofErr w:type="gramStart"/>
      <w:r w:rsidRPr="0093027E">
        <w:rPr>
          <w:lang w:eastAsia="zh-CN"/>
        </w:rPr>
        <w:t>Coordinated</w:t>
      </w:r>
      <w:proofErr w:type="gramEnd"/>
      <w:r w:rsidRPr="0093027E">
        <w:rPr>
          <w:lang w:eastAsia="zh-CN"/>
        </w:rPr>
        <w:t xml:space="preserve"> spatial reuse</w:t>
      </w:r>
      <w:r>
        <w:rPr>
          <w:lang w:eastAsia="zh-CN"/>
        </w:rPr>
        <w:t xml:space="preserve">, </w:t>
      </w:r>
      <w:r w:rsidRPr="0093027E">
        <w:rPr>
          <w:lang w:eastAsia="zh-CN"/>
        </w:rPr>
        <w:t>Coordinated time division multiple access</w:t>
      </w:r>
      <w:r>
        <w:rPr>
          <w:lang w:eastAsia="zh-CN"/>
        </w:rPr>
        <w:t xml:space="preserve"> and </w:t>
      </w:r>
      <w:r w:rsidRPr="0093027E">
        <w:rPr>
          <w:lang w:eastAsia="zh-CN"/>
        </w:rPr>
        <w:t>Coordinated R-TWT</w:t>
      </w:r>
      <w:r>
        <w:rPr>
          <w:lang w:eastAsia="zh-CN"/>
        </w:rPr>
        <w:t xml:space="preserve"> under </w:t>
      </w:r>
      <w:r>
        <w:rPr>
          <w:sz w:val="20"/>
        </w:rPr>
        <w:t>Multi-AP</w:t>
      </w:r>
      <w:r>
        <w:rPr>
          <w:spacing w:val="-5"/>
          <w:sz w:val="20"/>
        </w:rPr>
        <w:t xml:space="preserve"> </w:t>
      </w:r>
      <w:r>
        <w:rPr>
          <w:sz w:val="20"/>
        </w:rPr>
        <w:t>coordination</w:t>
      </w:r>
      <w:r>
        <w:rPr>
          <w:spacing w:val="-4"/>
          <w:sz w:val="20"/>
        </w:rPr>
        <w:t xml:space="preserve"> </w:t>
      </w:r>
      <w:r>
        <w:rPr>
          <w:spacing w:val="-2"/>
          <w:sz w:val="20"/>
        </w:rPr>
        <w:t>framework per some comments in the email reflector.</w:t>
      </w:r>
    </w:p>
    <w:p w:rsidR="00F10BDB" w:rsidRPr="00F10BDB" w:rsidRDefault="002C0345" w:rsidP="00D228FE">
      <w:pPr>
        <w:pStyle w:val="af8"/>
        <w:tabs>
          <w:tab w:val="left" w:pos="659"/>
        </w:tabs>
        <w:ind w:left="0"/>
        <w:rPr>
          <w:rFonts w:eastAsia="Times New Roman"/>
          <w:sz w:val="20"/>
          <w:szCs w:val="22"/>
        </w:rPr>
      </w:pPr>
      <w:r w:rsidRPr="00230531">
        <w:rPr>
          <w:iCs/>
          <w:u w:val="single"/>
        </w:rPr>
        <w:br w:type="page"/>
      </w:r>
      <w:bookmarkStart w:id="3" w:name="_Hlk184204736"/>
      <w:bookmarkEnd w:id="0"/>
      <w:bookmarkEnd w:id="1"/>
    </w:p>
    <w:bookmarkEnd w:id="3"/>
    <w:p w:rsidR="00D228FE" w:rsidRDefault="00D228FE" w:rsidP="00D228FE">
      <w:pPr>
        <w:pStyle w:val="af8"/>
        <w:kinsoku w:val="0"/>
        <w:overflowPunct w:val="0"/>
        <w:rPr>
          <w:spacing w:val="-2"/>
        </w:rPr>
      </w:pPr>
      <w:r>
        <w:rPr>
          <w:spacing w:val="-2"/>
        </w:rPr>
        <w:lastRenderedPageBreak/>
        <w:t>Contents</w:t>
      </w:r>
    </w:p>
    <w:p w:rsidR="00D228FE" w:rsidRDefault="00D228FE" w:rsidP="00D228FE">
      <w:pPr>
        <w:pStyle w:val="af6"/>
        <w:tabs>
          <w:tab w:val="right" w:leader="dot" w:pos="8759"/>
        </w:tabs>
        <w:kinsoku w:val="0"/>
        <w:overflowPunct w:val="0"/>
        <w:spacing w:before="256"/>
        <w:ind w:left="719"/>
        <w:rPr>
          <w:spacing w:val="-10"/>
        </w:rPr>
      </w:pPr>
      <w:r>
        <w:rPr>
          <w:spacing w:val="-2"/>
        </w:rPr>
        <w:t>Contents</w:t>
      </w:r>
      <w:r>
        <w:tab/>
      </w:r>
      <w:r>
        <w:rPr>
          <w:spacing w:val="-10"/>
        </w:rPr>
        <w:t>7</w:t>
      </w:r>
    </w:p>
    <w:p w:rsidR="00D228FE" w:rsidRDefault="00D228FE" w:rsidP="00D228FE">
      <w:pPr>
        <w:pStyle w:val="af6"/>
        <w:tabs>
          <w:tab w:val="right" w:leader="dot" w:pos="8760"/>
        </w:tabs>
        <w:kinsoku w:val="0"/>
        <w:overflowPunct w:val="0"/>
        <w:spacing w:before="250"/>
        <w:ind w:left="719"/>
        <w:rPr>
          <w:spacing w:val="-5"/>
        </w:rPr>
      </w:pPr>
      <w:r>
        <w:rPr>
          <w:spacing w:val="-2"/>
        </w:rPr>
        <w:t>Figures</w:t>
      </w:r>
      <w:r>
        <w:tab/>
      </w:r>
      <w:r>
        <w:rPr>
          <w:spacing w:val="-5"/>
        </w:rPr>
        <w:t>13</w:t>
      </w:r>
    </w:p>
    <w:p w:rsidR="00D228FE" w:rsidRDefault="00D228FE" w:rsidP="00D228FE">
      <w:pPr>
        <w:pStyle w:val="af6"/>
        <w:tabs>
          <w:tab w:val="right" w:leader="dot" w:pos="8760"/>
        </w:tabs>
        <w:kinsoku w:val="0"/>
        <w:overflowPunct w:val="0"/>
        <w:spacing w:before="250"/>
        <w:ind w:left="719"/>
        <w:rPr>
          <w:spacing w:val="-5"/>
        </w:rPr>
      </w:pPr>
      <w:r>
        <w:rPr>
          <w:spacing w:val="-2"/>
        </w:rPr>
        <w:t>Tables</w:t>
      </w:r>
      <w:r>
        <w:tab/>
      </w:r>
      <w:r>
        <w:rPr>
          <w:spacing w:val="-5"/>
        </w:rPr>
        <w:t>15</w:t>
      </w:r>
    </w:p>
    <w:p w:rsidR="00D228FE" w:rsidRDefault="00D228FE" w:rsidP="00D228FE">
      <w:pPr>
        <w:pStyle w:val="af6"/>
        <w:tabs>
          <w:tab w:val="right" w:leader="dot" w:pos="8760"/>
        </w:tabs>
        <w:kinsoku w:val="0"/>
        <w:overflowPunct w:val="0"/>
        <w:spacing w:before="250"/>
        <w:ind w:left="720"/>
        <w:rPr>
          <w:spacing w:val="-5"/>
        </w:rPr>
      </w:pPr>
      <w:r>
        <w:t>Editorial</w:t>
      </w:r>
      <w:r>
        <w:rPr>
          <w:spacing w:val="-7"/>
        </w:rPr>
        <w:t xml:space="preserve"> </w:t>
      </w:r>
      <w:r>
        <w:rPr>
          <w:spacing w:val="-2"/>
        </w:rPr>
        <w:t>Notes</w:t>
      </w:r>
      <w:r>
        <w:tab/>
      </w:r>
      <w:r>
        <w:rPr>
          <w:spacing w:val="-5"/>
        </w:rPr>
        <w:t>17</w:t>
      </w:r>
    </w:p>
    <w:p w:rsidR="00D228FE" w:rsidRDefault="00D228FE" w:rsidP="00992139">
      <w:pPr>
        <w:pStyle w:val="ac"/>
        <w:widowControl w:val="0"/>
        <w:numPr>
          <w:ilvl w:val="0"/>
          <w:numId w:val="25"/>
        </w:numPr>
        <w:tabs>
          <w:tab w:val="left" w:pos="720"/>
          <w:tab w:val="right" w:leader="dot" w:pos="8760"/>
        </w:tabs>
        <w:kinsoku w:val="0"/>
        <w:overflowPunct w:val="0"/>
        <w:autoSpaceDE w:val="0"/>
        <w:autoSpaceDN w:val="0"/>
        <w:adjustRightInd w:val="0"/>
        <w:spacing w:before="250"/>
        <w:contextualSpacing w:val="0"/>
        <w:rPr>
          <w:spacing w:val="-5"/>
          <w:sz w:val="20"/>
          <w:szCs w:val="20"/>
        </w:rPr>
      </w:pPr>
      <w:r>
        <w:rPr>
          <w:sz w:val="20"/>
          <w:szCs w:val="20"/>
        </w:rPr>
        <w:t>Definitions,</w:t>
      </w:r>
      <w:r>
        <w:rPr>
          <w:spacing w:val="-6"/>
          <w:sz w:val="20"/>
          <w:szCs w:val="20"/>
        </w:rPr>
        <w:t xml:space="preserve"> </w:t>
      </w:r>
      <w:r>
        <w:rPr>
          <w:sz w:val="20"/>
          <w:szCs w:val="20"/>
        </w:rPr>
        <w:t>acronyms,</w:t>
      </w:r>
      <w:r>
        <w:rPr>
          <w:spacing w:val="-5"/>
          <w:sz w:val="20"/>
          <w:szCs w:val="20"/>
        </w:rPr>
        <w:t xml:space="preserve"> </w:t>
      </w:r>
      <w:r>
        <w:rPr>
          <w:sz w:val="20"/>
          <w:szCs w:val="20"/>
        </w:rPr>
        <w:t>and</w:t>
      </w:r>
      <w:r>
        <w:rPr>
          <w:spacing w:val="-7"/>
          <w:sz w:val="20"/>
          <w:szCs w:val="20"/>
        </w:rPr>
        <w:t xml:space="preserve"> </w:t>
      </w:r>
      <w:r>
        <w:rPr>
          <w:spacing w:val="-2"/>
          <w:sz w:val="20"/>
          <w:szCs w:val="20"/>
        </w:rPr>
        <w:t>abbreviations</w:t>
      </w:r>
      <w:r>
        <w:rPr>
          <w:sz w:val="20"/>
          <w:szCs w:val="20"/>
        </w:rPr>
        <w:tab/>
      </w:r>
      <w:r>
        <w:rPr>
          <w:spacing w:val="-5"/>
          <w:sz w:val="20"/>
          <w:szCs w:val="20"/>
        </w:rPr>
        <w:t>19</w:t>
      </w:r>
    </w:p>
    <w:p w:rsidR="00D228FE" w:rsidRDefault="00D228FE" w:rsidP="00992139">
      <w:pPr>
        <w:pStyle w:val="ac"/>
        <w:widowControl w:val="0"/>
        <w:numPr>
          <w:ilvl w:val="1"/>
          <w:numId w:val="25"/>
        </w:numPr>
        <w:tabs>
          <w:tab w:val="left" w:pos="1119"/>
          <w:tab w:val="right" w:leader="dot" w:pos="8761"/>
        </w:tabs>
        <w:kinsoku w:val="0"/>
        <w:overflowPunct w:val="0"/>
        <w:autoSpaceDE w:val="0"/>
        <w:autoSpaceDN w:val="0"/>
        <w:adjustRightInd w:val="0"/>
        <w:spacing w:before="250"/>
        <w:ind w:left="1119" w:hanging="399"/>
        <w:contextualSpacing w:val="0"/>
        <w:rPr>
          <w:spacing w:val="-5"/>
          <w:sz w:val="20"/>
          <w:szCs w:val="20"/>
        </w:rPr>
      </w:pPr>
      <w:r>
        <w:rPr>
          <w:spacing w:val="-2"/>
          <w:sz w:val="20"/>
          <w:szCs w:val="20"/>
        </w:rPr>
        <w:t>Definitions</w:t>
      </w:r>
      <w:r>
        <w:rPr>
          <w:sz w:val="20"/>
          <w:szCs w:val="20"/>
        </w:rPr>
        <w:tab/>
      </w:r>
      <w:r>
        <w:rPr>
          <w:spacing w:val="-5"/>
          <w:sz w:val="20"/>
          <w:szCs w:val="20"/>
        </w:rPr>
        <w:t>19</w:t>
      </w:r>
    </w:p>
    <w:p w:rsidR="00D228FE" w:rsidRDefault="00D228FE" w:rsidP="00992139">
      <w:pPr>
        <w:pStyle w:val="ac"/>
        <w:widowControl w:val="0"/>
        <w:numPr>
          <w:ilvl w:val="1"/>
          <w:numId w:val="24"/>
        </w:numPr>
        <w:tabs>
          <w:tab w:val="left" w:pos="1119"/>
          <w:tab w:val="right" w:leader="dot" w:pos="8761"/>
        </w:tabs>
        <w:kinsoku w:val="0"/>
        <w:overflowPunct w:val="0"/>
        <w:autoSpaceDE w:val="0"/>
        <w:autoSpaceDN w:val="0"/>
        <w:adjustRightInd w:val="0"/>
        <w:spacing w:before="10"/>
        <w:ind w:left="1119" w:hanging="399"/>
        <w:contextualSpacing w:val="0"/>
        <w:rPr>
          <w:spacing w:val="-5"/>
          <w:sz w:val="20"/>
          <w:szCs w:val="20"/>
        </w:rPr>
      </w:pPr>
      <w:r>
        <w:rPr>
          <w:sz w:val="20"/>
          <w:szCs w:val="20"/>
        </w:rPr>
        <w:t>Abbreviations</w:t>
      </w:r>
      <w:r>
        <w:rPr>
          <w:spacing w:val="-6"/>
          <w:sz w:val="20"/>
          <w:szCs w:val="20"/>
        </w:rPr>
        <w:t xml:space="preserve"> </w:t>
      </w:r>
      <w:r>
        <w:rPr>
          <w:sz w:val="20"/>
          <w:szCs w:val="20"/>
        </w:rPr>
        <w:t>and</w:t>
      </w:r>
      <w:r>
        <w:rPr>
          <w:spacing w:val="-4"/>
          <w:sz w:val="20"/>
          <w:szCs w:val="20"/>
        </w:rPr>
        <w:t xml:space="preserve"> </w:t>
      </w:r>
      <w:r>
        <w:rPr>
          <w:spacing w:val="-2"/>
          <w:sz w:val="20"/>
          <w:szCs w:val="20"/>
        </w:rPr>
        <w:t>acronyms</w:t>
      </w:r>
      <w:r>
        <w:rPr>
          <w:sz w:val="20"/>
          <w:szCs w:val="20"/>
        </w:rPr>
        <w:tab/>
      </w:r>
      <w:r>
        <w:rPr>
          <w:spacing w:val="-5"/>
          <w:sz w:val="20"/>
          <w:szCs w:val="20"/>
        </w:rPr>
        <w:t>19</w:t>
      </w:r>
    </w:p>
    <w:p w:rsidR="00D228FE" w:rsidRDefault="00D228FE" w:rsidP="00992139">
      <w:pPr>
        <w:pStyle w:val="ac"/>
        <w:widowControl w:val="0"/>
        <w:numPr>
          <w:ilvl w:val="0"/>
          <w:numId w:val="25"/>
        </w:numPr>
        <w:tabs>
          <w:tab w:val="left" w:pos="720"/>
          <w:tab w:val="right" w:leader="dot" w:pos="8761"/>
        </w:tabs>
        <w:kinsoku w:val="0"/>
        <w:overflowPunct w:val="0"/>
        <w:autoSpaceDE w:val="0"/>
        <w:autoSpaceDN w:val="0"/>
        <w:adjustRightInd w:val="0"/>
        <w:spacing w:before="250"/>
        <w:contextualSpacing w:val="0"/>
        <w:rPr>
          <w:spacing w:val="-5"/>
          <w:sz w:val="20"/>
          <w:szCs w:val="20"/>
        </w:rPr>
      </w:pPr>
      <w:r>
        <w:rPr>
          <w:sz w:val="20"/>
          <w:szCs w:val="20"/>
        </w:rPr>
        <w:t>General</w:t>
      </w:r>
      <w:r>
        <w:rPr>
          <w:spacing w:val="-5"/>
          <w:sz w:val="20"/>
          <w:szCs w:val="20"/>
        </w:rPr>
        <w:t xml:space="preserve"> </w:t>
      </w:r>
      <w:r>
        <w:rPr>
          <w:spacing w:val="-2"/>
          <w:sz w:val="20"/>
          <w:szCs w:val="20"/>
        </w:rPr>
        <w:t>description</w:t>
      </w:r>
      <w:r>
        <w:rPr>
          <w:sz w:val="20"/>
          <w:szCs w:val="20"/>
        </w:rPr>
        <w:tab/>
      </w:r>
      <w:r>
        <w:rPr>
          <w:spacing w:val="-5"/>
          <w:sz w:val="20"/>
          <w:szCs w:val="20"/>
        </w:rPr>
        <w:t>21</w:t>
      </w:r>
    </w:p>
    <w:p w:rsidR="00D228FE" w:rsidRDefault="00D228FE" w:rsidP="00992139">
      <w:pPr>
        <w:pStyle w:val="ac"/>
        <w:widowControl w:val="0"/>
        <w:numPr>
          <w:ilvl w:val="1"/>
          <w:numId w:val="23"/>
        </w:numPr>
        <w:tabs>
          <w:tab w:val="left" w:pos="1119"/>
          <w:tab w:val="right" w:leader="dot" w:pos="8761"/>
        </w:tabs>
        <w:kinsoku w:val="0"/>
        <w:overflowPunct w:val="0"/>
        <w:autoSpaceDE w:val="0"/>
        <w:autoSpaceDN w:val="0"/>
        <w:adjustRightInd w:val="0"/>
        <w:spacing w:before="250"/>
        <w:ind w:left="1119" w:hanging="399"/>
        <w:contextualSpacing w:val="0"/>
        <w:rPr>
          <w:spacing w:val="-5"/>
          <w:sz w:val="20"/>
          <w:szCs w:val="20"/>
        </w:rPr>
      </w:pPr>
      <w:r>
        <w:rPr>
          <w:sz w:val="20"/>
          <w:szCs w:val="20"/>
        </w:rPr>
        <w:t>Components</w:t>
      </w:r>
      <w:r>
        <w:rPr>
          <w:spacing w:val="-1"/>
          <w:sz w:val="20"/>
          <w:szCs w:val="20"/>
        </w:rPr>
        <w:t xml:space="preserve"> </w:t>
      </w:r>
      <w:r>
        <w:rPr>
          <w:sz w:val="20"/>
          <w:szCs w:val="20"/>
        </w:rPr>
        <w:t>of</w:t>
      </w:r>
      <w:r>
        <w:rPr>
          <w:spacing w:val="-3"/>
          <w:sz w:val="20"/>
          <w:szCs w:val="20"/>
        </w:rPr>
        <w:t xml:space="preserve"> </w:t>
      </w:r>
      <w:r>
        <w:rPr>
          <w:sz w:val="20"/>
          <w:szCs w:val="20"/>
        </w:rPr>
        <w:t>the</w:t>
      </w:r>
      <w:r>
        <w:rPr>
          <w:spacing w:val="-6"/>
          <w:sz w:val="20"/>
          <w:szCs w:val="20"/>
        </w:rPr>
        <w:t xml:space="preserve"> </w:t>
      </w:r>
      <w:r>
        <w:rPr>
          <w:sz w:val="20"/>
          <w:szCs w:val="20"/>
        </w:rPr>
        <w:t>IEEE</w:t>
      </w:r>
      <w:r>
        <w:rPr>
          <w:spacing w:val="-1"/>
          <w:sz w:val="20"/>
          <w:szCs w:val="20"/>
        </w:rPr>
        <w:t xml:space="preserve"> </w:t>
      </w:r>
      <w:r>
        <w:rPr>
          <w:sz w:val="20"/>
          <w:szCs w:val="20"/>
        </w:rPr>
        <w:t>Std</w:t>
      </w:r>
      <w:r>
        <w:rPr>
          <w:spacing w:val="-3"/>
          <w:sz w:val="20"/>
          <w:szCs w:val="20"/>
        </w:rPr>
        <w:t xml:space="preserve"> </w:t>
      </w:r>
      <w:r>
        <w:rPr>
          <w:sz w:val="20"/>
          <w:szCs w:val="20"/>
        </w:rPr>
        <w:t>802.11</w:t>
      </w:r>
      <w:r>
        <w:rPr>
          <w:spacing w:val="-3"/>
          <w:sz w:val="20"/>
          <w:szCs w:val="20"/>
        </w:rPr>
        <w:t xml:space="preserve"> </w:t>
      </w:r>
      <w:r>
        <w:rPr>
          <w:spacing w:val="-2"/>
          <w:sz w:val="20"/>
          <w:szCs w:val="20"/>
        </w:rPr>
        <w:t>architecture</w:t>
      </w:r>
      <w:r>
        <w:rPr>
          <w:sz w:val="20"/>
          <w:szCs w:val="20"/>
        </w:rPr>
        <w:tab/>
      </w:r>
      <w:r>
        <w:rPr>
          <w:spacing w:val="-5"/>
          <w:sz w:val="20"/>
          <w:szCs w:val="20"/>
        </w:rPr>
        <w:t>21</w:t>
      </w:r>
    </w:p>
    <w:p w:rsidR="00D228FE" w:rsidRDefault="00D228FE" w:rsidP="00D228FE">
      <w:pPr>
        <w:pStyle w:val="af6"/>
        <w:tabs>
          <w:tab w:val="right" w:leader="dot" w:pos="8761"/>
        </w:tabs>
        <w:kinsoku w:val="0"/>
        <w:overflowPunct w:val="0"/>
        <w:ind w:left="1120"/>
        <w:rPr>
          <w:spacing w:val="-5"/>
        </w:rPr>
      </w:pPr>
      <w:r>
        <w:t>4.3.15bUltra</w:t>
      </w:r>
      <w:r>
        <w:rPr>
          <w:spacing w:val="-6"/>
        </w:rPr>
        <w:t xml:space="preserve"> </w:t>
      </w:r>
      <w:r>
        <w:t>high reliability</w:t>
      </w:r>
      <w:r>
        <w:rPr>
          <w:spacing w:val="-5"/>
        </w:rPr>
        <w:t xml:space="preserve"> </w:t>
      </w:r>
      <w:r>
        <w:t>(UHR)</w:t>
      </w:r>
      <w:r>
        <w:rPr>
          <w:spacing w:val="-4"/>
        </w:rPr>
        <w:t xml:space="preserve"> </w:t>
      </w:r>
      <w:r>
        <w:rPr>
          <w:spacing w:val="-5"/>
        </w:rPr>
        <w:t>STA</w:t>
      </w:r>
      <w:r>
        <w:tab/>
      </w:r>
      <w:r>
        <w:rPr>
          <w:spacing w:val="-5"/>
        </w:rPr>
        <w:t>21</w:t>
      </w:r>
    </w:p>
    <w:p w:rsidR="00D228FE" w:rsidRDefault="00D228FE" w:rsidP="00992139">
      <w:pPr>
        <w:pStyle w:val="ac"/>
        <w:widowControl w:val="0"/>
        <w:numPr>
          <w:ilvl w:val="0"/>
          <w:numId w:val="22"/>
        </w:numPr>
        <w:tabs>
          <w:tab w:val="left" w:pos="720"/>
          <w:tab w:val="right" w:leader="dot" w:pos="8761"/>
        </w:tabs>
        <w:kinsoku w:val="0"/>
        <w:overflowPunct w:val="0"/>
        <w:autoSpaceDE w:val="0"/>
        <w:autoSpaceDN w:val="0"/>
        <w:adjustRightInd w:val="0"/>
        <w:spacing w:before="250"/>
        <w:contextualSpacing w:val="0"/>
        <w:rPr>
          <w:spacing w:val="-5"/>
          <w:sz w:val="20"/>
          <w:szCs w:val="20"/>
        </w:rPr>
      </w:pPr>
      <w:r>
        <w:rPr>
          <w:sz w:val="20"/>
          <w:szCs w:val="20"/>
        </w:rPr>
        <w:t>Layer</w:t>
      </w:r>
      <w:r>
        <w:rPr>
          <w:spacing w:val="-8"/>
          <w:sz w:val="20"/>
          <w:szCs w:val="20"/>
        </w:rPr>
        <w:t xml:space="preserve"> </w:t>
      </w:r>
      <w:r>
        <w:rPr>
          <w:spacing w:val="-2"/>
          <w:sz w:val="20"/>
          <w:szCs w:val="20"/>
        </w:rPr>
        <w:t>management</w:t>
      </w:r>
      <w:r>
        <w:rPr>
          <w:sz w:val="20"/>
          <w:szCs w:val="20"/>
        </w:rPr>
        <w:tab/>
      </w:r>
      <w:r>
        <w:rPr>
          <w:spacing w:val="-5"/>
          <w:sz w:val="20"/>
          <w:szCs w:val="20"/>
        </w:rPr>
        <w:t>23</w:t>
      </w:r>
    </w:p>
    <w:p w:rsidR="00D228FE" w:rsidRDefault="00D228FE" w:rsidP="00992139">
      <w:pPr>
        <w:pStyle w:val="ac"/>
        <w:widowControl w:val="0"/>
        <w:numPr>
          <w:ilvl w:val="1"/>
          <w:numId w:val="22"/>
        </w:numPr>
        <w:tabs>
          <w:tab w:val="left" w:pos="1119"/>
          <w:tab w:val="right" w:leader="dot" w:pos="8761"/>
        </w:tabs>
        <w:kinsoku w:val="0"/>
        <w:overflowPunct w:val="0"/>
        <w:autoSpaceDE w:val="0"/>
        <w:autoSpaceDN w:val="0"/>
        <w:adjustRightInd w:val="0"/>
        <w:spacing w:before="250"/>
        <w:ind w:left="1119" w:hanging="399"/>
        <w:contextualSpacing w:val="0"/>
        <w:rPr>
          <w:spacing w:val="-5"/>
          <w:sz w:val="20"/>
          <w:szCs w:val="20"/>
        </w:rPr>
      </w:pPr>
      <w:r>
        <w:rPr>
          <w:sz w:val="20"/>
          <w:szCs w:val="20"/>
        </w:rPr>
        <w:t>MLME</w:t>
      </w:r>
      <w:r>
        <w:rPr>
          <w:spacing w:val="-5"/>
          <w:sz w:val="20"/>
          <w:szCs w:val="20"/>
        </w:rPr>
        <w:t xml:space="preserve"> </w:t>
      </w:r>
      <w:r>
        <w:rPr>
          <w:sz w:val="20"/>
          <w:szCs w:val="20"/>
        </w:rPr>
        <w:t>SAP</w:t>
      </w:r>
      <w:r>
        <w:rPr>
          <w:spacing w:val="-1"/>
          <w:sz w:val="20"/>
          <w:szCs w:val="20"/>
        </w:rPr>
        <w:t xml:space="preserve"> </w:t>
      </w:r>
      <w:r>
        <w:rPr>
          <w:spacing w:val="-2"/>
          <w:sz w:val="20"/>
          <w:szCs w:val="20"/>
        </w:rPr>
        <w:t>interface</w:t>
      </w:r>
      <w:r>
        <w:rPr>
          <w:sz w:val="20"/>
          <w:szCs w:val="20"/>
        </w:rPr>
        <w:tab/>
      </w:r>
      <w:r>
        <w:rPr>
          <w:spacing w:val="-5"/>
          <w:sz w:val="20"/>
          <w:szCs w:val="20"/>
        </w:rPr>
        <w:t>23</w:t>
      </w:r>
    </w:p>
    <w:p w:rsidR="00D228FE" w:rsidRDefault="00D228FE" w:rsidP="00992139">
      <w:pPr>
        <w:pStyle w:val="ac"/>
        <w:widowControl w:val="0"/>
        <w:numPr>
          <w:ilvl w:val="2"/>
          <w:numId w:val="22"/>
        </w:numPr>
        <w:tabs>
          <w:tab w:val="left" w:pos="1717"/>
          <w:tab w:val="right" w:leader="dot" w:pos="8761"/>
        </w:tabs>
        <w:kinsoku w:val="0"/>
        <w:overflowPunct w:val="0"/>
        <w:autoSpaceDE w:val="0"/>
        <w:autoSpaceDN w:val="0"/>
        <w:adjustRightInd w:val="0"/>
        <w:spacing w:before="10"/>
        <w:ind w:left="1717" w:hanging="597"/>
        <w:contextualSpacing w:val="0"/>
        <w:rPr>
          <w:spacing w:val="-5"/>
          <w:sz w:val="20"/>
          <w:szCs w:val="20"/>
        </w:rPr>
      </w:pPr>
      <w:r>
        <w:rPr>
          <w:spacing w:val="-2"/>
          <w:sz w:val="20"/>
          <w:szCs w:val="20"/>
        </w:rPr>
        <w:t>Associate</w:t>
      </w:r>
      <w:r>
        <w:rPr>
          <w:sz w:val="20"/>
          <w:szCs w:val="20"/>
        </w:rPr>
        <w:tab/>
      </w:r>
      <w:r>
        <w:rPr>
          <w:spacing w:val="-5"/>
          <w:sz w:val="20"/>
          <w:szCs w:val="20"/>
        </w:rPr>
        <w:t>23</w:t>
      </w:r>
    </w:p>
    <w:p w:rsidR="00D228FE" w:rsidRDefault="00D228FE" w:rsidP="00992139">
      <w:pPr>
        <w:pStyle w:val="ac"/>
        <w:widowControl w:val="0"/>
        <w:numPr>
          <w:ilvl w:val="3"/>
          <w:numId w:val="22"/>
        </w:numPr>
        <w:tabs>
          <w:tab w:val="left" w:pos="2520"/>
          <w:tab w:val="right" w:leader="dot" w:pos="8761"/>
        </w:tabs>
        <w:kinsoku w:val="0"/>
        <w:overflowPunct w:val="0"/>
        <w:autoSpaceDE w:val="0"/>
        <w:autoSpaceDN w:val="0"/>
        <w:adjustRightInd w:val="0"/>
        <w:spacing w:before="10"/>
        <w:contextualSpacing w:val="0"/>
        <w:rPr>
          <w:spacing w:val="-5"/>
          <w:sz w:val="20"/>
          <w:szCs w:val="20"/>
        </w:rPr>
      </w:pPr>
      <w:r>
        <w:rPr>
          <w:spacing w:val="-2"/>
          <w:sz w:val="20"/>
          <w:szCs w:val="20"/>
        </w:rPr>
        <w:t>MLME-</w:t>
      </w:r>
      <w:proofErr w:type="spellStart"/>
      <w:r>
        <w:rPr>
          <w:spacing w:val="-2"/>
          <w:sz w:val="20"/>
          <w:szCs w:val="20"/>
        </w:rPr>
        <w:t>ASSOCIATE.confirm</w:t>
      </w:r>
      <w:proofErr w:type="spellEnd"/>
      <w:r>
        <w:rPr>
          <w:sz w:val="20"/>
          <w:szCs w:val="20"/>
        </w:rPr>
        <w:tab/>
      </w:r>
      <w:r>
        <w:rPr>
          <w:spacing w:val="-5"/>
          <w:sz w:val="20"/>
          <w:szCs w:val="20"/>
        </w:rPr>
        <w:t>23</w:t>
      </w:r>
    </w:p>
    <w:p w:rsidR="00D228FE" w:rsidRDefault="00D228FE" w:rsidP="00992139">
      <w:pPr>
        <w:pStyle w:val="ac"/>
        <w:widowControl w:val="0"/>
        <w:numPr>
          <w:ilvl w:val="4"/>
          <w:numId w:val="22"/>
        </w:numPr>
        <w:tabs>
          <w:tab w:val="left" w:pos="3215"/>
          <w:tab w:val="right" w:leader="dot" w:pos="8761"/>
        </w:tabs>
        <w:kinsoku w:val="0"/>
        <w:overflowPunct w:val="0"/>
        <w:autoSpaceDE w:val="0"/>
        <w:autoSpaceDN w:val="0"/>
        <w:adjustRightInd w:val="0"/>
        <w:spacing w:before="10"/>
        <w:ind w:left="3215" w:hanging="695"/>
        <w:contextualSpacing w:val="0"/>
        <w:rPr>
          <w:spacing w:val="-5"/>
          <w:sz w:val="20"/>
          <w:szCs w:val="20"/>
        </w:rPr>
      </w:pPr>
      <w:r>
        <w:rPr>
          <w:sz w:val="20"/>
          <w:szCs w:val="20"/>
        </w:rPr>
        <w:t>Semantics</w:t>
      </w:r>
      <w:r>
        <w:rPr>
          <w:spacing w:val="-6"/>
          <w:sz w:val="20"/>
          <w:szCs w:val="20"/>
        </w:rPr>
        <w:t xml:space="preserve"> </w:t>
      </w:r>
      <w:r>
        <w:rPr>
          <w:sz w:val="20"/>
          <w:szCs w:val="20"/>
        </w:rPr>
        <w:t>of</w:t>
      </w:r>
      <w:r>
        <w:rPr>
          <w:spacing w:val="-4"/>
          <w:sz w:val="20"/>
          <w:szCs w:val="20"/>
        </w:rPr>
        <w:t xml:space="preserve"> </w:t>
      </w:r>
      <w:r>
        <w:rPr>
          <w:sz w:val="20"/>
          <w:szCs w:val="20"/>
        </w:rPr>
        <w:t>the</w:t>
      </w:r>
      <w:r>
        <w:rPr>
          <w:spacing w:val="-2"/>
          <w:sz w:val="20"/>
          <w:szCs w:val="20"/>
        </w:rPr>
        <w:t xml:space="preserve"> </w:t>
      </w:r>
      <w:r>
        <w:rPr>
          <w:sz w:val="20"/>
          <w:szCs w:val="20"/>
        </w:rPr>
        <w:t>service</w:t>
      </w:r>
      <w:r>
        <w:rPr>
          <w:spacing w:val="-2"/>
          <w:sz w:val="20"/>
          <w:szCs w:val="20"/>
        </w:rPr>
        <w:t xml:space="preserve"> primitive</w:t>
      </w:r>
      <w:r>
        <w:rPr>
          <w:sz w:val="20"/>
          <w:szCs w:val="20"/>
        </w:rPr>
        <w:tab/>
      </w:r>
      <w:r>
        <w:rPr>
          <w:spacing w:val="-5"/>
          <w:sz w:val="20"/>
          <w:szCs w:val="20"/>
        </w:rPr>
        <w:t>23</w:t>
      </w:r>
    </w:p>
    <w:p w:rsidR="00D228FE" w:rsidRDefault="00D228FE" w:rsidP="00D228FE">
      <w:pPr>
        <w:pStyle w:val="af6"/>
        <w:tabs>
          <w:tab w:val="left" w:pos="2520"/>
          <w:tab w:val="right" w:leader="dot" w:pos="8761"/>
        </w:tabs>
        <w:kinsoku w:val="0"/>
        <w:overflowPunct w:val="0"/>
        <w:ind w:left="1720"/>
        <w:rPr>
          <w:spacing w:val="-5"/>
        </w:rPr>
      </w:pPr>
      <w:r>
        <w:rPr>
          <w:spacing w:val="-2"/>
        </w:rPr>
        <w:t>6.3.7.5</w:t>
      </w:r>
      <w:r>
        <w:tab/>
      </w:r>
      <w:r>
        <w:rPr>
          <w:spacing w:val="-2"/>
        </w:rPr>
        <w:t>MLME-</w:t>
      </w:r>
      <w:proofErr w:type="spellStart"/>
      <w:r>
        <w:rPr>
          <w:spacing w:val="-2"/>
        </w:rPr>
        <w:t>ASSOCIATE.response</w:t>
      </w:r>
      <w:proofErr w:type="spellEnd"/>
      <w:r>
        <w:tab/>
      </w:r>
      <w:r>
        <w:rPr>
          <w:spacing w:val="-5"/>
        </w:rPr>
        <w:t>23</w:t>
      </w:r>
    </w:p>
    <w:p w:rsidR="00D228FE" w:rsidRDefault="00D228FE" w:rsidP="00992139">
      <w:pPr>
        <w:pStyle w:val="ac"/>
        <w:widowControl w:val="0"/>
        <w:numPr>
          <w:ilvl w:val="4"/>
          <w:numId w:val="2"/>
        </w:numPr>
        <w:tabs>
          <w:tab w:val="left" w:pos="3215"/>
          <w:tab w:val="right" w:leader="dot" w:pos="8761"/>
        </w:tabs>
        <w:kinsoku w:val="0"/>
        <w:overflowPunct w:val="0"/>
        <w:autoSpaceDE w:val="0"/>
        <w:autoSpaceDN w:val="0"/>
        <w:adjustRightInd w:val="0"/>
        <w:spacing w:before="10"/>
        <w:ind w:left="3215" w:hanging="695"/>
        <w:contextualSpacing w:val="0"/>
        <w:rPr>
          <w:spacing w:val="-5"/>
          <w:sz w:val="20"/>
          <w:szCs w:val="20"/>
        </w:rPr>
      </w:pPr>
      <w:r>
        <w:rPr>
          <w:sz w:val="20"/>
          <w:szCs w:val="20"/>
        </w:rPr>
        <w:t>Semantics</w:t>
      </w:r>
      <w:r>
        <w:rPr>
          <w:spacing w:val="-6"/>
          <w:sz w:val="20"/>
          <w:szCs w:val="20"/>
        </w:rPr>
        <w:t xml:space="preserve"> </w:t>
      </w:r>
      <w:r>
        <w:rPr>
          <w:sz w:val="20"/>
          <w:szCs w:val="20"/>
        </w:rPr>
        <w:t>of</w:t>
      </w:r>
      <w:r>
        <w:rPr>
          <w:spacing w:val="-4"/>
          <w:sz w:val="20"/>
          <w:szCs w:val="20"/>
        </w:rPr>
        <w:t xml:space="preserve"> </w:t>
      </w:r>
      <w:r>
        <w:rPr>
          <w:sz w:val="20"/>
          <w:szCs w:val="20"/>
        </w:rPr>
        <w:t>the</w:t>
      </w:r>
      <w:r>
        <w:rPr>
          <w:spacing w:val="-2"/>
          <w:sz w:val="20"/>
          <w:szCs w:val="20"/>
        </w:rPr>
        <w:t xml:space="preserve"> </w:t>
      </w:r>
      <w:r>
        <w:rPr>
          <w:sz w:val="20"/>
          <w:szCs w:val="20"/>
        </w:rPr>
        <w:t>service</w:t>
      </w:r>
      <w:r>
        <w:rPr>
          <w:spacing w:val="-2"/>
          <w:sz w:val="20"/>
          <w:szCs w:val="20"/>
        </w:rPr>
        <w:t xml:space="preserve"> primitive</w:t>
      </w:r>
      <w:r>
        <w:rPr>
          <w:sz w:val="20"/>
          <w:szCs w:val="20"/>
        </w:rPr>
        <w:tab/>
      </w:r>
      <w:r>
        <w:rPr>
          <w:spacing w:val="-5"/>
          <w:sz w:val="20"/>
          <w:szCs w:val="20"/>
        </w:rPr>
        <w:t>23</w:t>
      </w:r>
    </w:p>
    <w:p w:rsidR="00D228FE" w:rsidRDefault="00D228FE" w:rsidP="00992139">
      <w:pPr>
        <w:pStyle w:val="ac"/>
        <w:widowControl w:val="0"/>
        <w:numPr>
          <w:ilvl w:val="2"/>
          <w:numId w:val="22"/>
        </w:numPr>
        <w:tabs>
          <w:tab w:val="left" w:pos="1718"/>
          <w:tab w:val="right" w:leader="dot" w:pos="8761"/>
        </w:tabs>
        <w:kinsoku w:val="0"/>
        <w:overflowPunct w:val="0"/>
        <w:autoSpaceDE w:val="0"/>
        <w:autoSpaceDN w:val="0"/>
        <w:adjustRightInd w:val="0"/>
        <w:spacing w:before="10"/>
        <w:ind w:left="1718" w:hanging="597"/>
        <w:contextualSpacing w:val="0"/>
        <w:rPr>
          <w:spacing w:val="-5"/>
          <w:sz w:val="20"/>
          <w:szCs w:val="20"/>
        </w:rPr>
      </w:pPr>
      <w:proofErr w:type="spellStart"/>
      <w:r>
        <w:rPr>
          <w:spacing w:val="-2"/>
          <w:sz w:val="20"/>
          <w:szCs w:val="20"/>
        </w:rPr>
        <w:t>Reassociate</w:t>
      </w:r>
      <w:proofErr w:type="spellEnd"/>
      <w:r>
        <w:rPr>
          <w:sz w:val="20"/>
          <w:szCs w:val="20"/>
        </w:rPr>
        <w:tab/>
      </w:r>
      <w:r>
        <w:rPr>
          <w:spacing w:val="-5"/>
          <w:sz w:val="20"/>
          <w:szCs w:val="20"/>
        </w:rPr>
        <w:t>23</w:t>
      </w:r>
    </w:p>
    <w:p w:rsidR="00D228FE" w:rsidRDefault="00D228FE" w:rsidP="00992139">
      <w:pPr>
        <w:pStyle w:val="ac"/>
        <w:widowControl w:val="0"/>
        <w:numPr>
          <w:ilvl w:val="3"/>
          <w:numId w:val="22"/>
        </w:numPr>
        <w:tabs>
          <w:tab w:val="left" w:pos="2521"/>
          <w:tab w:val="right" w:leader="dot" w:pos="8762"/>
        </w:tabs>
        <w:kinsoku w:val="0"/>
        <w:overflowPunct w:val="0"/>
        <w:autoSpaceDE w:val="0"/>
        <w:autoSpaceDN w:val="0"/>
        <w:adjustRightInd w:val="0"/>
        <w:spacing w:before="10"/>
        <w:ind w:left="2521"/>
        <w:contextualSpacing w:val="0"/>
        <w:rPr>
          <w:spacing w:val="-5"/>
          <w:sz w:val="20"/>
          <w:szCs w:val="20"/>
        </w:rPr>
      </w:pPr>
      <w:r>
        <w:rPr>
          <w:spacing w:val="-2"/>
          <w:sz w:val="20"/>
          <w:szCs w:val="20"/>
        </w:rPr>
        <w:t>MLME-</w:t>
      </w:r>
      <w:proofErr w:type="spellStart"/>
      <w:r>
        <w:rPr>
          <w:spacing w:val="-2"/>
          <w:sz w:val="20"/>
          <w:szCs w:val="20"/>
        </w:rPr>
        <w:t>REASSOCIATE.confirm</w:t>
      </w:r>
      <w:proofErr w:type="spellEnd"/>
      <w:r>
        <w:rPr>
          <w:sz w:val="20"/>
          <w:szCs w:val="20"/>
        </w:rPr>
        <w:tab/>
      </w:r>
      <w:r>
        <w:rPr>
          <w:spacing w:val="-5"/>
          <w:sz w:val="20"/>
          <w:szCs w:val="20"/>
        </w:rPr>
        <w:t>23</w:t>
      </w:r>
    </w:p>
    <w:p w:rsidR="00D228FE" w:rsidRDefault="00D228FE" w:rsidP="00992139">
      <w:pPr>
        <w:pStyle w:val="ac"/>
        <w:widowControl w:val="0"/>
        <w:numPr>
          <w:ilvl w:val="4"/>
          <w:numId w:val="22"/>
        </w:numPr>
        <w:tabs>
          <w:tab w:val="left" w:pos="3216"/>
          <w:tab w:val="right" w:leader="dot" w:pos="8762"/>
        </w:tabs>
        <w:kinsoku w:val="0"/>
        <w:overflowPunct w:val="0"/>
        <w:autoSpaceDE w:val="0"/>
        <w:autoSpaceDN w:val="0"/>
        <w:adjustRightInd w:val="0"/>
        <w:spacing w:before="10"/>
        <w:ind w:left="3216" w:hanging="695"/>
        <w:contextualSpacing w:val="0"/>
        <w:rPr>
          <w:spacing w:val="-5"/>
          <w:sz w:val="20"/>
          <w:szCs w:val="20"/>
        </w:rPr>
      </w:pPr>
      <w:r>
        <w:rPr>
          <w:sz w:val="20"/>
          <w:szCs w:val="20"/>
        </w:rPr>
        <w:t>Semantics</w:t>
      </w:r>
      <w:r>
        <w:rPr>
          <w:spacing w:val="-6"/>
          <w:sz w:val="20"/>
          <w:szCs w:val="20"/>
        </w:rPr>
        <w:t xml:space="preserve"> </w:t>
      </w:r>
      <w:r>
        <w:rPr>
          <w:sz w:val="20"/>
          <w:szCs w:val="20"/>
        </w:rPr>
        <w:t>of</w:t>
      </w:r>
      <w:r>
        <w:rPr>
          <w:spacing w:val="-4"/>
          <w:sz w:val="20"/>
          <w:szCs w:val="20"/>
        </w:rPr>
        <w:t xml:space="preserve"> </w:t>
      </w:r>
      <w:r>
        <w:rPr>
          <w:sz w:val="20"/>
          <w:szCs w:val="20"/>
        </w:rPr>
        <w:t>the</w:t>
      </w:r>
      <w:r>
        <w:rPr>
          <w:spacing w:val="-2"/>
          <w:sz w:val="20"/>
          <w:szCs w:val="20"/>
        </w:rPr>
        <w:t xml:space="preserve"> </w:t>
      </w:r>
      <w:r>
        <w:rPr>
          <w:sz w:val="20"/>
          <w:szCs w:val="20"/>
        </w:rPr>
        <w:t>service</w:t>
      </w:r>
      <w:r>
        <w:rPr>
          <w:spacing w:val="-2"/>
          <w:sz w:val="20"/>
          <w:szCs w:val="20"/>
        </w:rPr>
        <w:t xml:space="preserve"> primitive</w:t>
      </w:r>
      <w:r>
        <w:rPr>
          <w:sz w:val="20"/>
          <w:szCs w:val="20"/>
        </w:rPr>
        <w:tab/>
      </w:r>
      <w:r>
        <w:rPr>
          <w:spacing w:val="-5"/>
          <w:sz w:val="20"/>
          <w:szCs w:val="20"/>
        </w:rPr>
        <w:t>23</w:t>
      </w:r>
    </w:p>
    <w:p w:rsidR="00D228FE" w:rsidRDefault="00D228FE" w:rsidP="00D228FE">
      <w:pPr>
        <w:pStyle w:val="af6"/>
        <w:tabs>
          <w:tab w:val="left" w:pos="2521"/>
          <w:tab w:val="right" w:leader="dot" w:pos="8762"/>
        </w:tabs>
        <w:kinsoku w:val="0"/>
        <w:overflowPunct w:val="0"/>
        <w:ind w:left="1721"/>
        <w:rPr>
          <w:spacing w:val="-5"/>
        </w:rPr>
      </w:pPr>
      <w:r>
        <w:rPr>
          <w:spacing w:val="-2"/>
        </w:rPr>
        <w:t>6.3.8.5</w:t>
      </w:r>
      <w:r>
        <w:tab/>
      </w:r>
      <w:r>
        <w:rPr>
          <w:spacing w:val="-2"/>
        </w:rPr>
        <w:t>MLME-</w:t>
      </w:r>
      <w:proofErr w:type="spellStart"/>
      <w:r>
        <w:rPr>
          <w:spacing w:val="-2"/>
        </w:rPr>
        <w:t>REASSOCIATE.response</w:t>
      </w:r>
      <w:proofErr w:type="spellEnd"/>
      <w:r>
        <w:tab/>
      </w:r>
      <w:r>
        <w:rPr>
          <w:spacing w:val="-5"/>
        </w:rPr>
        <w:t>23</w:t>
      </w:r>
    </w:p>
    <w:p w:rsidR="00D228FE" w:rsidRDefault="00D228FE" w:rsidP="00992139">
      <w:pPr>
        <w:pStyle w:val="ac"/>
        <w:widowControl w:val="0"/>
        <w:numPr>
          <w:ilvl w:val="4"/>
          <w:numId w:val="1"/>
        </w:numPr>
        <w:tabs>
          <w:tab w:val="left" w:pos="3216"/>
          <w:tab w:val="right" w:leader="dot" w:pos="8762"/>
        </w:tabs>
        <w:kinsoku w:val="0"/>
        <w:overflowPunct w:val="0"/>
        <w:autoSpaceDE w:val="0"/>
        <w:autoSpaceDN w:val="0"/>
        <w:adjustRightInd w:val="0"/>
        <w:spacing w:before="10"/>
        <w:ind w:left="3216" w:hanging="695"/>
        <w:contextualSpacing w:val="0"/>
        <w:rPr>
          <w:spacing w:val="-5"/>
          <w:sz w:val="20"/>
          <w:szCs w:val="20"/>
        </w:rPr>
      </w:pPr>
      <w:r>
        <w:rPr>
          <w:sz w:val="20"/>
          <w:szCs w:val="20"/>
        </w:rPr>
        <w:t>Semantics</w:t>
      </w:r>
      <w:r>
        <w:rPr>
          <w:spacing w:val="-6"/>
          <w:sz w:val="20"/>
          <w:szCs w:val="20"/>
        </w:rPr>
        <w:t xml:space="preserve"> </w:t>
      </w:r>
      <w:r>
        <w:rPr>
          <w:sz w:val="20"/>
          <w:szCs w:val="20"/>
        </w:rPr>
        <w:t>of</w:t>
      </w:r>
      <w:r>
        <w:rPr>
          <w:spacing w:val="-4"/>
          <w:sz w:val="20"/>
          <w:szCs w:val="20"/>
        </w:rPr>
        <w:t xml:space="preserve"> </w:t>
      </w:r>
      <w:r>
        <w:rPr>
          <w:sz w:val="20"/>
          <w:szCs w:val="20"/>
        </w:rPr>
        <w:t>the</w:t>
      </w:r>
      <w:r>
        <w:rPr>
          <w:spacing w:val="-2"/>
          <w:sz w:val="20"/>
          <w:szCs w:val="20"/>
        </w:rPr>
        <w:t xml:space="preserve"> </w:t>
      </w:r>
      <w:r>
        <w:rPr>
          <w:sz w:val="20"/>
          <w:szCs w:val="20"/>
        </w:rPr>
        <w:t>service</w:t>
      </w:r>
      <w:r>
        <w:rPr>
          <w:spacing w:val="-2"/>
          <w:sz w:val="20"/>
          <w:szCs w:val="20"/>
        </w:rPr>
        <w:t xml:space="preserve"> primitive</w:t>
      </w:r>
      <w:r>
        <w:rPr>
          <w:sz w:val="20"/>
          <w:szCs w:val="20"/>
        </w:rPr>
        <w:tab/>
      </w:r>
      <w:r>
        <w:rPr>
          <w:spacing w:val="-5"/>
          <w:sz w:val="20"/>
          <w:szCs w:val="20"/>
        </w:rPr>
        <w:t>23</w:t>
      </w:r>
    </w:p>
    <w:p w:rsidR="00D228FE" w:rsidRDefault="00D228FE" w:rsidP="00D228FE">
      <w:pPr>
        <w:pStyle w:val="af6"/>
        <w:tabs>
          <w:tab w:val="right" w:leader="dot" w:pos="8762"/>
        </w:tabs>
        <w:kinsoku w:val="0"/>
        <w:overflowPunct w:val="0"/>
        <w:ind w:left="721"/>
        <w:rPr>
          <w:spacing w:val="-5"/>
        </w:rPr>
      </w:pPr>
      <w:r>
        <w:t>6.5</w:t>
      </w:r>
      <w:r>
        <w:rPr>
          <w:spacing w:val="73"/>
          <w:w w:val="150"/>
        </w:rPr>
        <w:t xml:space="preserve"> </w:t>
      </w:r>
      <w:r>
        <w:t>PLME</w:t>
      </w:r>
      <w:r>
        <w:rPr>
          <w:spacing w:val="-1"/>
        </w:rPr>
        <w:t xml:space="preserve"> </w:t>
      </w:r>
      <w:r>
        <w:t>SAP</w:t>
      </w:r>
      <w:r>
        <w:rPr>
          <w:spacing w:val="-3"/>
        </w:rPr>
        <w:t xml:space="preserve"> </w:t>
      </w:r>
      <w:r>
        <w:rPr>
          <w:spacing w:val="-2"/>
        </w:rPr>
        <w:t>interface</w:t>
      </w:r>
      <w:r>
        <w:tab/>
      </w:r>
      <w:r>
        <w:rPr>
          <w:spacing w:val="-5"/>
        </w:rPr>
        <w:t>23</w:t>
      </w:r>
    </w:p>
    <w:p w:rsidR="00D228FE" w:rsidRDefault="00D228FE" w:rsidP="00992139">
      <w:pPr>
        <w:pStyle w:val="ac"/>
        <w:widowControl w:val="0"/>
        <w:numPr>
          <w:ilvl w:val="0"/>
          <w:numId w:val="21"/>
        </w:numPr>
        <w:tabs>
          <w:tab w:val="left" w:pos="721"/>
          <w:tab w:val="right" w:leader="dot" w:pos="8762"/>
        </w:tabs>
        <w:kinsoku w:val="0"/>
        <w:overflowPunct w:val="0"/>
        <w:autoSpaceDE w:val="0"/>
        <w:autoSpaceDN w:val="0"/>
        <w:adjustRightInd w:val="0"/>
        <w:spacing w:before="250"/>
        <w:contextualSpacing w:val="0"/>
        <w:rPr>
          <w:spacing w:val="-5"/>
          <w:sz w:val="20"/>
          <w:szCs w:val="20"/>
        </w:rPr>
      </w:pPr>
      <w:r>
        <w:rPr>
          <w:sz w:val="20"/>
          <w:szCs w:val="20"/>
        </w:rPr>
        <w:t>Frame</w:t>
      </w:r>
      <w:r>
        <w:rPr>
          <w:spacing w:val="-2"/>
          <w:sz w:val="20"/>
          <w:szCs w:val="20"/>
        </w:rPr>
        <w:t xml:space="preserve"> formats</w:t>
      </w:r>
      <w:r>
        <w:rPr>
          <w:sz w:val="20"/>
          <w:szCs w:val="20"/>
        </w:rPr>
        <w:tab/>
      </w:r>
      <w:r>
        <w:rPr>
          <w:spacing w:val="-5"/>
          <w:sz w:val="20"/>
          <w:szCs w:val="20"/>
        </w:rPr>
        <w:t>25</w:t>
      </w:r>
    </w:p>
    <w:p w:rsidR="00D228FE" w:rsidRDefault="00D228FE" w:rsidP="00992139">
      <w:pPr>
        <w:pStyle w:val="ac"/>
        <w:widowControl w:val="0"/>
        <w:numPr>
          <w:ilvl w:val="1"/>
          <w:numId w:val="21"/>
        </w:numPr>
        <w:tabs>
          <w:tab w:val="left" w:pos="1120"/>
          <w:tab w:val="right" w:leader="dot" w:pos="8762"/>
        </w:tabs>
        <w:kinsoku w:val="0"/>
        <w:overflowPunct w:val="0"/>
        <w:autoSpaceDE w:val="0"/>
        <w:autoSpaceDN w:val="0"/>
        <w:adjustRightInd w:val="0"/>
        <w:spacing w:before="251"/>
        <w:ind w:left="1120" w:hanging="399"/>
        <w:contextualSpacing w:val="0"/>
        <w:rPr>
          <w:spacing w:val="-5"/>
          <w:sz w:val="20"/>
          <w:szCs w:val="20"/>
        </w:rPr>
      </w:pPr>
      <w:r>
        <w:rPr>
          <w:sz w:val="20"/>
          <w:szCs w:val="20"/>
        </w:rPr>
        <w:t>MAC</w:t>
      </w:r>
      <w:r>
        <w:rPr>
          <w:spacing w:val="-2"/>
          <w:sz w:val="20"/>
          <w:szCs w:val="20"/>
        </w:rPr>
        <w:t xml:space="preserve"> </w:t>
      </w:r>
      <w:r>
        <w:rPr>
          <w:sz w:val="20"/>
          <w:szCs w:val="20"/>
        </w:rPr>
        <w:t>frame</w:t>
      </w:r>
      <w:r>
        <w:rPr>
          <w:spacing w:val="-1"/>
          <w:sz w:val="20"/>
          <w:szCs w:val="20"/>
        </w:rPr>
        <w:t xml:space="preserve"> </w:t>
      </w:r>
      <w:r>
        <w:rPr>
          <w:spacing w:val="-2"/>
          <w:sz w:val="20"/>
          <w:szCs w:val="20"/>
        </w:rPr>
        <w:t>formats</w:t>
      </w:r>
      <w:r>
        <w:rPr>
          <w:sz w:val="20"/>
          <w:szCs w:val="20"/>
        </w:rPr>
        <w:tab/>
      </w:r>
      <w:r>
        <w:rPr>
          <w:spacing w:val="-5"/>
          <w:sz w:val="20"/>
          <w:szCs w:val="20"/>
        </w:rPr>
        <w:t>25</w:t>
      </w:r>
    </w:p>
    <w:p w:rsidR="00D228FE" w:rsidRDefault="00D228FE" w:rsidP="00992139">
      <w:pPr>
        <w:pStyle w:val="ac"/>
        <w:widowControl w:val="0"/>
        <w:numPr>
          <w:ilvl w:val="1"/>
          <w:numId w:val="21"/>
        </w:numPr>
        <w:tabs>
          <w:tab w:val="left" w:pos="1121"/>
          <w:tab w:val="right" w:leader="dot" w:pos="8762"/>
        </w:tabs>
        <w:kinsoku w:val="0"/>
        <w:overflowPunct w:val="0"/>
        <w:autoSpaceDE w:val="0"/>
        <w:autoSpaceDN w:val="0"/>
        <w:adjustRightInd w:val="0"/>
        <w:spacing w:before="10"/>
        <w:ind w:hanging="399"/>
        <w:contextualSpacing w:val="0"/>
        <w:rPr>
          <w:spacing w:val="-5"/>
          <w:sz w:val="20"/>
          <w:szCs w:val="20"/>
        </w:rPr>
      </w:pPr>
      <w:r>
        <w:rPr>
          <w:sz w:val="20"/>
          <w:szCs w:val="20"/>
        </w:rPr>
        <w:t>Format</w:t>
      </w:r>
      <w:r>
        <w:rPr>
          <w:spacing w:val="-3"/>
          <w:sz w:val="20"/>
          <w:szCs w:val="20"/>
        </w:rPr>
        <w:t xml:space="preserve"> </w:t>
      </w:r>
      <w:r>
        <w:rPr>
          <w:sz w:val="20"/>
          <w:szCs w:val="20"/>
        </w:rPr>
        <w:t>of</w:t>
      </w:r>
      <w:r>
        <w:rPr>
          <w:spacing w:val="-3"/>
          <w:sz w:val="20"/>
          <w:szCs w:val="20"/>
        </w:rPr>
        <w:t xml:space="preserve"> </w:t>
      </w:r>
      <w:r>
        <w:rPr>
          <w:sz w:val="20"/>
          <w:szCs w:val="20"/>
        </w:rPr>
        <w:t>individual</w:t>
      </w:r>
      <w:r>
        <w:rPr>
          <w:spacing w:val="-2"/>
          <w:sz w:val="20"/>
          <w:szCs w:val="20"/>
        </w:rPr>
        <w:t xml:space="preserve"> </w:t>
      </w:r>
      <w:r>
        <w:rPr>
          <w:sz w:val="20"/>
          <w:szCs w:val="20"/>
        </w:rPr>
        <w:t>frame</w:t>
      </w:r>
      <w:r>
        <w:rPr>
          <w:spacing w:val="-2"/>
          <w:sz w:val="20"/>
          <w:szCs w:val="20"/>
        </w:rPr>
        <w:t xml:space="preserve"> types</w:t>
      </w:r>
      <w:r>
        <w:rPr>
          <w:sz w:val="20"/>
          <w:szCs w:val="20"/>
        </w:rPr>
        <w:tab/>
      </w:r>
      <w:r>
        <w:rPr>
          <w:spacing w:val="-5"/>
          <w:sz w:val="20"/>
          <w:szCs w:val="20"/>
        </w:rPr>
        <w:t>25</w:t>
      </w:r>
    </w:p>
    <w:p w:rsidR="00D228FE" w:rsidRDefault="00D228FE" w:rsidP="00992139">
      <w:pPr>
        <w:pStyle w:val="ac"/>
        <w:widowControl w:val="0"/>
        <w:numPr>
          <w:ilvl w:val="2"/>
          <w:numId w:val="21"/>
        </w:numPr>
        <w:tabs>
          <w:tab w:val="left" w:pos="1719"/>
          <w:tab w:val="right" w:leader="dot" w:pos="8762"/>
        </w:tabs>
        <w:kinsoku w:val="0"/>
        <w:overflowPunct w:val="0"/>
        <w:autoSpaceDE w:val="0"/>
        <w:autoSpaceDN w:val="0"/>
        <w:adjustRightInd w:val="0"/>
        <w:spacing w:before="10"/>
        <w:ind w:left="1719" w:hanging="597"/>
        <w:contextualSpacing w:val="0"/>
        <w:rPr>
          <w:spacing w:val="-5"/>
          <w:sz w:val="20"/>
          <w:szCs w:val="20"/>
        </w:rPr>
      </w:pPr>
      <w:r>
        <w:rPr>
          <w:sz w:val="20"/>
          <w:szCs w:val="20"/>
        </w:rPr>
        <w:t>Control</w:t>
      </w:r>
      <w:r>
        <w:rPr>
          <w:spacing w:val="-2"/>
          <w:sz w:val="20"/>
          <w:szCs w:val="20"/>
        </w:rPr>
        <w:t xml:space="preserve"> frames</w:t>
      </w:r>
      <w:r>
        <w:rPr>
          <w:sz w:val="20"/>
          <w:szCs w:val="20"/>
        </w:rPr>
        <w:tab/>
      </w:r>
      <w:r>
        <w:rPr>
          <w:spacing w:val="-5"/>
          <w:sz w:val="20"/>
          <w:szCs w:val="20"/>
        </w:rPr>
        <w:t>25</w:t>
      </w:r>
    </w:p>
    <w:p w:rsidR="00D228FE" w:rsidRDefault="00D228FE" w:rsidP="00D228FE">
      <w:pPr>
        <w:pStyle w:val="af6"/>
        <w:tabs>
          <w:tab w:val="right" w:leader="dot" w:pos="8763"/>
        </w:tabs>
        <w:kinsoku w:val="0"/>
        <w:overflowPunct w:val="0"/>
        <w:ind w:left="1722"/>
        <w:rPr>
          <w:spacing w:val="-5"/>
        </w:rPr>
      </w:pPr>
      <w:r>
        <w:t>9.3.1.19</w:t>
      </w:r>
      <w:r>
        <w:rPr>
          <w:spacing w:val="68"/>
          <w:w w:val="150"/>
        </w:rPr>
        <w:t xml:space="preserve"> </w:t>
      </w:r>
      <w:r>
        <w:t>NDP</w:t>
      </w:r>
      <w:r>
        <w:rPr>
          <w:spacing w:val="-4"/>
        </w:rPr>
        <w:t xml:space="preserve"> </w:t>
      </w:r>
      <w:r>
        <w:t>Announcement</w:t>
      </w:r>
      <w:r>
        <w:rPr>
          <w:spacing w:val="-2"/>
        </w:rPr>
        <w:t xml:space="preserve"> </w:t>
      </w:r>
      <w:r>
        <w:t>frame</w:t>
      </w:r>
      <w:r>
        <w:rPr>
          <w:spacing w:val="-1"/>
        </w:rPr>
        <w:t xml:space="preserve"> </w:t>
      </w:r>
      <w:r>
        <w:rPr>
          <w:spacing w:val="-2"/>
        </w:rPr>
        <w:t>format</w:t>
      </w:r>
      <w:r>
        <w:tab/>
      </w:r>
      <w:r>
        <w:rPr>
          <w:spacing w:val="-5"/>
        </w:rPr>
        <w:t>25</w:t>
      </w:r>
    </w:p>
    <w:p w:rsidR="00D228FE" w:rsidRDefault="00D228FE" w:rsidP="00992139">
      <w:pPr>
        <w:pStyle w:val="ac"/>
        <w:widowControl w:val="0"/>
        <w:numPr>
          <w:ilvl w:val="3"/>
          <w:numId w:val="20"/>
        </w:numPr>
        <w:tabs>
          <w:tab w:val="left" w:pos="2518"/>
          <w:tab w:val="right" w:leader="dot" w:pos="8763"/>
        </w:tabs>
        <w:kinsoku w:val="0"/>
        <w:overflowPunct w:val="0"/>
        <w:autoSpaceDE w:val="0"/>
        <w:autoSpaceDN w:val="0"/>
        <w:adjustRightInd w:val="0"/>
        <w:spacing w:before="10"/>
        <w:ind w:left="2518" w:hanging="796"/>
        <w:contextualSpacing w:val="0"/>
        <w:rPr>
          <w:spacing w:val="-5"/>
          <w:sz w:val="20"/>
          <w:szCs w:val="20"/>
        </w:rPr>
      </w:pPr>
      <w:r>
        <w:rPr>
          <w:sz w:val="20"/>
          <w:szCs w:val="20"/>
        </w:rPr>
        <w:t>Trigger</w:t>
      </w:r>
      <w:r>
        <w:rPr>
          <w:spacing w:val="-5"/>
          <w:sz w:val="20"/>
          <w:szCs w:val="20"/>
        </w:rPr>
        <w:t xml:space="preserve"> </w:t>
      </w:r>
      <w:r>
        <w:rPr>
          <w:sz w:val="20"/>
          <w:szCs w:val="20"/>
        </w:rPr>
        <w:t>frame</w:t>
      </w:r>
      <w:r>
        <w:rPr>
          <w:spacing w:val="-2"/>
          <w:sz w:val="20"/>
          <w:szCs w:val="20"/>
        </w:rPr>
        <w:t xml:space="preserve"> format</w:t>
      </w:r>
      <w:r>
        <w:rPr>
          <w:sz w:val="20"/>
          <w:szCs w:val="20"/>
        </w:rPr>
        <w:tab/>
      </w:r>
      <w:r>
        <w:rPr>
          <w:spacing w:val="-5"/>
          <w:sz w:val="20"/>
          <w:szCs w:val="20"/>
        </w:rPr>
        <w:t>25</w:t>
      </w:r>
    </w:p>
    <w:p w:rsidR="00D228FE" w:rsidRDefault="00D228FE" w:rsidP="00992139">
      <w:pPr>
        <w:pStyle w:val="ac"/>
        <w:widowControl w:val="0"/>
        <w:numPr>
          <w:ilvl w:val="4"/>
          <w:numId w:val="20"/>
        </w:numPr>
        <w:tabs>
          <w:tab w:val="left" w:pos="3316"/>
          <w:tab w:val="right" w:leader="dot" w:pos="8763"/>
        </w:tabs>
        <w:kinsoku w:val="0"/>
        <w:overflowPunct w:val="0"/>
        <w:autoSpaceDE w:val="0"/>
        <w:autoSpaceDN w:val="0"/>
        <w:adjustRightInd w:val="0"/>
        <w:spacing w:before="10"/>
        <w:ind w:left="3316" w:hanging="794"/>
        <w:contextualSpacing w:val="0"/>
        <w:rPr>
          <w:spacing w:val="-5"/>
          <w:sz w:val="20"/>
          <w:szCs w:val="20"/>
        </w:rPr>
      </w:pPr>
      <w:r>
        <w:rPr>
          <w:spacing w:val="-2"/>
          <w:sz w:val="20"/>
          <w:szCs w:val="20"/>
        </w:rPr>
        <w:t>General</w:t>
      </w:r>
      <w:r>
        <w:rPr>
          <w:sz w:val="20"/>
          <w:szCs w:val="20"/>
        </w:rPr>
        <w:tab/>
      </w:r>
      <w:r>
        <w:rPr>
          <w:spacing w:val="-5"/>
          <w:sz w:val="20"/>
          <w:szCs w:val="20"/>
        </w:rPr>
        <w:t>25</w:t>
      </w:r>
    </w:p>
    <w:p w:rsidR="00D228FE" w:rsidRDefault="00D228FE" w:rsidP="00992139">
      <w:pPr>
        <w:pStyle w:val="ac"/>
        <w:widowControl w:val="0"/>
        <w:numPr>
          <w:ilvl w:val="4"/>
          <w:numId w:val="20"/>
        </w:numPr>
        <w:tabs>
          <w:tab w:val="left" w:pos="3316"/>
          <w:tab w:val="right" w:leader="dot" w:pos="8763"/>
        </w:tabs>
        <w:kinsoku w:val="0"/>
        <w:overflowPunct w:val="0"/>
        <w:autoSpaceDE w:val="0"/>
        <w:autoSpaceDN w:val="0"/>
        <w:adjustRightInd w:val="0"/>
        <w:spacing w:before="10"/>
        <w:ind w:left="3316" w:hanging="794"/>
        <w:contextualSpacing w:val="0"/>
        <w:rPr>
          <w:spacing w:val="-5"/>
          <w:sz w:val="20"/>
          <w:szCs w:val="20"/>
        </w:rPr>
      </w:pPr>
      <w:r>
        <w:rPr>
          <w:sz w:val="20"/>
          <w:szCs w:val="20"/>
        </w:rPr>
        <w:t>Common</w:t>
      </w:r>
      <w:r>
        <w:rPr>
          <w:spacing w:val="-4"/>
          <w:sz w:val="20"/>
          <w:szCs w:val="20"/>
        </w:rPr>
        <w:t xml:space="preserve"> </w:t>
      </w:r>
      <w:r>
        <w:rPr>
          <w:sz w:val="20"/>
          <w:szCs w:val="20"/>
        </w:rPr>
        <w:t>Info</w:t>
      </w:r>
      <w:r>
        <w:rPr>
          <w:spacing w:val="1"/>
          <w:sz w:val="20"/>
          <w:szCs w:val="20"/>
        </w:rPr>
        <w:t xml:space="preserve"> </w:t>
      </w:r>
      <w:r>
        <w:rPr>
          <w:spacing w:val="-4"/>
          <w:sz w:val="20"/>
          <w:szCs w:val="20"/>
        </w:rPr>
        <w:t>field</w:t>
      </w:r>
      <w:r>
        <w:rPr>
          <w:sz w:val="20"/>
          <w:szCs w:val="20"/>
        </w:rPr>
        <w:tab/>
      </w:r>
      <w:r>
        <w:rPr>
          <w:spacing w:val="-5"/>
          <w:sz w:val="20"/>
          <w:szCs w:val="20"/>
        </w:rPr>
        <w:t>25</w:t>
      </w:r>
    </w:p>
    <w:p w:rsidR="00D228FE" w:rsidRDefault="00D228FE" w:rsidP="00992139">
      <w:pPr>
        <w:pStyle w:val="ac"/>
        <w:widowControl w:val="0"/>
        <w:numPr>
          <w:ilvl w:val="4"/>
          <w:numId w:val="20"/>
        </w:numPr>
        <w:tabs>
          <w:tab w:val="left" w:pos="3316"/>
          <w:tab w:val="right" w:leader="dot" w:pos="8763"/>
        </w:tabs>
        <w:kinsoku w:val="0"/>
        <w:overflowPunct w:val="0"/>
        <w:autoSpaceDE w:val="0"/>
        <w:autoSpaceDN w:val="0"/>
        <w:adjustRightInd w:val="0"/>
        <w:spacing w:before="10"/>
        <w:ind w:left="3316" w:hanging="794"/>
        <w:contextualSpacing w:val="0"/>
        <w:rPr>
          <w:spacing w:val="-5"/>
          <w:sz w:val="20"/>
          <w:szCs w:val="20"/>
        </w:rPr>
      </w:pPr>
      <w:r>
        <w:rPr>
          <w:sz w:val="20"/>
          <w:szCs w:val="20"/>
        </w:rPr>
        <w:t>Special</w:t>
      </w:r>
      <w:r>
        <w:rPr>
          <w:spacing w:val="-2"/>
          <w:sz w:val="20"/>
          <w:szCs w:val="20"/>
        </w:rPr>
        <w:t xml:space="preserve"> </w:t>
      </w:r>
      <w:r>
        <w:rPr>
          <w:sz w:val="20"/>
          <w:szCs w:val="20"/>
        </w:rPr>
        <w:t>User</w:t>
      </w:r>
      <w:r>
        <w:rPr>
          <w:spacing w:val="-3"/>
          <w:sz w:val="20"/>
          <w:szCs w:val="20"/>
        </w:rPr>
        <w:t xml:space="preserve"> </w:t>
      </w:r>
      <w:r>
        <w:rPr>
          <w:sz w:val="20"/>
          <w:szCs w:val="20"/>
        </w:rPr>
        <w:t>Info</w:t>
      </w:r>
      <w:r>
        <w:rPr>
          <w:spacing w:val="-3"/>
          <w:sz w:val="20"/>
          <w:szCs w:val="20"/>
        </w:rPr>
        <w:t xml:space="preserve"> </w:t>
      </w:r>
      <w:r>
        <w:rPr>
          <w:spacing w:val="-4"/>
          <w:sz w:val="20"/>
          <w:szCs w:val="20"/>
        </w:rPr>
        <w:t>field</w:t>
      </w:r>
      <w:r>
        <w:rPr>
          <w:sz w:val="20"/>
          <w:szCs w:val="20"/>
        </w:rPr>
        <w:tab/>
      </w:r>
      <w:r>
        <w:rPr>
          <w:spacing w:val="-5"/>
          <w:sz w:val="20"/>
          <w:szCs w:val="20"/>
        </w:rPr>
        <w:t>25</w:t>
      </w:r>
    </w:p>
    <w:p w:rsidR="00D228FE" w:rsidRDefault="00D228FE" w:rsidP="00D228FE">
      <w:pPr>
        <w:pStyle w:val="af6"/>
        <w:tabs>
          <w:tab w:val="right" w:leader="dot" w:pos="8763"/>
        </w:tabs>
        <w:kinsoku w:val="0"/>
        <w:overflowPunct w:val="0"/>
        <w:ind w:left="2522"/>
        <w:rPr>
          <w:spacing w:val="-5"/>
        </w:rPr>
      </w:pPr>
      <w:r>
        <w:t>9.3.1.22.5aUHR</w:t>
      </w:r>
      <w:r>
        <w:rPr>
          <w:spacing w:val="-5"/>
        </w:rPr>
        <w:t xml:space="preserve"> </w:t>
      </w:r>
      <w:r>
        <w:t>variant</w:t>
      </w:r>
      <w:r>
        <w:rPr>
          <w:spacing w:val="-4"/>
        </w:rPr>
        <w:t xml:space="preserve"> </w:t>
      </w:r>
      <w:r>
        <w:t>User</w:t>
      </w:r>
      <w:r>
        <w:rPr>
          <w:spacing w:val="-5"/>
        </w:rPr>
        <w:t xml:space="preserve"> </w:t>
      </w:r>
      <w:r>
        <w:t>Info</w:t>
      </w:r>
      <w:r>
        <w:rPr>
          <w:spacing w:val="-5"/>
        </w:rPr>
        <w:t xml:space="preserve"> </w:t>
      </w:r>
      <w:r>
        <w:rPr>
          <w:spacing w:val="-4"/>
        </w:rPr>
        <w:t>field</w:t>
      </w:r>
      <w:r>
        <w:tab/>
      </w:r>
      <w:r>
        <w:rPr>
          <w:spacing w:val="-5"/>
        </w:rPr>
        <w:t>25</w:t>
      </w:r>
    </w:p>
    <w:p w:rsidR="00D228FE" w:rsidRDefault="00D228FE" w:rsidP="00D228FE">
      <w:pPr>
        <w:pStyle w:val="af6"/>
        <w:tabs>
          <w:tab w:val="right" w:leader="dot" w:pos="8763"/>
        </w:tabs>
        <w:kinsoku w:val="0"/>
        <w:overflowPunct w:val="0"/>
        <w:ind w:left="2522"/>
        <w:rPr>
          <w:spacing w:val="-5"/>
        </w:rPr>
      </w:pPr>
      <w:r>
        <w:t>9.3.1.22.10BSRP</w:t>
      </w:r>
      <w:r>
        <w:rPr>
          <w:spacing w:val="-9"/>
        </w:rPr>
        <w:t xml:space="preserve"> </w:t>
      </w:r>
      <w:r>
        <w:t>Trigger</w:t>
      </w:r>
      <w:r>
        <w:rPr>
          <w:spacing w:val="-2"/>
        </w:rPr>
        <w:t xml:space="preserve"> </w:t>
      </w:r>
      <w:r>
        <w:t>frame</w:t>
      </w:r>
      <w:r>
        <w:rPr>
          <w:spacing w:val="-5"/>
        </w:rPr>
        <w:t xml:space="preserve"> </w:t>
      </w:r>
      <w:r>
        <w:rPr>
          <w:spacing w:val="-2"/>
        </w:rPr>
        <w:t>format</w:t>
      </w:r>
      <w:r>
        <w:tab/>
      </w:r>
      <w:r>
        <w:rPr>
          <w:spacing w:val="-5"/>
        </w:rPr>
        <w:t>25</w:t>
      </w:r>
    </w:p>
    <w:p w:rsidR="00D228FE" w:rsidRDefault="00D228FE" w:rsidP="00992139">
      <w:pPr>
        <w:pStyle w:val="ac"/>
        <w:widowControl w:val="0"/>
        <w:numPr>
          <w:ilvl w:val="2"/>
          <w:numId w:val="19"/>
        </w:numPr>
        <w:tabs>
          <w:tab w:val="left" w:pos="1720"/>
          <w:tab w:val="right" w:leader="dot" w:pos="8764"/>
        </w:tabs>
        <w:kinsoku w:val="0"/>
        <w:overflowPunct w:val="0"/>
        <w:autoSpaceDE w:val="0"/>
        <w:autoSpaceDN w:val="0"/>
        <w:adjustRightInd w:val="0"/>
        <w:spacing w:before="10"/>
        <w:ind w:left="1720" w:hanging="597"/>
        <w:contextualSpacing w:val="0"/>
        <w:rPr>
          <w:spacing w:val="-5"/>
          <w:sz w:val="20"/>
          <w:szCs w:val="20"/>
        </w:rPr>
      </w:pPr>
      <w:r>
        <w:rPr>
          <w:sz w:val="20"/>
          <w:szCs w:val="20"/>
        </w:rPr>
        <w:t>(PV0)</w:t>
      </w:r>
      <w:r>
        <w:rPr>
          <w:spacing w:val="-6"/>
          <w:sz w:val="20"/>
          <w:szCs w:val="20"/>
        </w:rPr>
        <w:t xml:space="preserve"> </w:t>
      </w:r>
      <w:r>
        <w:rPr>
          <w:sz w:val="20"/>
          <w:szCs w:val="20"/>
        </w:rPr>
        <w:t>Management</w:t>
      </w:r>
      <w:r>
        <w:rPr>
          <w:spacing w:val="-4"/>
          <w:sz w:val="20"/>
          <w:szCs w:val="20"/>
        </w:rPr>
        <w:t xml:space="preserve"> </w:t>
      </w:r>
      <w:r>
        <w:rPr>
          <w:spacing w:val="-2"/>
          <w:sz w:val="20"/>
          <w:szCs w:val="20"/>
        </w:rPr>
        <w:t>frames</w:t>
      </w:r>
      <w:r>
        <w:rPr>
          <w:sz w:val="20"/>
          <w:szCs w:val="20"/>
        </w:rPr>
        <w:tab/>
      </w:r>
      <w:r>
        <w:rPr>
          <w:spacing w:val="-5"/>
          <w:sz w:val="20"/>
          <w:szCs w:val="20"/>
        </w:rPr>
        <w:t>25</w:t>
      </w:r>
    </w:p>
    <w:p w:rsidR="00D228FE" w:rsidRDefault="00D228FE" w:rsidP="00992139">
      <w:pPr>
        <w:pStyle w:val="ac"/>
        <w:widowControl w:val="0"/>
        <w:numPr>
          <w:ilvl w:val="3"/>
          <w:numId w:val="19"/>
        </w:numPr>
        <w:tabs>
          <w:tab w:val="left" w:pos="2523"/>
          <w:tab w:val="right" w:leader="dot" w:pos="8764"/>
        </w:tabs>
        <w:kinsoku w:val="0"/>
        <w:overflowPunct w:val="0"/>
        <w:autoSpaceDE w:val="0"/>
        <w:autoSpaceDN w:val="0"/>
        <w:adjustRightInd w:val="0"/>
        <w:spacing w:before="10"/>
        <w:contextualSpacing w:val="0"/>
        <w:rPr>
          <w:spacing w:val="-5"/>
          <w:sz w:val="20"/>
          <w:szCs w:val="20"/>
        </w:rPr>
      </w:pPr>
      <w:r>
        <w:rPr>
          <w:sz w:val="20"/>
          <w:szCs w:val="20"/>
        </w:rPr>
        <w:t>Beacon</w:t>
      </w:r>
      <w:r>
        <w:rPr>
          <w:spacing w:val="-4"/>
          <w:sz w:val="20"/>
          <w:szCs w:val="20"/>
        </w:rPr>
        <w:t xml:space="preserve"> </w:t>
      </w:r>
      <w:r>
        <w:rPr>
          <w:sz w:val="20"/>
          <w:szCs w:val="20"/>
        </w:rPr>
        <w:t>frame</w:t>
      </w:r>
      <w:r>
        <w:rPr>
          <w:spacing w:val="-2"/>
          <w:sz w:val="20"/>
          <w:szCs w:val="20"/>
        </w:rPr>
        <w:t xml:space="preserve"> format</w:t>
      </w:r>
      <w:r>
        <w:rPr>
          <w:sz w:val="20"/>
          <w:szCs w:val="20"/>
        </w:rPr>
        <w:tab/>
      </w:r>
      <w:r>
        <w:rPr>
          <w:spacing w:val="-5"/>
          <w:sz w:val="20"/>
          <w:szCs w:val="20"/>
        </w:rPr>
        <w:t>25</w:t>
      </w:r>
    </w:p>
    <w:p w:rsidR="00D228FE" w:rsidRDefault="00D228FE" w:rsidP="00992139">
      <w:pPr>
        <w:pStyle w:val="ac"/>
        <w:widowControl w:val="0"/>
        <w:numPr>
          <w:ilvl w:val="3"/>
          <w:numId w:val="18"/>
        </w:numPr>
        <w:tabs>
          <w:tab w:val="left" w:pos="2523"/>
          <w:tab w:val="right" w:leader="dot" w:pos="8764"/>
        </w:tabs>
        <w:kinsoku w:val="0"/>
        <w:overflowPunct w:val="0"/>
        <w:autoSpaceDE w:val="0"/>
        <w:autoSpaceDN w:val="0"/>
        <w:adjustRightInd w:val="0"/>
        <w:spacing w:before="10"/>
        <w:contextualSpacing w:val="0"/>
        <w:rPr>
          <w:spacing w:val="-5"/>
          <w:sz w:val="20"/>
          <w:szCs w:val="20"/>
        </w:rPr>
      </w:pPr>
      <w:r>
        <w:rPr>
          <w:sz w:val="20"/>
          <w:szCs w:val="20"/>
        </w:rPr>
        <w:t>Association</w:t>
      </w:r>
      <w:r>
        <w:rPr>
          <w:spacing w:val="-6"/>
          <w:sz w:val="20"/>
          <w:szCs w:val="20"/>
        </w:rPr>
        <w:t xml:space="preserve"> </w:t>
      </w:r>
      <w:r>
        <w:rPr>
          <w:sz w:val="20"/>
          <w:szCs w:val="20"/>
        </w:rPr>
        <w:t>Request</w:t>
      </w:r>
      <w:r>
        <w:rPr>
          <w:spacing w:val="-4"/>
          <w:sz w:val="20"/>
          <w:szCs w:val="20"/>
        </w:rPr>
        <w:t xml:space="preserve"> </w:t>
      </w:r>
      <w:r>
        <w:rPr>
          <w:sz w:val="20"/>
          <w:szCs w:val="20"/>
        </w:rPr>
        <w:t>frame</w:t>
      </w:r>
      <w:r>
        <w:rPr>
          <w:spacing w:val="-4"/>
          <w:sz w:val="20"/>
          <w:szCs w:val="20"/>
        </w:rPr>
        <w:t xml:space="preserve"> </w:t>
      </w:r>
      <w:r>
        <w:rPr>
          <w:spacing w:val="-2"/>
          <w:sz w:val="20"/>
          <w:szCs w:val="20"/>
        </w:rPr>
        <w:t>format</w:t>
      </w:r>
      <w:r>
        <w:rPr>
          <w:sz w:val="20"/>
          <w:szCs w:val="20"/>
        </w:rPr>
        <w:tab/>
      </w:r>
      <w:r>
        <w:rPr>
          <w:spacing w:val="-5"/>
          <w:sz w:val="20"/>
          <w:szCs w:val="20"/>
        </w:rPr>
        <w:t>25</w:t>
      </w:r>
    </w:p>
    <w:p w:rsidR="00D228FE" w:rsidRDefault="00D228FE" w:rsidP="00992139">
      <w:pPr>
        <w:pStyle w:val="ac"/>
        <w:widowControl w:val="0"/>
        <w:numPr>
          <w:ilvl w:val="3"/>
          <w:numId w:val="18"/>
        </w:numPr>
        <w:tabs>
          <w:tab w:val="left" w:pos="2523"/>
          <w:tab w:val="right" w:leader="dot" w:pos="8764"/>
        </w:tabs>
        <w:kinsoku w:val="0"/>
        <w:overflowPunct w:val="0"/>
        <w:autoSpaceDE w:val="0"/>
        <w:autoSpaceDN w:val="0"/>
        <w:adjustRightInd w:val="0"/>
        <w:spacing w:before="10"/>
        <w:contextualSpacing w:val="0"/>
        <w:rPr>
          <w:spacing w:val="-5"/>
          <w:sz w:val="20"/>
          <w:szCs w:val="20"/>
        </w:rPr>
      </w:pPr>
      <w:r>
        <w:rPr>
          <w:sz w:val="20"/>
          <w:szCs w:val="20"/>
        </w:rPr>
        <w:t>Association</w:t>
      </w:r>
      <w:r>
        <w:rPr>
          <w:spacing w:val="-7"/>
          <w:sz w:val="20"/>
          <w:szCs w:val="20"/>
        </w:rPr>
        <w:t xml:space="preserve"> </w:t>
      </w:r>
      <w:r>
        <w:rPr>
          <w:sz w:val="20"/>
          <w:szCs w:val="20"/>
        </w:rPr>
        <w:t>Response</w:t>
      </w:r>
      <w:r>
        <w:rPr>
          <w:spacing w:val="-4"/>
          <w:sz w:val="20"/>
          <w:szCs w:val="20"/>
        </w:rPr>
        <w:t xml:space="preserve"> </w:t>
      </w:r>
      <w:r>
        <w:rPr>
          <w:sz w:val="20"/>
          <w:szCs w:val="20"/>
        </w:rPr>
        <w:t>frame</w:t>
      </w:r>
      <w:r>
        <w:rPr>
          <w:spacing w:val="-8"/>
          <w:sz w:val="20"/>
          <w:szCs w:val="20"/>
        </w:rPr>
        <w:t xml:space="preserve"> </w:t>
      </w:r>
      <w:r>
        <w:rPr>
          <w:spacing w:val="-2"/>
          <w:sz w:val="20"/>
          <w:szCs w:val="20"/>
        </w:rPr>
        <w:t>format</w:t>
      </w:r>
      <w:r>
        <w:rPr>
          <w:sz w:val="20"/>
          <w:szCs w:val="20"/>
        </w:rPr>
        <w:tab/>
      </w:r>
      <w:r>
        <w:rPr>
          <w:spacing w:val="-5"/>
          <w:sz w:val="20"/>
          <w:szCs w:val="20"/>
        </w:rPr>
        <w:t>26</w:t>
      </w:r>
    </w:p>
    <w:p w:rsidR="00D228FE" w:rsidRDefault="00D228FE" w:rsidP="00992139">
      <w:pPr>
        <w:pStyle w:val="ac"/>
        <w:widowControl w:val="0"/>
        <w:numPr>
          <w:ilvl w:val="3"/>
          <w:numId w:val="18"/>
        </w:numPr>
        <w:tabs>
          <w:tab w:val="left" w:pos="2523"/>
          <w:tab w:val="right" w:leader="dot" w:pos="8764"/>
        </w:tabs>
        <w:kinsoku w:val="0"/>
        <w:overflowPunct w:val="0"/>
        <w:autoSpaceDE w:val="0"/>
        <w:autoSpaceDN w:val="0"/>
        <w:adjustRightInd w:val="0"/>
        <w:spacing w:before="10"/>
        <w:contextualSpacing w:val="0"/>
        <w:rPr>
          <w:spacing w:val="-5"/>
          <w:sz w:val="20"/>
          <w:szCs w:val="20"/>
        </w:rPr>
      </w:pPr>
      <w:r>
        <w:rPr>
          <w:sz w:val="20"/>
          <w:szCs w:val="20"/>
        </w:rPr>
        <w:t>Reassociation</w:t>
      </w:r>
      <w:r>
        <w:rPr>
          <w:spacing w:val="-3"/>
          <w:sz w:val="20"/>
          <w:szCs w:val="20"/>
        </w:rPr>
        <w:t xml:space="preserve"> </w:t>
      </w:r>
      <w:r>
        <w:rPr>
          <w:sz w:val="20"/>
          <w:szCs w:val="20"/>
        </w:rPr>
        <w:t>Request</w:t>
      </w:r>
      <w:r>
        <w:rPr>
          <w:spacing w:val="-5"/>
          <w:sz w:val="20"/>
          <w:szCs w:val="20"/>
        </w:rPr>
        <w:t xml:space="preserve"> </w:t>
      </w:r>
      <w:r>
        <w:rPr>
          <w:sz w:val="20"/>
          <w:szCs w:val="20"/>
        </w:rPr>
        <w:t>frame</w:t>
      </w:r>
      <w:r>
        <w:rPr>
          <w:spacing w:val="-5"/>
          <w:sz w:val="20"/>
          <w:szCs w:val="20"/>
        </w:rPr>
        <w:t xml:space="preserve"> </w:t>
      </w:r>
      <w:r>
        <w:rPr>
          <w:spacing w:val="-2"/>
          <w:sz w:val="20"/>
          <w:szCs w:val="20"/>
        </w:rPr>
        <w:t>format</w:t>
      </w:r>
      <w:r>
        <w:rPr>
          <w:sz w:val="20"/>
          <w:szCs w:val="20"/>
        </w:rPr>
        <w:tab/>
      </w:r>
      <w:r>
        <w:rPr>
          <w:spacing w:val="-5"/>
          <w:sz w:val="20"/>
          <w:szCs w:val="20"/>
        </w:rPr>
        <w:t>26</w:t>
      </w:r>
    </w:p>
    <w:p w:rsidR="00D228FE" w:rsidRDefault="00D228FE" w:rsidP="00992139">
      <w:pPr>
        <w:pStyle w:val="ac"/>
        <w:widowControl w:val="0"/>
        <w:numPr>
          <w:ilvl w:val="3"/>
          <w:numId w:val="18"/>
        </w:numPr>
        <w:tabs>
          <w:tab w:val="left" w:pos="2523"/>
          <w:tab w:val="right" w:leader="dot" w:pos="8764"/>
        </w:tabs>
        <w:kinsoku w:val="0"/>
        <w:overflowPunct w:val="0"/>
        <w:autoSpaceDE w:val="0"/>
        <w:autoSpaceDN w:val="0"/>
        <w:adjustRightInd w:val="0"/>
        <w:spacing w:before="10"/>
        <w:contextualSpacing w:val="0"/>
        <w:rPr>
          <w:spacing w:val="-5"/>
          <w:sz w:val="20"/>
          <w:szCs w:val="20"/>
        </w:rPr>
      </w:pPr>
      <w:r>
        <w:rPr>
          <w:sz w:val="20"/>
          <w:szCs w:val="20"/>
        </w:rPr>
        <w:t>Reassociation</w:t>
      </w:r>
      <w:r>
        <w:rPr>
          <w:spacing w:val="-4"/>
          <w:sz w:val="20"/>
          <w:szCs w:val="20"/>
        </w:rPr>
        <w:t xml:space="preserve"> </w:t>
      </w:r>
      <w:r>
        <w:rPr>
          <w:sz w:val="20"/>
          <w:szCs w:val="20"/>
        </w:rPr>
        <w:t>Response</w:t>
      </w:r>
      <w:r>
        <w:rPr>
          <w:spacing w:val="-6"/>
          <w:sz w:val="20"/>
          <w:szCs w:val="20"/>
        </w:rPr>
        <w:t xml:space="preserve"> </w:t>
      </w:r>
      <w:r>
        <w:rPr>
          <w:sz w:val="20"/>
          <w:szCs w:val="20"/>
        </w:rPr>
        <w:t>frame</w:t>
      </w:r>
      <w:r>
        <w:rPr>
          <w:spacing w:val="-6"/>
          <w:sz w:val="20"/>
          <w:szCs w:val="20"/>
        </w:rPr>
        <w:t xml:space="preserve"> </w:t>
      </w:r>
      <w:r>
        <w:rPr>
          <w:spacing w:val="-2"/>
          <w:sz w:val="20"/>
          <w:szCs w:val="20"/>
        </w:rPr>
        <w:t>format</w:t>
      </w:r>
      <w:r>
        <w:rPr>
          <w:sz w:val="20"/>
          <w:szCs w:val="20"/>
        </w:rPr>
        <w:tab/>
      </w:r>
      <w:r>
        <w:rPr>
          <w:spacing w:val="-5"/>
          <w:sz w:val="20"/>
          <w:szCs w:val="20"/>
        </w:rPr>
        <w:t>26</w:t>
      </w:r>
    </w:p>
    <w:p w:rsidR="00D228FE" w:rsidRDefault="00D228FE" w:rsidP="00992139">
      <w:pPr>
        <w:pStyle w:val="ac"/>
        <w:widowControl w:val="0"/>
        <w:numPr>
          <w:ilvl w:val="3"/>
          <w:numId w:val="18"/>
        </w:numPr>
        <w:tabs>
          <w:tab w:val="left" w:pos="2523"/>
          <w:tab w:val="right" w:leader="dot" w:pos="8764"/>
        </w:tabs>
        <w:kinsoku w:val="0"/>
        <w:overflowPunct w:val="0"/>
        <w:autoSpaceDE w:val="0"/>
        <w:autoSpaceDN w:val="0"/>
        <w:adjustRightInd w:val="0"/>
        <w:spacing w:before="10"/>
        <w:contextualSpacing w:val="0"/>
        <w:rPr>
          <w:spacing w:val="-5"/>
          <w:sz w:val="20"/>
          <w:szCs w:val="20"/>
        </w:rPr>
      </w:pPr>
      <w:r w:rsidRPr="00D228FE">
        <w:rPr>
          <w:sz w:val="20"/>
          <w:szCs w:val="20"/>
        </w:rPr>
        <w:t>Probe</w:t>
      </w:r>
      <w:r w:rsidRPr="00D228FE">
        <w:rPr>
          <w:spacing w:val="-6"/>
          <w:sz w:val="20"/>
          <w:szCs w:val="20"/>
        </w:rPr>
        <w:t xml:space="preserve"> </w:t>
      </w:r>
      <w:r w:rsidRPr="00D228FE">
        <w:rPr>
          <w:sz w:val="20"/>
          <w:szCs w:val="20"/>
        </w:rPr>
        <w:t>Request</w:t>
      </w:r>
      <w:r w:rsidRPr="00D228FE">
        <w:rPr>
          <w:spacing w:val="-3"/>
          <w:sz w:val="20"/>
          <w:szCs w:val="20"/>
        </w:rPr>
        <w:t xml:space="preserve"> </w:t>
      </w:r>
      <w:r w:rsidRPr="00D228FE">
        <w:rPr>
          <w:sz w:val="20"/>
          <w:szCs w:val="20"/>
        </w:rPr>
        <w:t>frame</w:t>
      </w:r>
      <w:r w:rsidRPr="00D228FE">
        <w:rPr>
          <w:spacing w:val="-7"/>
          <w:sz w:val="20"/>
          <w:szCs w:val="20"/>
        </w:rPr>
        <w:t xml:space="preserve"> </w:t>
      </w:r>
      <w:r w:rsidRPr="00D228FE">
        <w:rPr>
          <w:spacing w:val="-2"/>
          <w:sz w:val="20"/>
          <w:szCs w:val="20"/>
        </w:rPr>
        <w:t>format</w:t>
      </w:r>
      <w:r w:rsidRPr="00D228FE">
        <w:rPr>
          <w:sz w:val="20"/>
          <w:szCs w:val="20"/>
        </w:rPr>
        <w:tab/>
      </w:r>
      <w:r w:rsidRPr="00D228FE">
        <w:rPr>
          <w:spacing w:val="-5"/>
          <w:sz w:val="20"/>
          <w:szCs w:val="20"/>
        </w:rPr>
        <w:t>26</w:t>
      </w:r>
    </w:p>
    <w:p w:rsidR="00D228FE" w:rsidRDefault="00D228FE" w:rsidP="00992139">
      <w:pPr>
        <w:pStyle w:val="ac"/>
        <w:widowControl w:val="0"/>
        <w:numPr>
          <w:ilvl w:val="3"/>
          <w:numId w:val="18"/>
        </w:numPr>
        <w:tabs>
          <w:tab w:val="left" w:pos="2515"/>
          <w:tab w:val="right" w:leader="dot" w:pos="8760"/>
        </w:tabs>
        <w:kinsoku w:val="0"/>
        <w:overflowPunct w:val="0"/>
        <w:autoSpaceDE w:val="0"/>
        <w:autoSpaceDN w:val="0"/>
        <w:adjustRightInd w:val="0"/>
        <w:spacing w:before="66"/>
        <w:ind w:left="2515" w:hanging="796"/>
        <w:contextualSpacing w:val="0"/>
        <w:rPr>
          <w:spacing w:val="-5"/>
          <w:sz w:val="20"/>
          <w:szCs w:val="20"/>
        </w:rPr>
      </w:pPr>
      <w:r>
        <w:rPr>
          <w:sz w:val="20"/>
          <w:szCs w:val="20"/>
        </w:rPr>
        <w:lastRenderedPageBreak/>
        <w:t>Probe</w:t>
      </w:r>
      <w:r>
        <w:rPr>
          <w:spacing w:val="-4"/>
          <w:sz w:val="20"/>
          <w:szCs w:val="20"/>
        </w:rPr>
        <w:t xml:space="preserve"> </w:t>
      </w:r>
      <w:r>
        <w:rPr>
          <w:sz w:val="20"/>
          <w:szCs w:val="20"/>
        </w:rPr>
        <w:t>Response</w:t>
      </w:r>
      <w:r>
        <w:rPr>
          <w:spacing w:val="-3"/>
          <w:sz w:val="20"/>
          <w:szCs w:val="20"/>
        </w:rPr>
        <w:t xml:space="preserve"> </w:t>
      </w:r>
      <w:r>
        <w:rPr>
          <w:sz w:val="20"/>
          <w:szCs w:val="20"/>
        </w:rPr>
        <w:t>frame</w:t>
      </w:r>
      <w:r>
        <w:rPr>
          <w:spacing w:val="-3"/>
          <w:sz w:val="20"/>
          <w:szCs w:val="20"/>
        </w:rPr>
        <w:t xml:space="preserve"> </w:t>
      </w:r>
      <w:r>
        <w:rPr>
          <w:spacing w:val="-2"/>
          <w:sz w:val="20"/>
          <w:szCs w:val="20"/>
        </w:rPr>
        <w:t>format</w:t>
      </w:r>
      <w:r>
        <w:rPr>
          <w:sz w:val="20"/>
          <w:szCs w:val="20"/>
        </w:rPr>
        <w:tab/>
      </w:r>
      <w:r>
        <w:rPr>
          <w:spacing w:val="-5"/>
          <w:sz w:val="20"/>
          <w:szCs w:val="20"/>
        </w:rPr>
        <w:t>26</w:t>
      </w:r>
    </w:p>
    <w:p w:rsidR="00D228FE" w:rsidRDefault="00D228FE" w:rsidP="00992139">
      <w:pPr>
        <w:pStyle w:val="ac"/>
        <w:widowControl w:val="0"/>
        <w:numPr>
          <w:ilvl w:val="2"/>
          <w:numId w:val="17"/>
        </w:numPr>
        <w:tabs>
          <w:tab w:val="left" w:pos="1567"/>
          <w:tab w:val="right" w:leader="dot" w:pos="8760"/>
        </w:tabs>
        <w:kinsoku w:val="0"/>
        <w:overflowPunct w:val="0"/>
        <w:autoSpaceDE w:val="0"/>
        <w:autoSpaceDN w:val="0"/>
        <w:adjustRightInd w:val="0"/>
        <w:spacing w:before="10"/>
        <w:ind w:left="1567" w:hanging="448"/>
        <w:contextualSpacing w:val="0"/>
        <w:rPr>
          <w:spacing w:val="-5"/>
          <w:sz w:val="20"/>
          <w:szCs w:val="20"/>
        </w:rPr>
      </w:pPr>
      <w:proofErr w:type="spellStart"/>
      <w:r>
        <w:rPr>
          <w:sz w:val="20"/>
          <w:szCs w:val="20"/>
        </w:rPr>
        <w:t>aaaUHR</w:t>
      </w:r>
      <w:proofErr w:type="spellEnd"/>
      <w:r>
        <w:rPr>
          <w:spacing w:val="-4"/>
          <w:sz w:val="20"/>
          <w:szCs w:val="20"/>
        </w:rPr>
        <w:t xml:space="preserve"> </w:t>
      </w:r>
      <w:r>
        <w:rPr>
          <w:sz w:val="20"/>
          <w:szCs w:val="20"/>
        </w:rPr>
        <w:t>Action</w:t>
      </w:r>
      <w:r>
        <w:rPr>
          <w:spacing w:val="-1"/>
          <w:sz w:val="20"/>
          <w:szCs w:val="20"/>
        </w:rPr>
        <w:t xml:space="preserve"> </w:t>
      </w:r>
      <w:r>
        <w:rPr>
          <w:sz w:val="20"/>
          <w:szCs w:val="20"/>
        </w:rPr>
        <w:t>frame</w:t>
      </w:r>
      <w:r>
        <w:rPr>
          <w:spacing w:val="-5"/>
          <w:sz w:val="20"/>
          <w:szCs w:val="20"/>
        </w:rPr>
        <w:t xml:space="preserve"> </w:t>
      </w:r>
      <w:r>
        <w:rPr>
          <w:spacing w:val="-2"/>
          <w:sz w:val="20"/>
          <w:szCs w:val="20"/>
        </w:rPr>
        <w:t>details</w:t>
      </w:r>
      <w:r>
        <w:rPr>
          <w:sz w:val="20"/>
          <w:szCs w:val="20"/>
        </w:rPr>
        <w:tab/>
      </w:r>
      <w:r>
        <w:rPr>
          <w:spacing w:val="-5"/>
          <w:sz w:val="20"/>
          <w:szCs w:val="20"/>
        </w:rPr>
        <w:t>26</w:t>
      </w:r>
    </w:p>
    <w:p w:rsidR="00D228FE" w:rsidRDefault="00D228FE" w:rsidP="00992139">
      <w:pPr>
        <w:pStyle w:val="ac"/>
        <w:widowControl w:val="0"/>
        <w:numPr>
          <w:ilvl w:val="2"/>
          <w:numId w:val="16"/>
        </w:numPr>
        <w:tabs>
          <w:tab w:val="left" w:pos="1568"/>
          <w:tab w:val="right" w:leader="dot" w:pos="8761"/>
        </w:tabs>
        <w:kinsoku w:val="0"/>
        <w:overflowPunct w:val="0"/>
        <w:autoSpaceDE w:val="0"/>
        <w:autoSpaceDN w:val="0"/>
        <w:adjustRightInd w:val="0"/>
        <w:spacing w:before="10"/>
        <w:ind w:left="1568" w:hanging="448"/>
        <w:contextualSpacing w:val="0"/>
        <w:rPr>
          <w:spacing w:val="-5"/>
          <w:sz w:val="20"/>
          <w:szCs w:val="20"/>
        </w:rPr>
      </w:pPr>
      <w:proofErr w:type="spellStart"/>
      <w:r>
        <w:rPr>
          <w:sz w:val="20"/>
          <w:szCs w:val="20"/>
        </w:rPr>
        <w:t>aabProtected</w:t>
      </w:r>
      <w:proofErr w:type="spellEnd"/>
      <w:r>
        <w:rPr>
          <w:spacing w:val="-2"/>
          <w:sz w:val="20"/>
          <w:szCs w:val="20"/>
        </w:rPr>
        <w:t xml:space="preserve"> </w:t>
      </w:r>
      <w:r>
        <w:rPr>
          <w:sz w:val="20"/>
          <w:szCs w:val="20"/>
        </w:rPr>
        <w:t>UHR</w:t>
      </w:r>
      <w:r>
        <w:rPr>
          <w:spacing w:val="-4"/>
          <w:sz w:val="20"/>
          <w:szCs w:val="20"/>
        </w:rPr>
        <w:t xml:space="preserve"> </w:t>
      </w:r>
      <w:r>
        <w:rPr>
          <w:sz w:val="20"/>
          <w:szCs w:val="20"/>
        </w:rPr>
        <w:t>Action</w:t>
      </w:r>
      <w:r>
        <w:rPr>
          <w:spacing w:val="-2"/>
          <w:sz w:val="20"/>
          <w:szCs w:val="20"/>
        </w:rPr>
        <w:t xml:space="preserve"> </w:t>
      </w:r>
      <w:r>
        <w:rPr>
          <w:sz w:val="20"/>
          <w:szCs w:val="20"/>
        </w:rPr>
        <w:t>frame</w:t>
      </w:r>
      <w:r>
        <w:rPr>
          <w:spacing w:val="-5"/>
          <w:sz w:val="20"/>
          <w:szCs w:val="20"/>
        </w:rPr>
        <w:t xml:space="preserve"> </w:t>
      </w:r>
      <w:r>
        <w:rPr>
          <w:spacing w:val="-2"/>
          <w:sz w:val="20"/>
          <w:szCs w:val="20"/>
        </w:rPr>
        <w:t>details</w:t>
      </w:r>
      <w:r>
        <w:rPr>
          <w:sz w:val="20"/>
          <w:szCs w:val="20"/>
        </w:rPr>
        <w:tab/>
      </w:r>
      <w:r>
        <w:rPr>
          <w:spacing w:val="-5"/>
          <w:sz w:val="20"/>
          <w:szCs w:val="20"/>
        </w:rPr>
        <w:t>26</w:t>
      </w:r>
    </w:p>
    <w:p w:rsidR="00D228FE" w:rsidRDefault="00D228FE" w:rsidP="00992139">
      <w:pPr>
        <w:pStyle w:val="ac"/>
        <w:widowControl w:val="0"/>
        <w:numPr>
          <w:ilvl w:val="1"/>
          <w:numId w:val="21"/>
        </w:numPr>
        <w:tabs>
          <w:tab w:val="left" w:pos="1119"/>
          <w:tab w:val="right" w:leader="dot" w:pos="8761"/>
        </w:tabs>
        <w:kinsoku w:val="0"/>
        <w:overflowPunct w:val="0"/>
        <w:autoSpaceDE w:val="0"/>
        <w:autoSpaceDN w:val="0"/>
        <w:adjustRightInd w:val="0"/>
        <w:spacing w:before="10"/>
        <w:ind w:left="1119" w:hanging="399"/>
        <w:contextualSpacing w:val="0"/>
        <w:rPr>
          <w:spacing w:val="-5"/>
          <w:sz w:val="20"/>
          <w:szCs w:val="20"/>
        </w:rPr>
      </w:pPr>
      <w:r>
        <w:rPr>
          <w:sz w:val="20"/>
          <w:szCs w:val="20"/>
        </w:rPr>
        <w:t>Management</w:t>
      </w:r>
      <w:r>
        <w:rPr>
          <w:spacing w:val="-4"/>
          <w:sz w:val="20"/>
          <w:szCs w:val="20"/>
        </w:rPr>
        <w:t xml:space="preserve"> </w:t>
      </w:r>
      <w:r>
        <w:rPr>
          <w:sz w:val="20"/>
          <w:szCs w:val="20"/>
        </w:rPr>
        <w:t>and</w:t>
      </w:r>
      <w:r>
        <w:rPr>
          <w:spacing w:val="-5"/>
          <w:sz w:val="20"/>
          <w:szCs w:val="20"/>
        </w:rPr>
        <w:t xml:space="preserve"> </w:t>
      </w:r>
      <w:r>
        <w:rPr>
          <w:sz w:val="20"/>
          <w:szCs w:val="20"/>
        </w:rPr>
        <w:t>Extension</w:t>
      </w:r>
      <w:r>
        <w:rPr>
          <w:spacing w:val="-5"/>
          <w:sz w:val="20"/>
          <w:szCs w:val="20"/>
        </w:rPr>
        <w:t xml:space="preserve"> </w:t>
      </w:r>
      <w:r>
        <w:rPr>
          <w:sz w:val="20"/>
          <w:szCs w:val="20"/>
        </w:rPr>
        <w:t>frame</w:t>
      </w:r>
      <w:r>
        <w:rPr>
          <w:spacing w:val="-3"/>
          <w:sz w:val="20"/>
          <w:szCs w:val="20"/>
        </w:rPr>
        <w:t xml:space="preserve"> </w:t>
      </w:r>
      <w:r>
        <w:rPr>
          <w:sz w:val="20"/>
          <w:szCs w:val="20"/>
        </w:rPr>
        <w:t xml:space="preserve">body </w:t>
      </w:r>
      <w:r>
        <w:rPr>
          <w:spacing w:val="-2"/>
          <w:sz w:val="20"/>
          <w:szCs w:val="20"/>
        </w:rPr>
        <w:t>components</w:t>
      </w:r>
      <w:r>
        <w:rPr>
          <w:sz w:val="20"/>
          <w:szCs w:val="20"/>
        </w:rPr>
        <w:tab/>
      </w:r>
      <w:r>
        <w:rPr>
          <w:spacing w:val="-5"/>
          <w:sz w:val="20"/>
          <w:szCs w:val="20"/>
        </w:rPr>
        <w:t>26</w:t>
      </w:r>
    </w:p>
    <w:p w:rsidR="00D228FE" w:rsidRDefault="00D228FE" w:rsidP="00992139">
      <w:pPr>
        <w:pStyle w:val="ac"/>
        <w:widowControl w:val="0"/>
        <w:numPr>
          <w:ilvl w:val="2"/>
          <w:numId w:val="15"/>
        </w:numPr>
        <w:tabs>
          <w:tab w:val="left" w:pos="1717"/>
          <w:tab w:val="right" w:leader="dot" w:pos="8761"/>
        </w:tabs>
        <w:kinsoku w:val="0"/>
        <w:overflowPunct w:val="0"/>
        <w:autoSpaceDE w:val="0"/>
        <w:autoSpaceDN w:val="0"/>
        <w:adjustRightInd w:val="0"/>
        <w:spacing w:before="10"/>
        <w:ind w:left="1717" w:hanging="597"/>
        <w:contextualSpacing w:val="0"/>
        <w:rPr>
          <w:spacing w:val="-5"/>
          <w:sz w:val="20"/>
          <w:szCs w:val="20"/>
        </w:rPr>
      </w:pPr>
      <w:r>
        <w:rPr>
          <w:spacing w:val="-2"/>
          <w:sz w:val="20"/>
          <w:szCs w:val="20"/>
        </w:rPr>
        <w:t>Elements</w:t>
      </w:r>
      <w:r>
        <w:rPr>
          <w:sz w:val="20"/>
          <w:szCs w:val="20"/>
        </w:rPr>
        <w:tab/>
      </w:r>
      <w:r>
        <w:rPr>
          <w:spacing w:val="-5"/>
          <w:sz w:val="20"/>
          <w:szCs w:val="20"/>
        </w:rPr>
        <w:t>26</w:t>
      </w:r>
    </w:p>
    <w:p w:rsidR="00D228FE" w:rsidRDefault="00D228FE" w:rsidP="00992139">
      <w:pPr>
        <w:pStyle w:val="ac"/>
        <w:widowControl w:val="0"/>
        <w:numPr>
          <w:ilvl w:val="2"/>
          <w:numId w:val="14"/>
        </w:numPr>
        <w:tabs>
          <w:tab w:val="left" w:pos="2168"/>
          <w:tab w:val="right" w:leader="dot" w:pos="8761"/>
        </w:tabs>
        <w:kinsoku w:val="0"/>
        <w:overflowPunct w:val="0"/>
        <w:autoSpaceDE w:val="0"/>
        <w:autoSpaceDN w:val="0"/>
        <w:adjustRightInd w:val="0"/>
        <w:spacing w:before="10"/>
        <w:ind w:left="2168" w:hanging="448"/>
        <w:contextualSpacing w:val="0"/>
        <w:rPr>
          <w:spacing w:val="-5"/>
          <w:sz w:val="20"/>
          <w:szCs w:val="20"/>
        </w:rPr>
      </w:pPr>
      <w:proofErr w:type="spellStart"/>
      <w:r>
        <w:rPr>
          <w:sz w:val="20"/>
          <w:szCs w:val="20"/>
        </w:rPr>
        <w:t>aaa</w:t>
      </w:r>
      <w:proofErr w:type="spellEnd"/>
      <w:r>
        <w:rPr>
          <w:spacing w:val="29"/>
          <w:sz w:val="20"/>
          <w:szCs w:val="20"/>
        </w:rPr>
        <w:t xml:space="preserve"> </w:t>
      </w:r>
      <w:r>
        <w:rPr>
          <w:sz w:val="20"/>
          <w:szCs w:val="20"/>
        </w:rPr>
        <w:t>UHR</w:t>
      </w:r>
      <w:r>
        <w:rPr>
          <w:spacing w:val="-3"/>
          <w:sz w:val="20"/>
          <w:szCs w:val="20"/>
        </w:rPr>
        <w:t xml:space="preserve"> </w:t>
      </w:r>
      <w:r>
        <w:rPr>
          <w:sz w:val="20"/>
          <w:szCs w:val="20"/>
        </w:rPr>
        <w:t>Operation</w:t>
      </w:r>
      <w:r>
        <w:rPr>
          <w:spacing w:val="-3"/>
          <w:sz w:val="20"/>
          <w:szCs w:val="20"/>
        </w:rPr>
        <w:t xml:space="preserve"> </w:t>
      </w:r>
      <w:r>
        <w:rPr>
          <w:spacing w:val="-2"/>
          <w:sz w:val="20"/>
          <w:szCs w:val="20"/>
        </w:rPr>
        <w:t>Element</w:t>
      </w:r>
      <w:r>
        <w:rPr>
          <w:sz w:val="20"/>
          <w:szCs w:val="20"/>
        </w:rPr>
        <w:tab/>
      </w:r>
      <w:r>
        <w:rPr>
          <w:spacing w:val="-5"/>
          <w:sz w:val="20"/>
          <w:szCs w:val="20"/>
        </w:rPr>
        <w:t>26</w:t>
      </w:r>
    </w:p>
    <w:p w:rsidR="00D228FE" w:rsidRDefault="00D228FE" w:rsidP="00992139">
      <w:pPr>
        <w:pStyle w:val="ac"/>
        <w:widowControl w:val="0"/>
        <w:numPr>
          <w:ilvl w:val="2"/>
          <w:numId w:val="13"/>
        </w:numPr>
        <w:tabs>
          <w:tab w:val="left" w:pos="2168"/>
          <w:tab w:val="right" w:leader="dot" w:pos="8761"/>
        </w:tabs>
        <w:kinsoku w:val="0"/>
        <w:overflowPunct w:val="0"/>
        <w:autoSpaceDE w:val="0"/>
        <w:autoSpaceDN w:val="0"/>
        <w:adjustRightInd w:val="0"/>
        <w:spacing w:before="10"/>
        <w:ind w:left="2168" w:hanging="448"/>
        <w:contextualSpacing w:val="0"/>
        <w:rPr>
          <w:spacing w:val="-5"/>
          <w:sz w:val="20"/>
          <w:szCs w:val="20"/>
        </w:rPr>
      </w:pPr>
      <w:proofErr w:type="spellStart"/>
      <w:r>
        <w:rPr>
          <w:sz w:val="20"/>
          <w:szCs w:val="20"/>
        </w:rPr>
        <w:t>aab</w:t>
      </w:r>
      <w:proofErr w:type="spellEnd"/>
      <w:r>
        <w:rPr>
          <w:spacing w:val="19"/>
          <w:sz w:val="20"/>
          <w:szCs w:val="20"/>
        </w:rPr>
        <w:t xml:space="preserve"> </w:t>
      </w:r>
      <w:r>
        <w:rPr>
          <w:sz w:val="20"/>
          <w:szCs w:val="20"/>
        </w:rPr>
        <w:t>UHR</w:t>
      </w:r>
      <w:r>
        <w:rPr>
          <w:spacing w:val="-2"/>
          <w:sz w:val="20"/>
          <w:szCs w:val="20"/>
        </w:rPr>
        <w:t xml:space="preserve"> Capabilities</w:t>
      </w:r>
      <w:r>
        <w:rPr>
          <w:sz w:val="20"/>
          <w:szCs w:val="20"/>
        </w:rPr>
        <w:tab/>
      </w:r>
      <w:r>
        <w:rPr>
          <w:spacing w:val="-5"/>
          <w:sz w:val="20"/>
          <w:szCs w:val="20"/>
        </w:rPr>
        <w:t>26</w:t>
      </w:r>
    </w:p>
    <w:p w:rsidR="00D228FE" w:rsidRDefault="00D228FE" w:rsidP="00992139">
      <w:pPr>
        <w:pStyle w:val="ac"/>
        <w:widowControl w:val="0"/>
        <w:numPr>
          <w:ilvl w:val="2"/>
          <w:numId w:val="12"/>
        </w:numPr>
        <w:tabs>
          <w:tab w:val="left" w:pos="2964"/>
          <w:tab w:val="right" w:leader="dot" w:pos="8761"/>
        </w:tabs>
        <w:kinsoku w:val="0"/>
        <w:overflowPunct w:val="0"/>
        <w:autoSpaceDE w:val="0"/>
        <w:autoSpaceDN w:val="0"/>
        <w:adjustRightInd w:val="0"/>
        <w:spacing w:before="10"/>
        <w:ind w:left="2964" w:hanging="444"/>
        <w:contextualSpacing w:val="0"/>
        <w:rPr>
          <w:spacing w:val="-5"/>
          <w:sz w:val="20"/>
          <w:szCs w:val="20"/>
        </w:rPr>
      </w:pPr>
      <w:r>
        <w:rPr>
          <w:sz w:val="20"/>
          <w:szCs w:val="20"/>
        </w:rPr>
        <w:t>aab.1UHR</w:t>
      </w:r>
      <w:r>
        <w:rPr>
          <w:spacing w:val="-6"/>
          <w:sz w:val="20"/>
          <w:szCs w:val="20"/>
        </w:rPr>
        <w:t xml:space="preserve"> </w:t>
      </w:r>
      <w:r>
        <w:rPr>
          <w:sz w:val="20"/>
          <w:szCs w:val="20"/>
        </w:rPr>
        <w:t>PHY</w:t>
      </w:r>
      <w:r>
        <w:rPr>
          <w:spacing w:val="-3"/>
          <w:sz w:val="20"/>
          <w:szCs w:val="20"/>
        </w:rPr>
        <w:t xml:space="preserve"> </w:t>
      </w:r>
      <w:r>
        <w:rPr>
          <w:sz w:val="20"/>
          <w:szCs w:val="20"/>
        </w:rPr>
        <w:t>Capabilities</w:t>
      </w:r>
      <w:r>
        <w:rPr>
          <w:spacing w:val="-4"/>
          <w:sz w:val="20"/>
          <w:szCs w:val="20"/>
        </w:rPr>
        <w:t xml:space="preserve"> </w:t>
      </w:r>
      <w:r>
        <w:rPr>
          <w:sz w:val="20"/>
          <w:szCs w:val="20"/>
        </w:rPr>
        <w:t>Information</w:t>
      </w:r>
      <w:r>
        <w:rPr>
          <w:spacing w:val="-6"/>
          <w:sz w:val="20"/>
          <w:szCs w:val="20"/>
        </w:rPr>
        <w:t xml:space="preserve"> </w:t>
      </w:r>
      <w:r>
        <w:rPr>
          <w:spacing w:val="-4"/>
          <w:sz w:val="20"/>
          <w:szCs w:val="20"/>
        </w:rPr>
        <w:t>field</w:t>
      </w:r>
      <w:r>
        <w:rPr>
          <w:sz w:val="20"/>
          <w:szCs w:val="20"/>
        </w:rPr>
        <w:tab/>
      </w:r>
      <w:r>
        <w:rPr>
          <w:spacing w:val="-5"/>
          <w:sz w:val="20"/>
          <w:szCs w:val="20"/>
        </w:rPr>
        <w:t>26</w:t>
      </w:r>
    </w:p>
    <w:p w:rsidR="00D228FE" w:rsidRDefault="00D228FE" w:rsidP="00992139">
      <w:pPr>
        <w:pStyle w:val="ac"/>
        <w:widowControl w:val="0"/>
        <w:numPr>
          <w:ilvl w:val="2"/>
          <w:numId w:val="11"/>
        </w:numPr>
        <w:tabs>
          <w:tab w:val="left" w:pos="2965"/>
          <w:tab w:val="right" w:leader="dot" w:pos="8762"/>
        </w:tabs>
        <w:kinsoku w:val="0"/>
        <w:overflowPunct w:val="0"/>
        <w:autoSpaceDE w:val="0"/>
        <w:autoSpaceDN w:val="0"/>
        <w:adjustRightInd w:val="0"/>
        <w:spacing w:before="10"/>
        <w:ind w:left="2965" w:hanging="444"/>
        <w:contextualSpacing w:val="0"/>
        <w:rPr>
          <w:spacing w:val="-5"/>
          <w:sz w:val="20"/>
          <w:szCs w:val="20"/>
        </w:rPr>
      </w:pPr>
      <w:r>
        <w:rPr>
          <w:sz w:val="20"/>
          <w:szCs w:val="20"/>
        </w:rPr>
        <w:t>aab.2UHR</w:t>
      </w:r>
      <w:r>
        <w:rPr>
          <w:spacing w:val="-5"/>
          <w:sz w:val="20"/>
          <w:szCs w:val="20"/>
        </w:rPr>
        <w:t xml:space="preserve"> </w:t>
      </w:r>
      <w:r>
        <w:rPr>
          <w:sz w:val="20"/>
          <w:szCs w:val="20"/>
        </w:rPr>
        <w:t>MAC</w:t>
      </w:r>
      <w:r>
        <w:rPr>
          <w:spacing w:val="-4"/>
          <w:sz w:val="20"/>
          <w:szCs w:val="20"/>
        </w:rPr>
        <w:t xml:space="preserve"> </w:t>
      </w:r>
      <w:r>
        <w:rPr>
          <w:sz w:val="20"/>
          <w:szCs w:val="20"/>
        </w:rPr>
        <w:t>Capabilities</w:t>
      </w:r>
      <w:r>
        <w:rPr>
          <w:spacing w:val="-2"/>
          <w:sz w:val="20"/>
          <w:szCs w:val="20"/>
        </w:rPr>
        <w:t xml:space="preserve"> </w:t>
      </w:r>
      <w:r>
        <w:rPr>
          <w:sz w:val="20"/>
          <w:szCs w:val="20"/>
        </w:rPr>
        <w:t>Information</w:t>
      </w:r>
      <w:r>
        <w:rPr>
          <w:spacing w:val="-5"/>
          <w:sz w:val="20"/>
          <w:szCs w:val="20"/>
        </w:rPr>
        <w:t xml:space="preserve"> </w:t>
      </w:r>
      <w:r>
        <w:rPr>
          <w:spacing w:val="-4"/>
          <w:sz w:val="20"/>
          <w:szCs w:val="20"/>
        </w:rPr>
        <w:t>field</w:t>
      </w:r>
      <w:r>
        <w:rPr>
          <w:sz w:val="20"/>
          <w:szCs w:val="20"/>
        </w:rPr>
        <w:tab/>
      </w:r>
      <w:r>
        <w:rPr>
          <w:spacing w:val="-5"/>
          <w:sz w:val="20"/>
          <w:szCs w:val="20"/>
        </w:rPr>
        <w:t>26</w:t>
      </w:r>
    </w:p>
    <w:p w:rsidR="00D228FE" w:rsidRDefault="00D228FE" w:rsidP="00992139">
      <w:pPr>
        <w:pStyle w:val="ac"/>
        <w:widowControl w:val="0"/>
        <w:numPr>
          <w:ilvl w:val="1"/>
          <w:numId w:val="10"/>
        </w:numPr>
        <w:tabs>
          <w:tab w:val="left" w:pos="1120"/>
          <w:tab w:val="right" w:leader="dot" w:pos="8762"/>
        </w:tabs>
        <w:kinsoku w:val="0"/>
        <w:overflowPunct w:val="0"/>
        <w:autoSpaceDE w:val="0"/>
        <w:autoSpaceDN w:val="0"/>
        <w:adjustRightInd w:val="0"/>
        <w:spacing w:before="10"/>
        <w:ind w:left="1120" w:hanging="399"/>
        <w:contextualSpacing w:val="0"/>
        <w:rPr>
          <w:spacing w:val="-5"/>
          <w:sz w:val="20"/>
          <w:szCs w:val="20"/>
        </w:rPr>
      </w:pPr>
      <w:r>
        <w:rPr>
          <w:sz w:val="20"/>
          <w:szCs w:val="20"/>
        </w:rPr>
        <w:t>Action</w:t>
      </w:r>
      <w:r>
        <w:rPr>
          <w:spacing w:val="-3"/>
          <w:sz w:val="20"/>
          <w:szCs w:val="20"/>
        </w:rPr>
        <w:t xml:space="preserve"> </w:t>
      </w:r>
      <w:r>
        <w:rPr>
          <w:sz w:val="20"/>
          <w:szCs w:val="20"/>
        </w:rPr>
        <w:t>frame</w:t>
      </w:r>
      <w:r>
        <w:rPr>
          <w:spacing w:val="-5"/>
          <w:sz w:val="20"/>
          <w:szCs w:val="20"/>
        </w:rPr>
        <w:t xml:space="preserve"> </w:t>
      </w:r>
      <w:r>
        <w:rPr>
          <w:sz w:val="20"/>
          <w:szCs w:val="20"/>
        </w:rPr>
        <w:t xml:space="preserve">format </w:t>
      </w:r>
      <w:r>
        <w:rPr>
          <w:spacing w:val="-2"/>
          <w:sz w:val="20"/>
          <w:szCs w:val="20"/>
        </w:rPr>
        <w:t>details</w:t>
      </w:r>
      <w:r>
        <w:rPr>
          <w:sz w:val="20"/>
          <w:szCs w:val="20"/>
        </w:rPr>
        <w:tab/>
      </w:r>
      <w:r>
        <w:rPr>
          <w:spacing w:val="-5"/>
          <w:sz w:val="20"/>
          <w:szCs w:val="20"/>
        </w:rPr>
        <w:t>27</w:t>
      </w:r>
    </w:p>
    <w:p w:rsidR="00D228FE" w:rsidRDefault="00D228FE" w:rsidP="00992139">
      <w:pPr>
        <w:pStyle w:val="ac"/>
        <w:widowControl w:val="0"/>
        <w:numPr>
          <w:ilvl w:val="1"/>
          <w:numId w:val="10"/>
        </w:numPr>
        <w:tabs>
          <w:tab w:val="left" w:pos="1120"/>
          <w:tab w:val="right" w:leader="dot" w:pos="8762"/>
        </w:tabs>
        <w:kinsoku w:val="0"/>
        <w:overflowPunct w:val="0"/>
        <w:autoSpaceDE w:val="0"/>
        <w:autoSpaceDN w:val="0"/>
        <w:adjustRightInd w:val="0"/>
        <w:spacing w:before="10"/>
        <w:ind w:left="1120" w:hanging="399"/>
        <w:contextualSpacing w:val="0"/>
        <w:rPr>
          <w:spacing w:val="-5"/>
          <w:sz w:val="20"/>
          <w:szCs w:val="20"/>
        </w:rPr>
      </w:pPr>
      <w:r>
        <w:rPr>
          <w:sz w:val="20"/>
          <w:szCs w:val="20"/>
        </w:rPr>
        <w:t>Aggregate</w:t>
      </w:r>
      <w:r>
        <w:rPr>
          <w:spacing w:val="-7"/>
          <w:sz w:val="20"/>
          <w:szCs w:val="20"/>
        </w:rPr>
        <w:t xml:space="preserve"> </w:t>
      </w:r>
      <w:r>
        <w:rPr>
          <w:sz w:val="20"/>
          <w:szCs w:val="20"/>
        </w:rPr>
        <w:t>MPDU</w:t>
      </w:r>
      <w:r>
        <w:rPr>
          <w:spacing w:val="-2"/>
          <w:sz w:val="20"/>
          <w:szCs w:val="20"/>
        </w:rPr>
        <w:t xml:space="preserve"> </w:t>
      </w:r>
      <w:r>
        <w:rPr>
          <w:sz w:val="20"/>
          <w:szCs w:val="20"/>
        </w:rPr>
        <w:t>(A-</w:t>
      </w:r>
      <w:r>
        <w:rPr>
          <w:spacing w:val="-2"/>
          <w:sz w:val="20"/>
          <w:szCs w:val="20"/>
        </w:rPr>
        <w:t>MPDU)</w:t>
      </w:r>
      <w:r>
        <w:rPr>
          <w:sz w:val="20"/>
          <w:szCs w:val="20"/>
        </w:rPr>
        <w:tab/>
      </w:r>
      <w:r>
        <w:rPr>
          <w:spacing w:val="-5"/>
          <w:sz w:val="20"/>
          <w:szCs w:val="20"/>
        </w:rPr>
        <w:t>27</w:t>
      </w:r>
    </w:p>
    <w:p w:rsidR="00D228FE" w:rsidRDefault="00D228FE" w:rsidP="00992139">
      <w:pPr>
        <w:pStyle w:val="ac"/>
        <w:widowControl w:val="0"/>
        <w:numPr>
          <w:ilvl w:val="2"/>
          <w:numId w:val="10"/>
        </w:numPr>
        <w:tabs>
          <w:tab w:val="left" w:pos="1718"/>
          <w:tab w:val="right" w:leader="dot" w:pos="8762"/>
        </w:tabs>
        <w:kinsoku w:val="0"/>
        <w:overflowPunct w:val="0"/>
        <w:autoSpaceDE w:val="0"/>
        <w:autoSpaceDN w:val="0"/>
        <w:adjustRightInd w:val="0"/>
        <w:spacing w:before="10"/>
        <w:ind w:left="1718" w:hanging="597"/>
        <w:contextualSpacing w:val="0"/>
        <w:rPr>
          <w:spacing w:val="-5"/>
          <w:sz w:val="20"/>
          <w:szCs w:val="20"/>
        </w:rPr>
      </w:pPr>
      <w:r>
        <w:rPr>
          <w:sz w:val="20"/>
          <w:szCs w:val="20"/>
        </w:rPr>
        <w:t>A-MPDU</w:t>
      </w:r>
      <w:r>
        <w:rPr>
          <w:spacing w:val="-2"/>
          <w:sz w:val="20"/>
          <w:szCs w:val="20"/>
        </w:rPr>
        <w:t xml:space="preserve"> contents</w:t>
      </w:r>
      <w:r>
        <w:rPr>
          <w:sz w:val="20"/>
          <w:szCs w:val="20"/>
        </w:rPr>
        <w:tab/>
      </w:r>
      <w:r>
        <w:rPr>
          <w:spacing w:val="-5"/>
          <w:sz w:val="20"/>
          <w:szCs w:val="20"/>
        </w:rPr>
        <w:t>27</w:t>
      </w:r>
    </w:p>
    <w:p w:rsidR="00D228FE" w:rsidRDefault="00D228FE" w:rsidP="00992139">
      <w:pPr>
        <w:pStyle w:val="ac"/>
        <w:widowControl w:val="0"/>
        <w:numPr>
          <w:ilvl w:val="0"/>
          <w:numId w:val="21"/>
        </w:numPr>
        <w:tabs>
          <w:tab w:val="left" w:pos="721"/>
          <w:tab w:val="right" w:leader="dot" w:pos="8762"/>
        </w:tabs>
        <w:kinsoku w:val="0"/>
        <w:overflowPunct w:val="0"/>
        <w:autoSpaceDE w:val="0"/>
        <w:autoSpaceDN w:val="0"/>
        <w:adjustRightInd w:val="0"/>
        <w:spacing w:before="250"/>
        <w:contextualSpacing w:val="0"/>
        <w:rPr>
          <w:spacing w:val="-5"/>
          <w:sz w:val="20"/>
          <w:szCs w:val="20"/>
        </w:rPr>
      </w:pPr>
      <w:r>
        <w:rPr>
          <w:sz w:val="20"/>
          <w:szCs w:val="20"/>
        </w:rPr>
        <w:t>MAC</w:t>
      </w:r>
      <w:r>
        <w:rPr>
          <w:spacing w:val="-6"/>
          <w:sz w:val="20"/>
          <w:szCs w:val="20"/>
        </w:rPr>
        <w:t xml:space="preserve"> </w:t>
      </w:r>
      <w:r>
        <w:rPr>
          <w:sz w:val="20"/>
          <w:szCs w:val="20"/>
        </w:rPr>
        <w:t>sublayer</w:t>
      </w:r>
      <w:r>
        <w:rPr>
          <w:spacing w:val="-2"/>
          <w:sz w:val="20"/>
          <w:szCs w:val="20"/>
        </w:rPr>
        <w:t xml:space="preserve"> </w:t>
      </w:r>
      <w:r>
        <w:rPr>
          <w:sz w:val="20"/>
          <w:szCs w:val="20"/>
        </w:rPr>
        <w:t>functional</w:t>
      </w:r>
      <w:r>
        <w:rPr>
          <w:spacing w:val="-4"/>
          <w:sz w:val="20"/>
          <w:szCs w:val="20"/>
        </w:rPr>
        <w:t xml:space="preserve"> </w:t>
      </w:r>
      <w:r>
        <w:rPr>
          <w:spacing w:val="-2"/>
          <w:sz w:val="20"/>
          <w:szCs w:val="20"/>
        </w:rPr>
        <w:t>description</w:t>
      </w:r>
      <w:r>
        <w:rPr>
          <w:sz w:val="20"/>
          <w:szCs w:val="20"/>
        </w:rPr>
        <w:tab/>
      </w:r>
      <w:r>
        <w:rPr>
          <w:spacing w:val="-5"/>
          <w:sz w:val="20"/>
          <w:szCs w:val="20"/>
        </w:rPr>
        <w:t>29</w:t>
      </w:r>
    </w:p>
    <w:p w:rsidR="00D228FE" w:rsidRDefault="00D228FE" w:rsidP="00992139">
      <w:pPr>
        <w:pStyle w:val="ac"/>
        <w:widowControl w:val="0"/>
        <w:numPr>
          <w:ilvl w:val="1"/>
          <w:numId w:val="9"/>
        </w:numPr>
        <w:tabs>
          <w:tab w:val="left" w:pos="1119"/>
          <w:tab w:val="right" w:leader="dot" w:pos="8762"/>
        </w:tabs>
        <w:kinsoku w:val="0"/>
        <w:overflowPunct w:val="0"/>
        <w:autoSpaceDE w:val="0"/>
        <w:autoSpaceDN w:val="0"/>
        <w:adjustRightInd w:val="0"/>
        <w:spacing w:before="250"/>
        <w:ind w:left="1119" w:hanging="398"/>
        <w:contextualSpacing w:val="0"/>
        <w:rPr>
          <w:spacing w:val="-5"/>
          <w:sz w:val="20"/>
          <w:szCs w:val="20"/>
        </w:rPr>
      </w:pPr>
      <w:r>
        <w:rPr>
          <w:sz w:val="20"/>
          <w:szCs w:val="20"/>
        </w:rPr>
        <w:t>MAC</w:t>
      </w:r>
      <w:r>
        <w:rPr>
          <w:spacing w:val="-3"/>
          <w:sz w:val="20"/>
          <w:szCs w:val="20"/>
        </w:rPr>
        <w:t xml:space="preserve"> </w:t>
      </w:r>
      <w:r>
        <w:rPr>
          <w:spacing w:val="-2"/>
          <w:sz w:val="20"/>
          <w:szCs w:val="20"/>
        </w:rPr>
        <w:t>architecture</w:t>
      </w:r>
      <w:r>
        <w:rPr>
          <w:sz w:val="20"/>
          <w:szCs w:val="20"/>
        </w:rPr>
        <w:tab/>
      </w:r>
      <w:r>
        <w:rPr>
          <w:spacing w:val="-5"/>
          <w:sz w:val="20"/>
          <w:szCs w:val="20"/>
        </w:rPr>
        <w:t>29</w:t>
      </w:r>
    </w:p>
    <w:p w:rsidR="00D228FE" w:rsidRDefault="00D228FE" w:rsidP="00D228FE">
      <w:pPr>
        <w:pStyle w:val="af6"/>
        <w:tabs>
          <w:tab w:val="right" w:leader="dot" w:pos="8762"/>
        </w:tabs>
        <w:kinsoku w:val="0"/>
        <w:overflowPunct w:val="0"/>
        <w:ind w:left="1121"/>
        <w:rPr>
          <w:spacing w:val="-7"/>
        </w:rPr>
      </w:pPr>
      <w:r>
        <w:t>10.2.7</w:t>
      </w:r>
      <w:r>
        <w:rPr>
          <w:spacing w:val="46"/>
        </w:rPr>
        <w:t xml:space="preserve"> </w:t>
      </w:r>
      <w:r>
        <w:t>MAC</w:t>
      </w:r>
      <w:r>
        <w:rPr>
          <w:spacing w:val="-2"/>
        </w:rPr>
        <w:t xml:space="preserve"> </w:t>
      </w:r>
      <w:r>
        <w:t>data</w:t>
      </w:r>
      <w:r>
        <w:rPr>
          <w:spacing w:val="-2"/>
        </w:rPr>
        <w:t xml:space="preserve"> service</w:t>
      </w:r>
      <w:r>
        <w:tab/>
      </w:r>
      <w:r>
        <w:rPr>
          <w:spacing w:val="-7"/>
        </w:rPr>
        <w:t>29</w:t>
      </w:r>
    </w:p>
    <w:p w:rsidR="00D228FE" w:rsidRDefault="00D228FE" w:rsidP="00D228FE">
      <w:pPr>
        <w:pStyle w:val="af6"/>
        <w:tabs>
          <w:tab w:val="right" w:leader="dot" w:pos="8762"/>
        </w:tabs>
        <w:kinsoku w:val="0"/>
        <w:overflowPunct w:val="0"/>
        <w:ind w:left="721"/>
        <w:rPr>
          <w:spacing w:val="-5"/>
        </w:rPr>
      </w:pPr>
      <w:r>
        <w:t>10.25Block</w:t>
      </w:r>
      <w:r>
        <w:rPr>
          <w:spacing w:val="-6"/>
        </w:rPr>
        <w:t xml:space="preserve"> </w:t>
      </w:r>
      <w:r>
        <w:t>acknowledgment</w:t>
      </w:r>
      <w:r>
        <w:rPr>
          <w:spacing w:val="-5"/>
        </w:rPr>
        <w:t xml:space="preserve"> </w:t>
      </w:r>
      <w:r>
        <w:t>(block</w:t>
      </w:r>
      <w:r>
        <w:rPr>
          <w:spacing w:val="-5"/>
        </w:rPr>
        <w:t xml:space="preserve"> </w:t>
      </w:r>
      <w:r>
        <w:rPr>
          <w:spacing w:val="-4"/>
        </w:rPr>
        <w:t>ack)</w:t>
      </w:r>
      <w:r>
        <w:tab/>
      </w:r>
      <w:r>
        <w:rPr>
          <w:spacing w:val="-5"/>
        </w:rPr>
        <w:t>29</w:t>
      </w:r>
    </w:p>
    <w:p w:rsidR="00D228FE" w:rsidRDefault="00D228FE" w:rsidP="00992139">
      <w:pPr>
        <w:pStyle w:val="ac"/>
        <w:widowControl w:val="0"/>
        <w:numPr>
          <w:ilvl w:val="2"/>
          <w:numId w:val="8"/>
        </w:numPr>
        <w:tabs>
          <w:tab w:val="left" w:pos="8562"/>
          <w:tab w:val="right" w:leader="dot" w:pos="8762"/>
        </w:tabs>
        <w:kinsoku w:val="0"/>
        <w:overflowPunct w:val="0"/>
        <w:autoSpaceDE w:val="0"/>
        <w:autoSpaceDN w:val="0"/>
        <w:adjustRightInd w:val="0"/>
        <w:spacing w:before="10"/>
        <w:ind w:left="8562" w:hanging="7441"/>
        <w:contextualSpacing w:val="0"/>
        <w:rPr>
          <w:spacing w:val="-5"/>
          <w:sz w:val="20"/>
          <w:szCs w:val="20"/>
        </w:rPr>
      </w:pPr>
      <w:r>
        <w:rPr>
          <w:sz w:val="20"/>
          <w:szCs w:val="20"/>
        </w:rPr>
        <w:tab/>
      </w:r>
      <w:r>
        <w:rPr>
          <w:spacing w:val="-5"/>
          <w:sz w:val="20"/>
          <w:szCs w:val="20"/>
        </w:rPr>
        <w:t>29</w:t>
      </w:r>
    </w:p>
    <w:p w:rsidR="00D228FE" w:rsidRDefault="00D228FE" w:rsidP="00992139">
      <w:pPr>
        <w:pStyle w:val="ac"/>
        <w:widowControl w:val="0"/>
        <w:numPr>
          <w:ilvl w:val="0"/>
          <w:numId w:val="21"/>
        </w:numPr>
        <w:tabs>
          <w:tab w:val="left" w:pos="721"/>
          <w:tab w:val="right" w:leader="dot" w:pos="8762"/>
        </w:tabs>
        <w:kinsoku w:val="0"/>
        <w:overflowPunct w:val="0"/>
        <w:autoSpaceDE w:val="0"/>
        <w:autoSpaceDN w:val="0"/>
        <w:adjustRightInd w:val="0"/>
        <w:spacing w:before="250"/>
        <w:contextualSpacing w:val="0"/>
        <w:rPr>
          <w:spacing w:val="-5"/>
          <w:sz w:val="20"/>
          <w:szCs w:val="20"/>
        </w:rPr>
      </w:pPr>
      <w:r>
        <w:rPr>
          <w:spacing w:val="-4"/>
          <w:sz w:val="20"/>
          <w:szCs w:val="20"/>
        </w:rPr>
        <w:t>MLME</w:t>
      </w:r>
      <w:r>
        <w:rPr>
          <w:sz w:val="20"/>
          <w:szCs w:val="20"/>
        </w:rPr>
        <w:tab/>
      </w:r>
      <w:r>
        <w:rPr>
          <w:spacing w:val="-5"/>
          <w:sz w:val="20"/>
          <w:szCs w:val="20"/>
        </w:rPr>
        <w:t>31</w:t>
      </w:r>
    </w:p>
    <w:p w:rsidR="00D228FE" w:rsidRDefault="00D228FE" w:rsidP="00992139">
      <w:pPr>
        <w:pStyle w:val="ac"/>
        <w:widowControl w:val="0"/>
        <w:numPr>
          <w:ilvl w:val="1"/>
          <w:numId w:val="7"/>
        </w:numPr>
        <w:tabs>
          <w:tab w:val="left" w:pos="1120"/>
          <w:tab w:val="right" w:leader="dot" w:pos="8763"/>
        </w:tabs>
        <w:kinsoku w:val="0"/>
        <w:overflowPunct w:val="0"/>
        <w:autoSpaceDE w:val="0"/>
        <w:autoSpaceDN w:val="0"/>
        <w:adjustRightInd w:val="0"/>
        <w:spacing w:before="250"/>
        <w:ind w:left="1120" w:hanging="398"/>
        <w:contextualSpacing w:val="0"/>
        <w:rPr>
          <w:spacing w:val="-5"/>
          <w:sz w:val="20"/>
          <w:szCs w:val="20"/>
        </w:rPr>
      </w:pPr>
      <w:r>
        <w:rPr>
          <w:spacing w:val="-2"/>
          <w:sz w:val="20"/>
          <w:szCs w:val="20"/>
        </w:rPr>
        <w:t>Synchronization</w:t>
      </w:r>
      <w:r>
        <w:rPr>
          <w:sz w:val="20"/>
          <w:szCs w:val="20"/>
        </w:rPr>
        <w:tab/>
      </w:r>
      <w:r>
        <w:rPr>
          <w:spacing w:val="-5"/>
          <w:sz w:val="20"/>
          <w:szCs w:val="20"/>
        </w:rPr>
        <w:t>31</w:t>
      </w:r>
    </w:p>
    <w:p w:rsidR="00D228FE" w:rsidRDefault="00D228FE" w:rsidP="00992139">
      <w:pPr>
        <w:pStyle w:val="ac"/>
        <w:widowControl w:val="0"/>
        <w:numPr>
          <w:ilvl w:val="2"/>
          <w:numId w:val="7"/>
        </w:numPr>
        <w:tabs>
          <w:tab w:val="left" w:pos="1718"/>
          <w:tab w:val="right" w:leader="dot" w:pos="8763"/>
        </w:tabs>
        <w:kinsoku w:val="0"/>
        <w:overflowPunct w:val="0"/>
        <w:autoSpaceDE w:val="0"/>
        <w:autoSpaceDN w:val="0"/>
        <w:adjustRightInd w:val="0"/>
        <w:spacing w:before="10"/>
        <w:ind w:left="1718" w:hanging="596"/>
        <w:contextualSpacing w:val="0"/>
        <w:rPr>
          <w:spacing w:val="-5"/>
          <w:sz w:val="20"/>
          <w:szCs w:val="20"/>
        </w:rPr>
      </w:pPr>
      <w:r>
        <w:rPr>
          <w:sz w:val="20"/>
          <w:szCs w:val="20"/>
        </w:rPr>
        <w:t>Maintaining</w:t>
      </w:r>
      <w:r>
        <w:rPr>
          <w:spacing w:val="-5"/>
          <w:sz w:val="20"/>
          <w:szCs w:val="20"/>
        </w:rPr>
        <w:t xml:space="preserve"> </w:t>
      </w:r>
      <w:r>
        <w:rPr>
          <w:spacing w:val="-2"/>
          <w:sz w:val="20"/>
          <w:szCs w:val="20"/>
        </w:rPr>
        <w:t>synchronization</w:t>
      </w:r>
      <w:r>
        <w:rPr>
          <w:sz w:val="20"/>
          <w:szCs w:val="20"/>
        </w:rPr>
        <w:tab/>
      </w:r>
      <w:r>
        <w:rPr>
          <w:spacing w:val="-5"/>
          <w:sz w:val="20"/>
          <w:szCs w:val="20"/>
        </w:rPr>
        <w:t>31</w:t>
      </w:r>
    </w:p>
    <w:p w:rsidR="00D228FE" w:rsidRDefault="00D228FE" w:rsidP="00992139">
      <w:pPr>
        <w:pStyle w:val="ac"/>
        <w:widowControl w:val="0"/>
        <w:numPr>
          <w:ilvl w:val="2"/>
          <w:numId w:val="7"/>
        </w:numPr>
        <w:tabs>
          <w:tab w:val="left" w:pos="8563"/>
          <w:tab w:val="right" w:leader="dot" w:pos="8763"/>
        </w:tabs>
        <w:kinsoku w:val="0"/>
        <w:overflowPunct w:val="0"/>
        <w:autoSpaceDE w:val="0"/>
        <w:autoSpaceDN w:val="0"/>
        <w:adjustRightInd w:val="0"/>
        <w:spacing w:before="10"/>
        <w:ind w:left="8563" w:hanging="7441"/>
        <w:contextualSpacing w:val="0"/>
        <w:rPr>
          <w:spacing w:val="-5"/>
          <w:sz w:val="20"/>
          <w:szCs w:val="20"/>
        </w:rPr>
      </w:pPr>
      <w:r>
        <w:rPr>
          <w:sz w:val="20"/>
          <w:szCs w:val="20"/>
        </w:rPr>
        <w:tab/>
      </w:r>
      <w:r>
        <w:rPr>
          <w:spacing w:val="-5"/>
          <w:sz w:val="20"/>
          <w:szCs w:val="20"/>
        </w:rPr>
        <w:t>31</w:t>
      </w:r>
    </w:p>
    <w:p w:rsidR="00D228FE" w:rsidRDefault="00D228FE" w:rsidP="00992139">
      <w:pPr>
        <w:pStyle w:val="ac"/>
        <w:widowControl w:val="0"/>
        <w:numPr>
          <w:ilvl w:val="0"/>
          <w:numId w:val="21"/>
        </w:numPr>
        <w:tabs>
          <w:tab w:val="left" w:pos="722"/>
          <w:tab w:val="right" w:leader="dot" w:pos="8763"/>
        </w:tabs>
        <w:kinsoku w:val="0"/>
        <w:overflowPunct w:val="0"/>
        <w:autoSpaceDE w:val="0"/>
        <w:autoSpaceDN w:val="0"/>
        <w:adjustRightInd w:val="0"/>
        <w:spacing w:before="250"/>
        <w:ind w:left="722"/>
        <w:contextualSpacing w:val="0"/>
        <w:rPr>
          <w:spacing w:val="-5"/>
          <w:sz w:val="20"/>
          <w:szCs w:val="20"/>
        </w:rPr>
      </w:pPr>
      <w:r>
        <w:rPr>
          <w:spacing w:val="-2"/>
          <w:sz w:val="20"/>
          <w:szCs w:val="20"/>
        </w:rPr>
        <w:t>Security</w:t>
      </w:r>
      <w:r>
        <w:rPr>
          <w:sz w:val="20"/>
          <w:szCs w:val="20"/>
        </w:rPr>
        <w:tab/>
      </w:r>
      <w:r>
        <w:rPr>
          <w:spacing w:val="-5"/>
          <w:sz w:val="20"/>
          <w:szCs w:val="20"/>
        </w:rPr>
        <w:t>33</w:t>
      </w:r>
    </w:p>
    <w:p w:rsidR="00D228FE" w:rsidRDefault="00D228FE" w:rsidP="00992139">
      <w:pPr>
        <w:pStyle w:val="ac"/>
        <w:widowControl w:val="0"/>
        <w:numPr>
          <w:ilvl w:val="0"/>
          <w:numId w:val="6"/>
        </w:numPr>
        <w:tabs>
          <w:tab w:val="left" w:pos="722"/>
          <w:tab w:val="right" w:leader="dot" w:pos="8763"/>
        </w:tabs>
        <w:kinsoku w:val="0"/>
        <w:overflowPunct w:val="0"/>
        <w:autoSpaceDE w:val="0"/>
        <w:autoSpaceDN w:val="0"/>
        <w:adjustRightInd w:val="0"/>
        <w:spacing w:before="250"/>
        <w:contextualSpacing w:val="0"/>
        <w:rPr>
          <w:spacing w:val="-5"/>
          <w:sz w:val="20"/>
          <w:szCs w:val="20"/>
        </w:rPr>
      </w:pPr>
      <w:proofErr w:type="spellStart"/>
      <w:r>
        <w:rPr>
          <w:sz w:val="20"/>
          <w:szCs w:val="20"/>
        </w:rPr>
        <w:t>Ultra</w:t>
      </w:r>
      <w:r>
        <w:rPr>
          <w:spacing w:val="-2"/>
          <w:sz w:val="20"/>
          <w:szCs w:val="20"/>
        </w:rPr>
        <w:t xml:space="preserve"> </w:t>
      </w:r>
      <w:r>
        <w:rPr>
          <w:sz w:val="20"/>
          <w:szCs w:val="20"/>
        </w:rPr>
        <w:t>high</w:t>
      </w:r>
      <w:proofErr w:type="spellEnd"/>
      <w:r>
        <w:rPr>
          <w:spacing w:val="-3"/>
          <w:sz w:val="20"/>
          <w:szCs w:val="20"/>
        </w:rPr>
        <w:t xml:space="preserve"> </w:t>
      </w:r>
      <w:r>
        <w:rPr>
          <w:sz w:val="20"/>
          <w:szCs w:val="20"/>
        </w:rPr>
        <w:t>reliability</w:t>
      </w:r>
      <w:r>
        <w:rPr>
          <w:spacing w:val="50"/>
          <w:sz w:val="20"/>
          <w:szCs w:val="20"/>
        </w:rPr>
        <w:t xml:space="preserve"> </w:t>
      </w:r>
      <w:r>
        <w:rPr>
          <w:sz w:val="20"/>
          <w:szCs w:val="20"/>
        </w:rPr>
        <w:t>(UHR)</w:t>
      </w:r>
      <w:r>
        <w:rPr>
          <w:spacing w:val="46"/>
          <w:sz w:val="20"/>
          <w:szCs w:val="20"/>
        </w:rPr>
        <w:t xml:space="preserve"> </w:t>
      </w:r>
      <w:r>
        <w:rPr>
          <w:sz w:val="20"/>
          <w:szCs w:val="20"/>
        </w:rPr>
        <w:t>MAC</w:t>
      </w:r>
      <w:r>
        <w:rPr>
          <w:spacing w:val="-2"/>
          <w:sz w:val="20"/>
          <w:szCs w:val="20"/>
        </w:rPr>
        <w:t xml:space="preserve"> specification</w:t>
      </w:r>
      <w:r>
        <w:rPr>
          <w:sz w:val="20"/>
          <w:szCs w:val="20"/>
        </w:rPr>
        <w:tab/>
      </w:r>
      <w:r>
        <w:rPr>
          <w:spacing w:val="-5"/>
          <w:sz w:val="20"/>
          <w:szCs w:val="20"/>
        </w:rPr>
        <w:t>35</w:t>
      </w:r>
    </w:p>
    <w:p w:rsidR="00D228FE" w:rsidRDefault="00D228FE" w:rsidP="00992139">
      <w:pPr>
        <w:pStyle w:val="ac"/>
        <w:widowControl w:val="0"/>
        <w:numPr>
          <w:ilvl w:val="1"/>
          <w:numId w:val="6"/>
        </w:numPr>
        <w:tabs>
          <w:tab w:val="left" w:pos="1120"/>
          <w:tab w:val="right" w:leader="dot" w:pos="8763"/>
        </w:tabs>
        <w:kinsoku w:val="0"/>
        <w:overflowPunct w:val="0"/>
        <w:autoSpaceDE w:val="0"/>
        <w:autoSpaceDN w:val="0"/>
        <w:adjustRightInd w:val="0"/>
        <w:spacing w:before="250"/>
        <w:ind w:left="1120" w:hanging="398"/>
        <w:contextualSpacing w:val="0"/>
        <w:rPr>
          <w:spacing w:val="-5"/>
          <w:sz w:val="20"/>
          <w:szCs w:val="20"/>
        </w:rPr>
      </w:pPr>
      <w:r>
        <w:rPr>
          <w:spacing w:val="-2"/>
          <w:sz w:val="20"/>
          <w:szCs w:val="20"/>
        </w:rPr>
        <w:t>Introduction</w:t>
      </w:r>
      <w:r>
        <w:rPr>
          <w:sz w:val="20"/>
          <w:szCs w:val="20"/>
        </w:rPr>
        <w:tab/>
      </w:r>
      <w:r>
        <w:rPr>
          <w:spacing w:val="-5"/>
          <w:sz w:val="20"/>
          <w:szCs w:val="20"/>
        </w:rPr>
        <w:t>35</w:t>
      </w:r>
    </w:p>
    <w:p w:rsidR="00D228FE" w:rsidRDefault="00D228FE" w:rsidP="00992139">
      <w:pPr>
        <w:pStyle w:val="ac"/>
        <w:widowControl w:val="0"/>
        <w:numPr>
          <w:ilvl w:val="1"/>
          <w:numId w:val="6"/>
        </w:numPr>
        <w:tabs>
          <w:tab w:val="left" w:pos="1120"/>
          <w:tab w:val="right" w:leader="dot" w:pos="8763"/>
        </w:tabs>
        <w:kinsoku w:val="0"/>
        <w:overflowPunct w:val="0"/>
        <w:autoSpaceDE w:val="0"/>
        <w:autoSpaceDN w:val="0"/>
        <w:adjustRightInd w:val="0"/>
        <w:spacing w:before="10"/>
        <w:ind w:left="1120" w:hanging="398"/>
        <w:contextualSpacing w:val="0"/>
        <w:rPr>
          <w:spacing w:val="-5"/>
          <w:sz w:val="20"/>
          <w:szCs w:val="20"/>
        </w:rPr>
      </w:pPr>
      <w:r>
        <w:rPr>
          <w:sz w:val="20"/>
          <w:szCs w:val="20"/>
        </w:rPr>
        <w:t>Enhanced</w:t>
      </w:r>
      <w:r>
        <w:rPr>
          <w:spacing w:val="-3"/>
          <w:sz w:val="20"/>
          <w:szCs w:val="20"/>
        </w:rPr>
        <w:t xml:space="preserve"> </w:t>
      </w:r>
      <w:r>
        <w:rPr>
          <w:sz w:val="20"/>
          <w:szCs w:val="20"/>
        </w:rPr>
        <w:t>channel</w:t>
      </w:r>
      <w:r>
        <w:rPr>
          <w:spacing w:val="-5"/>
          <w:sz w:val="20"/>
          <w:szCs w:val="20"/>
        </w:rPr>
        <w:t xml:space="preserve"> </w:t>
      </w:r>
      <w:r>
        <w:rPr>
          <w:spacing w:val="-2"/>
          <w:sz w:val="20"/>
          <w:szCs w:val="20"/>
        </w:rPr>
        <w:t>access</w:t>
      </w:r>
      <w:r>
        <w:rPr>
          <w:sz w:val="20"/>
          <w:szCs w:val="20"/>
        </w:rPr>
        <w:tab/>
      </w:r>
      <w:r>
        <w:rPr>
          <w:spacing w:val="-5"/>
          <w:sz w:val="20"/>
          <w:szCs w:val="20"/>
        </w:rPr>
        <w:t>35</w:t>
      </w:r>
    </w:p>
    <w:p w:rsidR="00D228FE" w:rsidRDefault="00D228FE" w:rsidP="00992139">
      <w:pPr>
        <w:pStyle w:val="ac"/>
        <w:widowControl w:val="0"/>
        <w:numPr>
          <w:ilvl w:val="1"/>
          <w:numId w:val="6"/>
        </w:numPr>
        <w:tabs>
          <w:tab w:val="left" w:pos="1120"/>
          <w:tab w:val="right" w:leader="dot" w:pos="8763"/>
        </w:tabs>
        <w:kinsoku w:val="0"/>
        <w:overflowPunct w:val="0"/>
        <w:autoSpaceDE w:val="0"/>
        <w:autoSpaceDN w:val="0"/>
        <w:adjustRightInd w:val="0"/>
        <w:spacing w:before="10"/>
        <w:ind w:left="1120" w:hanging="398"/>
        <w:contextualSpacing w:val="0"/>
        <w:rPr>
          <w:spacing w:val="-5"/>
          <w:sz w:val="20"/>
          <w:szCs w:val="20"/>
        </w:rPr>
      </w:pPr>
      <w:r>
        <w:rPr>
          <w:sz w:val="20"/>
          <w:szCs w:val="20"/>
        </w:rPr>
        <w:t>UHR</w:t>
      </w:r>
      <w:r>
        <w:rPr>
          <w:spacing w:val="-2"/>
          <w:sz w:val="20"/>
          <w:szCs w:val="20"/>
        </w:rPr>
        <w:t xml:space="preserve"> </w:t>
      </w:r>
      <w:r>
        <w:rPr>
          <w:sz w:val="20"/>
          <w:szCs w:val="20"/>
        </w:rPr>
        <w:t xml:space="preserve">BSS </w:t>
      </w:r>
      <w:r>
        <w:rPr>
          <w:spacing w:val="-2"/>
          <w:sz w:val="20"/>
          <w:szCs w:val="20"/>
        </w:rPr>
        <w:t>operation</w:t>
      </w:r>
      <w:r>
        <w:rPr>
          <w:sz w:val="20"/>
          <w:szCs w:val="20"/>
        </w:rPr>
        <w:tab/>
      </w:r>
      <w:r>
        <w:rPr>
          <w:spacing w:val="-5"/>
          <w:sz w:val="20"/>
          <w:szCs w:val="20"/>
        </w:rPr>
        <w:t>35</w:t>
      </w:r>
    </w:p>
    <w:p w:rsidR="00D228FE" w:rsidRDefault="00D228FE" w:rsidP="00992139">
      <w:pPr>
        <w:pStyle w:val="ac"/>
        <w:widowControl w:val="0"/>
        <w:numPr>
          <w:ilvl w:val="1"/>
          <w:numId w:val="6"/>
        </w:numPr>
        <w:tabs>
          <w:tab w:val="left" w:pos="1121"/>
          <w:tab w:val="right" w:leader="dot" w:pos="8764"/>
        </w:tabs>
        <w:kinsoku w:val="0"/>
        <w:overflowPunct w:val="0"/>
        <w:autoSpaceDE w:val="0"/>
        <w:autoSpaceDN w:val="0"/>
        <w:adjustRightInd w:val="0"/>
        <w:spacing w:before="10"/>
        <w:ind w:left="1121" w:hanging="398"/>
        <w:contextualSpacing w:val="0"/>
        <w:rPr>
          <w:spacing w:val="-5"/>
          <w:sz w:val="20"/>
          <w:szCs w:val="20"/>
        </w:rPr>
      </w:pPr>
      <w:r>
        <w:rPr>
          <w:sz w:val="20"/>
          <w:szCs w:val="20"/>
        </w:rPr>
        <w:t>Buffer</w:t>
      </w:r>
      <w:r>
        <w:rPr>
          <w:spacing w:val="-4"/>
          <w:sz w:val="20"/>
          <w:szCs w:val="20"/>
        </w:rPr>
        <w:t xml:space="preserve"> </w:t>
      </w:r>
      <w:r>
        <w:rPr>
          <w:sz w:val="20"/>
          <w:szCs w:val="20"/>
        </w:rPr>
        <w:t>status</w:t>
      </w:r>
      <w:r>
        <w:rPr>
          <w:spacing w:val="-5"/>
          <w:sz w:val="20"/>
          <w:szCs w:val="20"/>
        </w:rPr>
        <w:t xml:space="preserve"> </w:t>
      </w:r>
      <w:r>
        <w:rPr>
          <w:spacing w:val="-2"/>
          <w:sz w:val="20"/>
          <w:szCs w:val="20"/>
        </w:rPr>
        <w:t>report</w:t>
      </w:r>
      <w:r>
        <w:rPr>
          <w:sz w:val="20"/>
          <w:szCs w:val="20"/>
        </w:rPr>
        <w:tab/>
      </w:r>
      <w:r>
        <w:rPr>
          <w:spacing w:val="-5"/>
          <w:sz w:val="20"/>
          <w:szCs w:val="20"/>
        </w:rPr>
        <w:t>35</w:t>
      </w:r>
    </w:p>
    <w:p w:rsidR="00D228FE" w:rsidRDefault="00D228FE" w:rsidP="00992139">
      <w:pPr>
        <w:pStyle w:val="ac"/>
        <w:widowControl w:val="0"/>
        <w:numPr>
          <w:ilvl w:val="1"/>
          <w:numId w:val="6"/>
        </w:numPr>
        <w:tabs>
          <w:tab w:val="left" w:pos="1121"/>
          <w:tab w:val="right" w:leader="dot" w:pos="8764"/>
        </w:tabs>
        <w:kinsoku w:val="0"/>
        <w:overflowPunct w:val="0"/>
        <w:autoSpaceDE w:val="0"/>
        <w:autoSpaceDN w:val="0"/>
        <w:adjustRightInd w:val="0"/>
        <w:spacing w:before="11"/>
        <w:ind w:left="1121" w:hanging="398"/>
        <w:contextualSpacing w:val="0"/>
        <w:rPr>
          <w:spacing w:val="-5"/>
          <w:sz w:val="20"/>
          <w:szCs w:val="20"/>
        </w:rPr>
      </w:pPr>
      <w:r>
        <w:rPr>
          <w:sz w:val="20"/>
          <w:szCs w:val="20"/>
        </w:rPr>
        <w:t>Nominal</w:t>
      </w:r>
      <w:r>
        <w:rPr>
          <w:spacing w:val="-4"/>
          <w:sz w:val="20"/>
          <w:szCs w:val="20"/>
        </w:rPr>
        <w:t xml:space="preserve"> </w:t>
      </w:r>
      <w:r>
        <w:rPr>
          <w:sz w:val="20"/>
          <w:szCs w:val="20"/>
        </w:rPr>
        <w:t>packet</w:t>
      </w:r>
      <w:r>
        <w:rPr>
          <w:spacing w:val="-4"/>
          <w:sz w:val="20"/>
          <w:szCs w:val="20"/>
        </w:rPr>
        <w:t xml:space="preserve"> </w:t>
      </w:r>
      <w:r>
        <w:rPr>
          <w:sz w:val="20"/>
          <w:szCs w:val="20"/>
        </w:rPr>
        <w:t>padding</w:t>
      </w:r>
      <w:r>
        <w:rPr>
          <w:spacing w:val="-5"/>
          <w:sz w:val="20"/>
          <w:szCs w:val="20"/>
        </w:rPr>
        <w:t xml:space="preserve"> </w:t>
      </w:r>
      <w:r>
        <w:rPr>
          <w:sz w:val="20"/>
          <w:szCs w:val="20"/>
        </w:rPr>
        <w:t>values</w:t>
      </w:r>
      <w:r>
        <w:rPr>
          <w:spacing w:val="-3"/>
          <w:sz w:val="20"/>
          <w:szCs w:val="20"/>
        </w:rPr>
        <w:t xml:space="preserve"> </w:t>
      </w:r>
      <w:r>
        <w:rPr>
          <w:sz w:val="20"/>
          <w:szCs w:val="20"/>
        </w:rPr>
        <w:t>selection</w:t>
      </w:r>
      <w:r>
        <w:rPr>
          <w:spacing w:val="-5"/>
          <w:sz w:val="20"/>
          <w:szCs w:val="20"/>
        </w:rPr>
        <w:t xml:space="preserve"> </w:t>
      </w:r>
      <w:r>
        <w:rPr>
          <w:spacing w:val="-4"/>
          <w:sz w:val="20"/>
          <w:szCs w:val="20"/>
        </w:rPr>
        <w:t>rules</w:t>
      </w:r>
      <w:r>
        <w:rPr>
          <w:sz w:val="20"/>
          <w:szCs w:val="20"/>
        </w:rPr>
        <w:tab/>
      </w:r>
      <w:r>
        <w:rPr>
          <w:spacing w:val="-5"/>
          <w:sz w:val="20"/>
          <w:szCs w:val="20"/>
        </w:rPr>
        <w:t>35</w:t>
      </w:r>
    </w:p>
    <w:p w:rsidR="00D228FE" w:rsidRDefault="00D228FE" w:rsidP="00992139">
      <w:pPr>
        <w:pStyle w:val="ac"/>
        <w:widowControl w:val="0"/>
        <w:numPr>
          <w:ilvl w:val="1"/>
          <w:numId w:val="6"/>
        </w:numPr>
        <w:tabs>
          <w:tab w:val="left" w:pos="1121"/>
          <w:tab w:val="right" w:leader="dot" w:pos="8764"/>
        </w:tabs>
        <w:kinsoku w:val="0"/>
        <w:overflowPunct w:val="0"/>
        <w:autoSpaceDE w:val="0"/>
        <w:autoSpaceDN w:val="0"/>
        <w:adjustRightInd w:val="0"/>
        <w:spacing w:before="10"/>
        <w:ind w:left="1121" w:hanging="398"/>
        <w:contextualSpacing w:val="0"/>
        <w:rPr>
          <w:spacing w:val="-5"/>
          <w:sz w:val="20"/>
          <w:szCs w:val="20"/>
        </w:rPr>
      </w:pPr>
      <w:r>
        <w:rPr>
          <w:sz w:val="20"/>
          <w:szCs w:val="20"/>
        </w:rPr>
        <w:t>UHR</w:t>
      </w:r>
      <w:r>
        <w:rPr>
          <w:spacing w:val="-4"/>
          <w:sz w:val="20"/>
          <w:szCs w:val="20"/>
        </w:rPr>
        <w:t xml:space="preserve"> </w:t>
      </w:r>
      <w:r>
        <w:rPr>
          <w:sz w:val="20"/>
          <w:szCs w:val="20"/>
        </w:rPr>
        <w:t>sounding</w:t>
      </w:r>
      <w:r>
        <w:rPr>
          <w:spacing w:val="1"/>
          <w:sz w:val="20"/>
          <w:szCs w:val="20"/>
        </w:rPr>
        <w:t xml:space="preserve"> </w:t>
      </w:r>
      <w:r>
        <w:rPr>
          <w:spacing w:val="-2"/>
          <w:sz w:val="20"/>
          <w:szCs w:val="20"/>
        </w:rPr>
        <w:t>operation</w:t>
      </w:r>
      <w:r>
        <w:rPr>
          <w:sz w:val="20"/>
          <w:szCs w:val="20"/>
        </w:rPr>
        <w:tab/>
      </w:r>
      <w:r>
        <w:rPr>
          <w:spacing w:val="-5"/>
          <w:sz w:val="20"/>
          <w:szCs w:val="20"/>
        </w:rPr>
        <w:t>35</w:t>
      </w:r>
    </w:p>
    <w:p w:rsidR="00D228FE" w:rsidRDefault="00D228FE" w:rsidP="00992139">
      <w:pPr>
        <w:pStyle w:val="ac"/>
        <w:widowControl w:val="0"/>
        <w:numPr>
          <w:ilvl w:val="1"/>
          <w:numId w:val="6"/>
        </w:numPr>
        <w:tabs>
          <w:tab w:val="left" w:pos="1121"/>
          <w:tab w:val="right" w:leader="dot" w:pos="8764"/>
        </w:tabs>
        <w:kinsoku w:val="0"/>
        <w:overflowPunct w:val="0"/>
        <w:autoSpaceDE w:val="0"/>
        <w:autoSpaceDN w:val="0"/>
        <w:adjustRightInd w:val="0"/>
        <w:spacing w:before="10"/>
        <w:ind w:left="1121" w:hanging="398"/>
        <w:contextualSpacing w:val="0"/>
        <w:rPr>
          <w:spacing w:val="-5"/>
          <w:sz w:val="20"/>
          <w:szCs w:val="20"/>
        </w:rPr>
      </w:pPr>
      <w:r>
        <w:rPr>
          <w:sz w:val="20"/>
          <w:szCs w:val="20"/>
        </w:rPr>
        <w:t>Multi-AP</w:t>
      </w:r>
      <w:r>
        <w:rPr>
          <w:spacing w:val="-5"/>
          <w:sz w:val="20"/>
          <w:szCs w:val="20"/>
        </w:rPr>
        <w:t xml:space="preserve"> </w:t>
      </w:r>
      <w:r>
        <w:rPr>
          <w:sz w:val="20"/>
          <w:szCs w:val="20"/>
        </w:rPr>
        <w:t>coordination</w:t>
      </w:r>
      <w:r>
        <w:rPr>
          <w:spacing w:val="-4"/>
          <w:sz w:val="20"/>
          <w:szCs w:val="20"/>
        </w:rPr>
        <w:t xml:space="preserve"> </w:t>
      </w:r>
      <w:r>
        <w:rPr>
          <w:spacing w:val="-2"/>
          <w:sz w:val="20"/>
          <w:szCs w:val="20"/>
        </w:rPr>
        <w:t>framework</w:t>
      </w:r>
      <w:r>
        <w:rPr>
          <w:sz w:val="20"/>
          <w:szCs w:val="20"/>
        </w:rPr>
        <w:tab/>
      </w:r>
      <w:r>
        <w:rPr>
          <w:spacing w:val="-5"/>
          <w:sz w:val="20"/>
          <w:szCs w:val="20"/>
        </w:rPr>
        <w:t>35</w:t>
      </w:r>
    </w:p>
    <w:p w:rsidR="00D228FE" w:rsidRDefault="00D228FE" w:rsidP="00992139">
      <w:pPr>
        <w:pStyle w:val="ac"/>
        <w:widowControl w:val="0"/>
        <w:numPr>
          <w:ilvl w:val="2"/>
          <w:numId w:val="6"/>
        </w:numPr>
        <w:tabs>
          <w:tab w:val="left" w:pos="1719"/>
          <w:tab w:val="right" w:leader="dot" w:pos="8764"/>
        </w:tabs>
        <w:kinsoku w:val="0"/>
        <w:overflowPunct w:val="0"/>
        <w:autoSpaceDE w:val="0"/>
        <w:autoSpaceDN w:val="0"/>
        <w:adjustRightInd w:val="0"/>
        <w:spacing w:before="10"/>
        <w:ind w:left="1719" w:hanging="596"/>
        <w:contextualSpacing w:val="0"/>
        <w:rPr>
          <w:spacing w:val="-5"/>
          <w:sz w:val="20"/>
          <w:szCs w:val="20"/>
        </w:rPr>
      </w:pPr>
      <w:r>
        <w:rPr>
          <w:spacing w:val="-2"/>
          <w:sz w:val="20"/>
          <w:szCs w:val="20"/>
        </w:rPr>
        <w:t>General</w:t>
      </w:r>
      <w:r>
        <w:rPr>
          <w:sz w:val="20"/>
          <w:szCs w:val="20"/>
        </w:rPr>
        <w:tab/>
      </w:r>
      <w:r>
        <w:rPr>
          <w:spacing w:val="-5"/>
          <w:sz w:val="20"/>
          <w:szCs w:val="20"/>
        </w:rPr>
        <w:t>35</w:t>
      </w:r>
    </w:p>
    <w:p w:rsidR="00D228FE" w:rsidRDefault="00D228FE" w:rsidP="00992139">
      <w:pPr>
        <w:pStyle w:val="ac"/>
        <w:widowControl w:val="0"/>
        <w:numPr>
          <w:ilvl w:val="2"/>
          <w:numId w:val="6"/>
        </w:numPr>
        <w:tabs>
          <w:tab w:val="left" w:pos="1719"/>
          <w:tab w:val="right" w:leader="dot" w:pos="8764"/>
        </w:tabs>
        <w:kinsoku w:val="0"/>
        <w:overflowPunct w:val="0"/>
        <w:autoSpaceDE w:val="0"/>
        <w:autoSpaceDN w:val="0"/>
        <w:adjustRightInd w:val="0"/>
        <w:spacing w:before="10"/>
        <w:ind w:left="1719" w:hanging="596"/>
        <w:contextualSpacing w:val="0"/>
        <w:rPr>
          <w:spacing w:val="-5"/>
          <w:sz w:val="20"/>
          <w:szCs w:val="20"/>
        </w:rPr>
      </w:pPr>
      <w:r>
        <w:rPr>
          <w:sz w:val="20"/>
          <w:szCs w:val="20"/>
        </w:rPr>
        <w:t>Coordinated</w:t>
      </w:r>
      <w:r>
        <w:rPr>
          <w:spacing w:val="-8"/>
          <w:sz w:val="20"/>
          <w:szCs w:val="20"/>
        </w:rPr>
        <w:t xml:space="preserve"> </w:t>
      </w:r>
      <w:r>
        <w:rPr>
          <w:spacing w:val="-2"/>
          <w:sz w:val="20"/>
          <w:szCs w:val="20"/>
        </w:rPr>
        <w:t>beamforming</w:t>
      </w:r>
      <w:r>
        <w:rPr>
          <w:sz w:val="20"/>
          <w:szCs w:val="20"/>
        </w:rPr>
        <w:tab/>
      </w:r>
      <w:r>
        <w:rPr>
          <w:spacing w:val="-5"/>
          <w:sz w:val="20"/>
          <w:szCs w:val="20"/>
        </w:rPr>
        <w:t>35</w:t>
      </w:r>
    </w:p>
    <w:p w:rsidR="00D228FE" w:rsidRDefault="00D228FE" w:rsidP="00992139">
      <w:pPr>
        <w:pStyle w:val="ac"/>
        <w:widowControl w:val="0"/>
        <w:numPr>
          <w:ilvl w:val="2"/>
          <w:numId w:val="6"/>
        </w:numPr>
        <w:tabs>
          <w:tab w:val="left" w:pos="1720"/>
          <w:tab w:val="right" w:leader="dot" w:pos="8764"/>
        </w:tabs>
        <w:kinsoku w:val="0"/>
        <w:overflowPunct w:val="0"/>
        <w:autoSpaceDE w:val="0"/>
        <w:autoSpaceDN w:val="0"/>
        <w:adjustRightInd w:val="0"/>
        <w:spacing w:before="10"/>
        <w:ind w:left="1720" w:hanging="596"/>
        <w:contextualSpacing w:val="0"/>
        <w:rPr>
          <w:spacing w:val="-5"/>
          <w:sz w:val="20"/>
          <w:szCs w:val="20"/>
        </w:rPr>
      </w:pPr>
      <w:r>
        <w:rPr>
          <w:sz w:val="20"/>
          <w:szCs w:val="20"/>
        </w:rPr>
        <w:t>Coordinated</w:t>
      </w:r>
      <w:r>
        <w:rPr>
          <w:spacing w:val="-7"/>
          <w:sz w:val="20"/>
          <w:szCs w:val="20"/>
        </w:rPr>
        <w:t xml:space="preserve"> </w:t>
      </w:r>
      <w:r>
        <w:rPr>
          <w:sz w:val="20"/>
          <w:szCs w:val="20"/>
        </w:rPr>
        <w:t>spatial</w:t>
      </w:r>
      <w:r>
        <w:rPr>
          <w:spacing w:val="-2"/>
          <w:sz w:val="20"/>
          <w:szCs w:val="20"/>
        </w:rPr>
        <w:t xml:space="preserve"> </w:t>
      </w:r>
      <w:r>
        <w:rPr>
          <w:spacing w:val="-4"/>
          <w:sz w:val="20"/>
          <w:szCs w:val="20"/>
        </w:rPr>
        <w:t>reuse</w:t>
      </w:r>
      <w:r>
        <w:rPr>
          <w:sz w:val="20"/>
          <w:szCs w:val="20"/>
        </w:rPr>
        <w:tab/>
      </w:r>
      <w:r>
        <w:rPr>
          <w:spacing w:val="-5"/>
          <w:sz w:val="20"/>
          <w:szCs w:val="20"/>
        </w:rPr>
        <w:t>35</w:t>
      </w:r>
    </w:p>
    <w:p w:rsidR="00D228FE" w:rsidRDefault="00D228FE" w:rsidP="00992139">
      <w:pPr>
        <w:pStyle w:val="ac"/>
        <w:widowControl w:val="0"/>
        <w:numPr>
          <w:ilvl w:val="2"/>
          <w:numId w:val="6"/>
        </w:numPr>
        <w:tabs>
          <w:tab w:val="left" w:pos="1720"/>
          <w:tab w:val="right" w:leader="dot" w:pos="8764"/>
        </w:tabs>
        <w:kinsoku w:val="0"/>
        <w:overflowPunct w:val="0"/>
        <w:autoSpaceDE w:val="0"/>
        <w:autoSpaceDN w:val="0"/>
        <w:adjustRightInd w:val="0"/>
        <w:spacing w:before="10"/>
        <w:ind w:left="1720" w:hanging="596"/>
        <w:contextualSpacing w:val="0"/>
        <w:rPr>
          <w:spacing w:val="-5"/>
          <w:sz w:val="20"/>
          <w:szCs w:val="20"/>
        </w:rPr>
      </w:pPr>
      <w:r>
        <w:rPr>
          <w:sz w:val="20"/>
          <w:szCs w:val="20"/>
        </w:rPr>
        <w:t>Coordinated</w:t>
      </w:r>
      <w:r>
        <w:rPr>
          <w:spacing w:val="-6"/>
          <w:sz w:val="20"/>
          <w:szCs w:val="20"/>
        </w:rPr>
        <w:t xml:space="preserve"> </w:t>
      </w:r>
      <w:r>
        <w:rPr>
          <w:sz w:val="20"/>
          <w:szCs w:val="20"/>
        </w:rPr>
        <w:t>time</w:t>
      </w:r>
      <w:r>
        <w:rPr>
          <w:spacing w:val="-3"/>
          <w:sz w:val="20"/>
          <w:szCs w:val="20"/>
        </w:rPr>
        <w:t xml:space="preserve"> </w:t>
      </w:r>
      <w:r>
        <w:rPr>
          <w:sz w:val="20"/>
          <w:szCs w:val="20"/>
        </w:rPr>
        <w:t>division</w:t>
      </w:r>
      <w:r>
        <w:rPr>
          <w:spacing w:val="-1"/>
          <w:sz w:val="20"/>
          <w:szCs w:val="20"/>
        </w:rPr>
        <w:t xml:space="preserve"> </w:t>
      </w:r>
      <w:r>
        <w:rPr>
          <w:sz w:val="20"/>
          <w:szCs w:val="20"/>
        </w:rPr>
        <w:t>multiple</w:t>
      </w:r>
      <w:r>
        <w:rPr>
          <w:spacing w:val="-3"/>
          <w:sz w:val="20"/>
          <w:szCs w:val="20"/>
        </w:rPr>
        <w:t xml:space="preserve"> </w:t>
      </w:r>
      <w:r>
        <w:rPr>
          <w:spacing w:val="-2"/>
          <w:sz w:val="20"/>
          <w:szCs w:val="20"/>
        </w:rPr>
        <w:t>access</w:t>
      </w:r>
      <w:r>
        <w:rPr>
          <w:sz w:val="20"/>
          <w:szCs w:val="20"/>
        </w:rPr>
        <w:tab/>
      </w:r>
      <w:r>
        <w:rPr>
          <w:spacing w:val="-5"/>
          <w:sz w:val="20"/>
          <w:szCs w:val="20"/>
        </w:rPr>
        <w:t>35</w:t>
      </w:r>
    </w:p>
    <w:p w:rsidR="00D228FE" w:rsidRDefault="00D228FE" w:rsidP="00992139">
      <w:pPr>
        <w:pStyle w:val="ac"/>
        <w:widowControl w:val="0"/>
        <w:numPr>
          <w:ilvl w:val="2"/>
          <w:numId w:val="6"/>
        </w:numPr>
        <w:tabs>
          <w:tab w:val="left" w:pos="1720"/>
          <w:tab w:val="right" w:leader="dot" w:pos="8764"/>
        </w:tabs>
        <w:kinsoku w:val="0"/>
        <w:overflowPunct w:val="0"/>
        <w:autoSpaceDE w:val="0"/>
        <w:autoSpaceDN w:val="0"/>
        <w:adjustRightInd w:val="0"/>
        <w:spacing w:before="10"/>
        <w:ind w:left="1720" w:hanging="596"/>
        <w:contextualSpacing w:val="0"/>
        <w:rPr>
          <w:spacing w:val="-5"/>
          <w:sz w:val="20"/>
          <w:szCs w:val="20"/>
        </w:rPr>
      </w:pPr>
      <w:r>
        <w:rPr>
          <w:sz w:val="20"/>
          <w:szCs w:val="20"/>
        </w:rPr>
        <w:t>Coordinated</w:t>
      </w:r>
      <w:r>
        <w:rPr>
          <w:spacing w:val="-7"/>
          <w:sz w:val="20"/>
          <w:szCs w:val="20"/>
        </w:rPr>
        <w:t xml:space="preserve"> </w:t>
      </w:r>
      <w:r>
        <w:rPr>
          <w:sz w:val="20"/>
          <w:szCs w:val="20"/>
        </w:rPr>
        <w:t>R-</w:t>
      </w:r>
      <w:r>
        <w:rPr>
          <w:spacing w:val="-5"/>
          <w:sz w:val="20"/>
          <w:szCs w:val="20"/>
        </w:rPr>
        <w:t>TWT</w:t>
      </w:r>
      <w:r>
        <w:rPr>
          <w:sz w:val="20"/>
          <w:szCs w:val="20"/>
        </w:rPr>
        <w:tab/>
      </w:r>
      <w:r>
        <w:rPr>
          <w:spacing w:val="-5"/>
          <w:sz w:val="20"/>
          <w:szCs w:val="20"/>
        </w:rPr>
        <w:t>35</w:t>
      </w:r>
    </w:p>
    <w:p w:rsidR="00D228FE" w:rsidRDefault="00D228FE" w:rsidP="00992139">
      <w:pPr>
        <w:pStyle w:val="ac"/>
        <w:widowControl w:val="0"/>
        <w:numPr>
          <w:ilvl w:val="1"/>
          <w:numId w:val="6"/>
        </w:numPr>
        <w:tabs>
          <w:tab w:val="left" w:pos="1122"/>
          <w:tab w:val="right" w:leader="dot" w:pos="8764"/>
        </w:tabs>
        <w:kinsoku w:val="0"/>
        <w:overflowPunct w:val="0"/>
        <w:autoSpaceDE w:val="0"/>
        <w:autoSpaceDN w:val="0"/>
        <w:adjustRightInd w:val="0"/>
        <w:spacing w:before="10"/>
        <w:ind w:hanging="398"/>
        <w:contextualSpacing w:val="0"/>
        <w:rPr>
          <w:spacing w:val="-5"/>
          <w:sz w:val="20"/>
          <w:szCs w:val="20"/>
        </w:rPr>
      </w:pPr>
      <w:r>
        <w:rPr>
          <w:spacing w:val="-2"/>
          <w:sz w:val="20"/>
          <w:szCs w:val="20"/>
        </w:rPr>
        <w:t>Roaming</w:t>
      </w:r>
      <w:r>
        <w:rPr>
          <w:sz w:val="20"/>
          <w:szCs w:val="20"/>
        </w:rPr>
        <w:tab/>
      </w:r>
      <w:r>
        <w:rPr>
          <w:spacing w:val="-5"/>
          <w:sz w:val="20"/>
          <w:szCs w:val="20"/>
        </w:rPr>
        <w:t>35</w:t>
      </w:r>
    </w:p>
    <w:p w:rsidR="00D228FE" w:rsidRDefault="00D228FE" w:rsidP="00992139">
      <w:pPr>
        <w:pStyle w:val="ac"/>
        <w:widowControl w:val="0"/>
        <w:numPr>
          <w:ilvl w:val="1"/>
          <w:numId w:val="6"/>
        </w:numPr>
        <w:tabs>
          <w:tab w:val="left" w:pos="1122"/>
          <w:tab w:val="right" w:leader="dot" w:pos="8765"/>
        </w:tabs>
        <w:kinsoku w:val="0"/>
        <w:overflowPunct w:val="0"/>
        <w:autoSpaceDE w:val="0"/>
        <w:autoSpaceDN w:val="0"/>
        <w:adjustRightInd w:val="0"/>
        <w:spacing w:before="10"/>
        <w:ind w:hanging="398"/>
        <w:contextualSpacing w:val="0"/>
        <w:rPr>
          <w:spacing w:val="-5"/>
          <w:sz w:val="20"/>
          <w:szCs w:val="20"/>
        </w:rPr>
      </w:pPr>
      <w:r>
        <w:rPr>
          <w:sz w:val="20"/>
          <w:szCs w:val="20"/>
        </w:rPr>
        <w:t>Power</w:t>
      </w:r>
      <w:r>
        <w:rPr>
          <w:spacing w:val="-2"/>
          <w:sz w:val="20"/>
          <w:szCs w:val="20"/>
        </w:rPr>
        <w:t xml:space="preserve"> </w:t>
      </w:r>
      <w:r>
        <w:rPr>
          <w:spacing w:val="-4"/>
          <w:sz w:val="20"/>
          <w:szCs w:val="20"/>
        </w:rPr>
        <w:t>save</w:t>
      </w:r>
      <w:r>
        <w:rPr>
          <w:sz w:val="20"/>
          <w:szCs w:val="20"/>
        </w:rPr>
        <w:tab/>
      </w:r>
      <w:r>
        <w:rPr>
          <w:spacing w:val="-5"/>
          <w:sz w:val="20"/>
          <w:szCs w:val="20"/>
        </w:rPr>
        <w:t>36</w:t>
      </w:r>
    </w:p>
    <w:p w:rsidR="00D228FE" w:rsidRDefault="00D228FE" w:rsidP="00992139">
      <w:pPr>
        <w:pStyle w:val="ac"/>
        <w:widowControl w:val="0"/>
        <w:numPr>
          <w:ilvl w:val="1"/>
          <w:numId w:val="6"/>
        </w:numPr>
        <w:tabs>
          <w:tab w:val="left" w:pos="1171"/>
          <w:tab w:val="right" w:leader="dot" w:pos="8765"/>
        </w:tabs>
        <w:kinsoku w:val="0"/>
        <w:overflowPunct w:val="0"/>
        <w:autoSpaceDE w:val="0"/>
        <w:autoSpaceDN w:val="0"/>
        <w:adjustRightInd w:val="0"/>
        <w:spacing w:before="10"/>
        <w:ind w:left="1171" w:hanging="447"/>
        <w:contextualSpacing w:val="0"/>
        <w:rPr>
          <w:spacing w:val="-5"/>
          <w:sz w:val="20"/>
          <w:szCs w:val="20"/>
        </w:rPr>
      </w:pPr>
      <w:r>
        <w:rPr>
          <w:sz w:val="20"/>
          <w:szCs w:val="20"/>
        </w:rPr>
        <w:t>Non-primary</w:t>
      </w:r>
      <w:r>
        <w:rPr>
          <w:spacing w:val="-6"/>
          <w:sz w:val="20"/>
          <w:szCs w:val="20"/>
        </w:rPr>
        <w:t xml:space="preserve"> </w:t>
      </w:r>
      <w:r>
        <w:rPr>
          <w:sz w:val="20"/>
          <w:szCs w:val="20"/>
        </w:rPr>
        <w:t>channel</w:t>
      </w:r>
      <w:r>
        <w:rPr>
          <w:spacing w:val="-4"/>
          <w:sz w:val="20"/>
          <w:szCs w:val="20"/>
        </w:rPr>
        <w:t xml:space="preserve"> </w:t>
      </w:r>
      <w:r>
        <w:rPr>
          <w:spacing w:val="-2"/>
          <w:sz w:val="20"/>
          <w:szCs w:val="20"/>
        </w:rPr>
        <w:t>access</w:t>
      </w:r>
      <w:r>
        <w:rPr>
          <w:sz w:val="20"/>
          <w:szCs w:val="20"/>
        </w:rPr>
        <w:tab/>
      </w:r>
      <w:r>
        <w:rPr>
          <w:spacing w:val="-5"/>
          <w:sz w:val="20"/>
          <w:szCs w:val="20"/>
        </w:rPr>
        <w:t>36</w:t>
      </w:r>
    </w:p>
    <w:p w:rsidR="00D228FE" w:rsidRDefault="00D228FE" w:rsidP="00992139">
      <w:pPr>
        <w:pStyle w:val="ac"/>
        <w:widowControl w:val="0"/>
        <w:numPr>
          <w:ilvl w:val="1"/>
          <w:numId w:val="6"/>
        </w:numPr>
        <w:tabs>
          <w:tab w:val="left" w:pos="1171"/>
          <w:tab w:val="right" w:leader="dot" w:pos="8765"/>
        </w:tabs>
        <w:kinsoku w:val="0"/>
        <w:overflowPunct w:val="0"/>
        <w:autoSpaceDE w:val="0"/>
        <w:autoSpaceDN w:val="0"/>
        <w:adjustRightInd w:val="0"/>
        <w:spacing w:before="10"/>
        <w:ind w:left="1171" w:hanging="447"/>
        <w:contextualSpacing w:val="0"/>
        <w:rPr>
          <w:spacing w:val="-5"/>
          <w:sz w:val="20"/>
          <w:szCs w:val="20"/>
        </w:rPr>
      </w:pPr>
      <w:r>
        <w:rPr>
          <w:sz w:val="20"/>
          <w:szCs w:val="20"/>
        </w:rPr>
        <w:t>In-device</w:t>
      </w:r>
      <w:r>
        <w:rPr>
          <w:spacing w:val="-4"/>
          <w:sz w:val="20"/>
          <w:szCs w:val="20"/>
        </w:rPr>
        <w:t xml:space="preserve"> </w:t>
      </w:r>
      <w:r>
        <w:rPr>
          <w:spacing w:val="-2"/>
          <w:sz w:val="20"/>
          <w:szCs w:val="20"/>
        </w:rPr>
        <w:t>coexistence</w:t>
      </w:r>
      <w:r>
        <w:rPr>
          <w:sz w:val="20"/>
          <w:szCs w:val="20"/>
        </w:rPr>
        <w:tab/>
      </w:r>
      <w:r>
        <w:rPr>
          <w:spacing w:val="-5"/>
          <w:sz w:val="20"/>
          <w:szCs w:val="20"/>
        </w:rPr>
        <w:t>36</w:t>
      </w:r>
    </w:p>
    <w:p w:rsidR="00D228FE" w:rsidRDefault="00D228FE" w:rsidP="00992139">
      <w:pPr>
        <w:pStyle w:val="ac"/>
        <w:widowControl w:val="0"/>
        <w:numPr>
          <w:ilvl w:val="1"/>
          <w:numId w:val="6"/>
        </w:numPr>
        <w:tabs>
          <w:tab w:val="left" w:pos="1171"/>
          <w:tab w:val="right" w:leader="dot" w:pos="8765"/>
        </w:tabs>
        <w:kinsoku w:val="0"/>
        <w:overflowPunct w:val="0"/>
        <w:autoSpaceDE w:val="0"/>
        <w:autoSpaceDN w:val="0"/>
        <w:adjustRightInd w:val="0"/>
        <w:spacing w:before="10"/>
        <w:ind w:left="1171" w:hanging="447"/>
        <w:contextualSpacing w:val="0"/>
        <w:rPr>
          <w:spacing w:val="-5"/>
          <w:sz w:val="20"/>
          <w:szCs w:val="20"/>
        </w:rPr>
      </w:pPr>
      <w:r>
        <w:rPr>
          <w:sz w:val="20"/>
          <w:szCs w:val="20"/>
        </w:rPr>
        <w:t>TWT</w:t>
      </w:r>
      <w:r>
        <w:rPr>
          <w:spacing w:val="-1"/>
          <w:sz w:val="20"/>
          <w:szCs w:val="20"/>
        </w:rPr>
        <w:t xml:space="preserve"> </w:t>
      </w:r>
      <w:r>
        <w:rPr>
          <w:sz w:val="20"/>
          <w:szCs w:val="20"/>
        </w:rPr>
        <w:t>SP</w:t>
      </w:r>
      <w:r>
        <w:rPr>
          <w:spacing w:val="1"/>
          <w:sz w:val="20"/>
          <w:szCs w:val="20"/>
        </w:rPr>
        <w:t xml:space="preserve"> </w:t>
      </w:r>
      <w:r>
        <w:rPr>
          <w:spacing w:val="-2"/>
          <w:sz w:val="20"/>
          <w:szCs w:val="20"/>
        </w:rPr>
        <w:t>management</w:t>
      </w:r>
      <w:r>
        <w:rPr>
          <w:sz w:val="20"/>
          <w:szCs w:val="20"/>
        </w:rPr>
        <w:tab/>
      </w:r>
      <w:r>
        <w:rPr>
          <w:spacing w:val="-5"/>
          <w:sz w:val="20"/>
          <w:szCs w:val="20"/>
        </w:rPr>
        <w:t>36</w:t>
      </w:r>
    </w:p>
    <w:p w:rsidR="00D228FE" w:rsidRDefault="00D228FE" w:rsidP="00992139">
      <w:pPr>
        <w:pStyle w:val="ac"/>
        <w:widowControl w:val="0"/>
        <w:numPr>
          <w:ilvl w:val="0"/>
          <w:numId w:val="6"/>
        </w:numPr>
        <w:tabs>
          <w:tab w:val="left" w:pos="724"/>
          <w:tab w:val="right" w:leader="dot" w:pos="8765"/>
        </w:tabs>
        <w:kinsoku w:val="0"/>
        <w:overflowPunct w:val="0"/>
        <w:autoSpaceDE w:val="0"/>
        <w:autoSpaceDN w:val="0"/>
        <w:adjustRightInd w:val="0"/>
        <w:spacing w:before="250"/>
        <w:ind w:left="724"/>
        <w:contextualSpacing w:val="0"/>
        <w:rPr>
          <w:spacing w:val="-5"/>
          <w:sz w:val="20"/>
          <w:szCs w:val="20"/>
        </w:rPr>
      </w:pPr>
      <w:proofErr w:type="spellStart"/>
      <w:r>
        <w:rPr>
          <w:sz w:val="20"/>
          <w:szCs w:val="20"/>
        </w:rPr>
        <w:t>Ultra</w:t>
      </w:r>
      <w:r>
        <w:rPr>
          <w:spacing w:val="-3"/>
          <w:sz w:val="20"/>
          <w:szCs w:val="20"/>
        </w:rPr>
        <w:t xml:space="preserve"> </w:t>
      </w:r>
      <w:r>
        <w:rPr>
          <w:sz w:val="20"/>
          <w:szCs w:val="20"/>
        </w:rPr>
        <w:t>high</w:t>
      </w:r>
      <w:proofErr w:type="spellEnd"/>
      <w:r>
        <w:rPr>
          <w:spacing w:val="-4"/>
          <w:sz w:val="20"/>
          <w:szCs w:val="20"/>
        </w:rPr>
        <w:t xml:space="preserve"> </w:t>
      </w:r>
      <w:r>
        <w:rPr>
          <w:sz w:val="20"/>
          <w:szCs w:val="20"/>
        </w:rPr>
        <w:t>reliability</w:t>
      </w:r>
      <w:r>
        <w:rPr>
          <w:spacing w:val="48"/>
          <w:sz w:val="20"/>
          <w:szCs w:val="20"/>
        </w:rPr>
        <w:t xml:space="preserve"> </w:t>
      </w:r>
      <w:r>
        <w:rPr>
          <w:sz w:val="20"/>
          <w:szCs w:val="20"/>
        </w:rPr>
        <w:t>(UHR)</w:t>
      </w:r>
      <w:r>
        <w:rPr>
          <w:spacing w:val="-4"/>
          <w:sz w:val="20"/>
          <w:szCs w:val="20"/>
        </w:rPr>
        <w:t xml:space="preserve"> </w:t>
      </w:r>
      <w:r>
        <w:rPr>
          <w:sz w:val="20"/>
          <w:szCs w:val="20"/>
        </w:rPr>
        <w:t xml:space="preserve">PHY </w:t>
      </w:r>
      <w:r>
        <w:rPr>
          <w:spacing w:val="-2"/>
          <w:sz w:val="20"/>
          <w:szCs w:val="20"/>
        </w:rPr>
        <w:t>specification</w:t>
      </w:r>
      <w:r>
        <w:rPr>
          <w:sz w:val="20"/>
          <w:szCs w:val="20"/>
        </w:rPr>
        <w:tab/>
      </w:r>
      <w:r>
        <w:rPr>
          <w:spacing w:val="-5"/>
          <w:sz w:val="20"/>
          <w:szCs w:val="20"/>
        </w:rPr>
        <w:t>37</w:t>
      </w:r>
    </w:p>
    <w:p w:rsidR="00D228FE" w:rsidRDefault="00D228FE" w:rsidP="00992139">
      <w:pPr>
        <w:pStyle w:val="ac"/>
        <w:widowControl w:val="0"/>
        <w:numPr>
          <w:ilvl w:val="1"/>
          <w:numId w:val="6"/>
        </w:numPr>
        <w:tabs>
          <w:tab w:val="left" w:pos="1122"/>
          <w:tab w:val="right" w:leader="dot" w:pos="8765"/>
        </w:tabs>
        <w:kinsoku w:val="0"/>
        <w:overflowPunct w:val="0"/>
        <w:autoSpaceDE w:val="0"/>
        <w:autoSpaceDN w:val="0"/>
        <w:adjustRightInd w:val="0"/>
        <w:spacing w:before="250"/>
        <w:ind w:hanging="398"/>
        <w:contextualSpacing w:val="0"/>
        <w:rPr>
          <w:spacing w:val="-5"/>
          <w:sz w:val="20"/>
          <w:szCs w:val="20"/>
        </w:rPr>
      </w:pPr>
      <w:r>
        <w:rPr>
          <w:spacing w:val="-2"/>
          <w:sz w:val="20"/>
          <w:szCs w:val="20"/>
        </w:rPr>
        <w:t>Introduction</w:t>
      </w:r>
      <w:r>
        <w:rPr>
          <w:sz w:val="20"/>
          <w:szCs w:val="20"/>
        </w:rPr>
        <w:tab/>
      </w:r>
      <w:r>
        <w:rPr>
          <w:spacing w:val="-5"/>
          <w:sz w:val="20"/>
          <w:szCs w:val="20"/>
        </w:rPr>
        <w:t>37</w:t>
      </w:r>
    </w:p>
    <w:p w:rsidR="00D228FE" w:rsidRDefault="00D228FE" w:rsidP="00992139">
      <w:pPr>
        <w:pStyle w:val="ac"/>
        <w:widowControl w:val="0"/>
        <w:numPr>
          <w:ilvl w:val="2"/>
          <w:numId w:val="6"/>
        </w:numPr>
        <w:tabs>
          <w:tab w:val="left" w:pos="1720"/>
          <w:tab w:val="right" w:leader="dot" w:pos="8765"/>
        </w:tabs>
        <w:kinsoku w:val="0"/>
        <w:overflowPunct w:val="0"/>
        <w:autoSpaceDE w:val="0"/>
        <w:autoSpaceDN w:val="0"/>
        <w:adjustRightInd w:val="0"/>
        <w:spacing w:before="10"/>
        <w:ind w:left="1720" w:hanging="596"/>
        <w:contextualSpacing w:val="0"/>
        <w:rPr>
          <w:spacing w:val="-5"/>
          <w:sz w:val="20"/>
          <w:szCs w:val="20"/>
        </w:rPr>
      </w:pPr>
      <w:r>
        <w:rPr>
          <w:sz w:val="20"/>
          <w:szCs w:val="20"/>
        </w:rPr>
        <w:t>Introduction</w:t>
      </w:r>
      <w:r>
        <w:rPr>
          <w:spacing w:val="-3"/>
          <w:sz w:val="20"/>
          <w:szCs w:val="20"/>
        </w:rPr>
        <w:t xml:space="preserve"> </w:t>
      </w:r>
      <w:r>
        <w:rPr>
          <w:sz w:val="20"/>
          <w:szCs w:val="20"/>
        </w:rPr>
        <w:t>to</w:t>
      </w:r>
      <w:r>
        <w:rPr>
          <w:spacing w:val="-3"/>
          <w:sz w:val="20"/>
          <w:szCs w:val="20"/>
        </w:rPr>
        <w:t xml:space="preserve"> </w:t>
      </w:r>
      <w:r>
        <w:rPr>
          <w:sz w:val="20"/>
          <w:szCs w:val="20"/>
        </w:rPr>
        <w:t>the</w:t>
      </w:r>
      <w:r>
        <w:rPr>
          <w:spacing w:val="-1"/>
          <w:sz w:val="20"/>
          <w:szCs w:val="20"/>
        </w:rPr>
        <w:t xml:space="preserve"> </w:t>
      </w:r>
      <w:r>
        <w:rPr>
          <w:sz w:val="20"/>
          <w:szCs w:val="20"/>
        </w:rPr>
        <w:t>UHR</w:t>
      </w:r>
      <w:r>
        <w:rPr>
          <w:spacing w:val="45"/>
          <w:sz w:val="20"/>
          <w:szCs w:val="20"/>
        </w:rPr>
        <w:t xml:space="preserve"> </w:t>
      </w:r>
      <w:r>
        <w:rPr>
          <w:spacing w:val="-5"/>
          <w:sz w:val="20"/>
          <w:szCs w:val="20"/>
        </w:rPr>
        <w:t>PHY</w:t>
      </w:r>
      <w:r>
        <w:rPr>
          <w:sz w:val="20"/>
          <w:szCs w:val="20"/>
        </w:rPr>
        <w:tab/>
      </w:r>
      <w:r>
        <w:rPr>
          <w:spacing w:val="-5"/>
          <w:sz w:val="20"/>
          <w:szCs w:val="20"/>
        </w:rPr>
        <w:t>37</w:t>
      </w:r>
    </w:p>
    <w:p w:rsidR="00D228FE" w:rsidRDefault="00D228FE" w:rsidP="00992139">
      <w:pPr>
        <w:pStyle w:val="ac"/>
        <w:widowControl w:val="0"/>
        <w:numPr>
          <w:ilvl w:val="2"/>
          <w:numId w:val="6"/>
        </w:numPr>
        <w:tabs>
          <w:tab w:val="left" w:pos="1721"/>
          <w:tab w:val="right" w:leader="dot" w:pos="8765"/>
        </w:tabs>
        <w:kinsoku w:val="0"/>
        <w:overflowPunct w:val="0"/>
        <w:autoSpaceDE w:val="0"/>
        <w:autoSpaceDN w:val="0"/>
        <w:adjustRightInd w:val="0"/>
        <w:spacing w:before="10"/>
        <w:ind w:left="1721" w:hanging="596"/>
        <w:contextualSpacing w:val="0"/>
        <w:rPr>
          <w:spacing w:val="-5"/>
          <w:sz w:val="20"/>
          <w:szCs w:val="20"/>
        </w:rPr>
      </w:pPr>
      <w:r>
        <w:rPr>
          <w:spacing w:val="-2"/>
          <w:sz w:val="20"/>
          <w:szCs w:val="20"/>
        </w:rPr>
        <w:t>Scope</w:t>
      </w:r>
      <w:r>
        <w:rPr>
          <w:sz w:val="20"/>
          <w:szCs w:val="20"/>
        </w:rPr>
        <w:tab/>
      </w:r>
      <w:r>
        <w:rPr>
          <w:spacing w:val="-5"/>
          <w:sz w:val="20"/>
          <w:szCs w:val="20"/>
        </w:rPr>
        <w:t>37</w:t>
      </w:r>
    </w:p>
    <w:p w:rsidR="00D228FE" w:rsidRDefault="00D228FE" w:rsidP="00992139">
      <w:pPr>
        <w:pStyle w:val="ac"/>
        <w:widowControl w:val="0"/>
        <w:numPr>
          <w:ilvl w:val="3"/>
          <w:numId w:val="6"/>
        </w:numPr>
        <w:tabs>
          <w:tab w:val="left" w:pos="1721"/>
          <w:tab w:val="right" w:leader="dot" w:pos="8760"/>
        </w:tabs>
        <w:kinsoku w:val="0"/>
        <w:overflowPunct w:val="0"/>
        <w:autoSpaceDE w:val="0"/>
        <w:autoSpaceDN w:val="0"/>
        <w:adjustRightInd w:val="0"/>
        <w:spacing w:before="526"/>
        <w:ind w:left="2514" w:hanging="795"/>
        <w:contextualSpacing w:val="0"/>
        <w:rPr>
          <w:spacing w:val="-5"/>
          <w:sz w:val="20"/>
          <w:szCs w:val="20"/>
        </w:rPr>
      </w:pPr>
      <w:r w:rsidRPr="00D228FE">
        <w:rPr>
          <w:sz w:val="20"/>
          <w:szCs w:val="20"/>
        </w:rPr>
        <w:t>UHR</w:t>
      </w:r>
      <w:r w:rsidRPr="00D228FE">
        <w:rPr>
          <w:spacing w:val="-1"/>
          <w:sz w:val="20"/>
          <w:szCs w:val="20"/>
        </w:rPr>
        <w:t xml:space="preserve"> </w:t>
      </w:r>
      <w:r w:rsidRPr="00D228FE">
        <w:rPr>
          <w:sz w:val="20"/>
          <w:szCs w:val="20"/>
        </w:rPr>
        <w:t>PHY</w:t>
      </w:r>
      <w:r w:rsidRPr="00D228FE">
        <w:rPr>
          <w:spacing w:val="-3"/>
          <w:sz w:val="20"/>
          <w:szCs w:val="20"/>
        </w:rPr>
        <w:t xml:space="preserve"> </w:t>
      </w:r>
      <w:r w:rsidRPr="00D228FE">
        <w:rPr>
          <w:spacing w:val="-2"/>
          <w:sz w:val="20"/>
          <w:szCs w:val="20"/>
        </w:rPr>
        <w:t>functions</w:t>
      </w:r>
      <w:r w:rsidRPr="00D228FE">
        <w:rPr>
          <w:sz w:val="20"/>
          <w:szCs w:val="20"/>
        </w:rPr>
        <w:tab/>
      </w:r>
      <w:r w:rsidRPr="00D228FE">
        <w:rPr>
          <w:spacing w:val="-5"/>
          <w:sz w:val="20"/>
          <w:szCs w:val="20"/>
        </w:rPr>
        <w:t>37</w:t>
      </w:r>
    </w:p>
    <w:p w:rsidR="00D228FE" w:rsidRPr="00D228FE" w:rsidRDefault="00D228FE" w:rsidP="00992139">
      <w:pPr>
        <w:pStyle w:val="ac"/>
        <w:widowControl w:val="0"/>
        <w:numPr>
          <w:ilvl w:val="3"/>
          <w:numId w:val="6"/>
        </w:numPr>
        <w:tabs>
          <w:tab w:val="left" w:pos="1721"/>
          <w:tab w:val="right" w:leader="dot" w:pos="8760"/>
        </w:tabs>
        <w:kinsoku w:val="0"/>
        <w:overflowPunct w:val="0"/>
        <w:autoSpaceDE w:val="0"/>
        <w:autoSpaceDN w:val="0"/>
        <w:adjustRightInd w:val="0"/>
        <w:spacing w:before="526"/>
        <w:ind w:left="2514" w:hanging="795"/>
        <w:contextualSpacing w:val="0"/>
        <w:rPr>
          <w:spacing w:val="-5"/>
          <w:sz w:val="20"/>
          <w:szCs w:val="20"/>
        </w:rPr>
      </w:pPr>
      <w:r w:rsidRPr="00D228FE">
        <w:rPr>
          <w:spacing w:val="-2"/>
          <w:sz w:val="20"/>
          <w:szCs w:val="20"/>
        </w:rPr>
        <w:lastRenderedPageBreak/>
        <w:t>General</w:t>
      </w:r>
      <w:r w:rsidRPr="00D228FE">
        <w:rPr>
          <w:sz w:val="20"/>
          <w:szCs w:val="20"/>
        </w:rPr>
        <w:tab/>
      </w:r>
      <w:r w:rsidRPr="00D228FE">
        <w:rPr>
          <w:spacing w:val="-5"/>
          <w:sz w:val="20"/>
          <w:szCs w:val="20"/>
        </w:rPr>
        <w:t>37</w:t>
      </w:r>
    </w:p>
    <w:p w:rsidR="00D228FE" w:rsidRDefault="00D228FE" w:rsidP="00992139">
      <w:pPr>
        <w:pStyle w:val="ac"/>
        <w:widowControl w:val="0"/>
        <w:numPr>
          <w:ilvl w:val="3"/>
          <w:numId w:val="6"/>
        </w:numPr>
        <w:tabs>
          <w:tab w:val="left" w:pos="2514"/>
          <w:tab w:val="right" w:leader="dot" w:pos="8760"/>
        </w:tabs>
        <w:kinsoku w:val="0"/>
        <w:overflowPunct w:val="0"/>
        <w:autoSpaceDE w:val="0"/>
        <w:autoSpaceDN w:val="0"/>
        <w:adjustRightInd w:val="0"/>
        <w:spacing w:before="10"/>
        <w:ind w:left="2514" w:hanging="795"/>
        <w:contextualSpacing w:val="0"/>
        <w:rPr>
          <w:spacing w:val="-5"/>
          <w:sz w:val="20"/>
          <w:szCs w:val="20"/>
        </w:rPr>
      </w:pPr>
      <w:r>
        <w:rPr>
          <w:sz w:val="20"/>
          <w:szCs w:val="20"/>
        </w:rPr>
        <w:t>PHY</w:t>
      </w:r>
      <w:r>
        <w:rPr>
          <w:spacing w:val="-5"/>
          <w:sz w:val="20"/>
          <w:szCs w:val="20"/>
        </w:rPr>
        <w:t xml:space="preserve"> </w:t>
      </w:r>
      <w:r>
        <w:rPr>
          <w:sz w:val="20"/>
          <w:szCs w:val="20"/>
        </w:rPr>
        <w:t>management</w:t>
      </w:r>
      <w:r>
        <w:rPr>
          <w:spacing w:val="-3"/>
          <w:sz w:val="20"/>
          <w:szCs w:val="20"/>
        </w:rPr>
        <w:t xml:space="preserve"> </w:t>
      </w:r>
      <w:r>
        <w:rPr>
          <w:sz w:val="20"/>
          <w:szCs w:val="20"/>
        </w:rPr>
        <w:t>entity</w:t>
      </w:r>
      <w:r>
        <w:rPr>
          <w:spacing w:val="-3"/>
          <w:sz w:val="20"/>
          <w:szCs w:val="20"/>
        </w:rPr>
        <w:t xml:space="preserve"> </w:t>
      </w:r>
      <w:r>
        <w:rPr>
          <w:spacing w:val="-2"/>
          <w:sz w:val="20"/>
          <w:szCs w:val="20"/>
        </w:rPr>
        <w:t>(PLME)</w:t>
      </w:r>
      <w:r>
        <w:rPr>
          <w:sz w:val="20"/>
          <w:szCs w:val="20"/>
        </w:rPr>
        <w:tab/>
      </w:r>
      <w:r>
        <w:rPr>
          <w:spacing w:val="-5"/>
          <w:sz w:val="20"/>
          <w:szCs w:val="20"/>
        </w:rPr>
        <w:t>37</w:t>
      </w:r>
    </w:p>
    <w:p w:rsidR="00D228FE" w:rsidRDefault="00D228FE" w:rsidP="00992139">
      <w:pPr>
        <w:pStyle w:val="ac"/>
        <w:widowControl w:val="0"/>
        <w:numPr>
          <w:ilvl w:val="3"/>
          <w:numId w:val="6"/>
        </w:numPr>
        <w:tabs>
          <w:tab w:val="left" w:pos="2514"/>
          <w:tab w:val="right" w:leader="dot" w:pos="8760"/>
        </w:tabs>
        <w:kinsoku w:val="0"/>
        <w:overflowPunct w:val="0"/>
        <w:autoSpaceDE w:val="0"/>
        <w:autoSpaceDN w:val="0"/>
        <w:adjustRightInd w:val="0"/>
        <w:spacing w:before="10"/>
        <w:ind w:left="2514" w:hanging="795"/>
        <w:contextualSpacing w:val="0"/>
        <w:rPr>
          <w:spacing w:val="-5"/>
          <w:sz w:val="20"/>
          <w:szCs w:val="20"/>
        </w:rPr>
      </w:pPr>
      <w:r>
        <w:rPr>
          <w:sz w:val="20"/>
          <w:szCs w:val="20"/>
        </w:rPr>
        <w:t>Service</w:t>
      </w:r>
      <w:r>
        <w:rPr>
          <w:spacing w:val="-6"/>
          <w:sz w:val="20"/>
          <w:szCs w:val="20"/>
        </w:rPr>
        <w:t xml:space="preserve"> </w:t>
      </w:r>
      <w:r>
        <w:rPr>
          <w:sz w:val="20"/>
          <w:szCs w:val="20"/>
        </w:rPr>
        <w:t>specification</w:t>
      </w:r>
      <w:r>
        <w:rPr>
          <w:spacing w:val="-7"/>
          <w:sz w:val="20"/>
          <w:szCs w:val="20"/>
        </w:rPr>
        <w:t xml:space="preserve"> </w:t>
      </w:r>
      <w:r>
        <w:rPr>
          <w:spacing w:val="-2"/>
          <w:sz w:val="20"/>
          <w:szCs w:val="20"/>
        </w:rPr>
        <w:t>method</w:t>
      </w:r>
      <w:r>
        <w:rPr>
          <w:sz w:val="20"/>
          <w:szCs w:val="20"/>
        </w:rPr>
        <w:tab/>
      </w:r>
      <w:r>
        <w:rPr>
          <w:spacing w:val="-5"/>
          <w:sz w:val="20"/>
          <w:szCs w:val="20"/>
        </w:rPr>
        <w:t>37</w:t>
      </w:r>
    </w:p>
    <w:p w:rsidR="00D228FE" w:rsidRDefault="00D228FE" w:rsidP="00992139">
      <w:pPr>
        <w:pStyle w:val="ac"/>
        <w:widowControl w:val="0"/>
        <w:numPr>
          <w:ilvl w:val="2"/>
          <w:numId w:val="6"/>
        </w:numPr>
        <w:tabs>
          <w:tab w:val="left" w:pos="1715"/>
          <w:tab w:val="right" w:leader="dot" w:pos="8760"/>
        </w:tabs>
        <w:kinsoku w:val="0"/>
        <w:overflowPunct w:val="0"/>
        <w:autoSpaceDE w:val="0"/>
        <w:autoSpaceDN w:val="0"/>
        <w:adjustRightInd w:val="0"/>
        <w:spacing w:before="10"/>
        <w:ind w:left="1715" w:hanging="596"/>
        <w:contextualSpacing w:val="0"/>
        <w:rPr>
          <w:spacing w:val="-5"/>
          <w:sz w:val="20"/>
          <w:szCs w:val="20"/>
        </w:rPr>
      </w:pPr>
      <w:r>
        <w:rPr>
          <w:sz w:val="20"/>
          <w:szCs w:val="20"/>
        </w:rPr>
        <w:t>PPDU</w:t>
      </w:r>
      <w:r>
        <w:rPr>
          <w:spacing w:val="-1"/>
          <w:sz w:val="20"/>
          <w:szCs w:val="20"/>
        </w:rPr>
        <w:t xml:space="preserve"> </w:t>
      </w:r>
      <w:r>
        <w:rPr>
          <w:spacing w:val="-2"/>
          <w:sz w:val="20"/>
          <w:szCs w:val="20"/>
        </w:rPr>
        <w:t>formats</w:t>
      </w:r>
      <w:r>
        <w:rPr>
          <w:sz w:val="20"/>
          <w:szCs w:val="20"/>
        </w:rPr>
        <w:tab/>
      </w:r>
      <w:r>
        <w:rPr>
          <w:spacing w:val="-5"/>
          <w:sz w:val="20"/>
          <w:szCs w:val="20"/>
        </w:rPr>
        <w:t>37</w:t>
      </w:r>
    </w:p>
    <w:p w:rsidR="00D228FE" w:rsidRDefault="00D228FE" w:rsidP="00992139">
      <w:pPr>
        <w:pStyle w:val="ac"/>
        <w:widowControl w:val="0"/>
        <w:numPr>
          <w:ilvl w:val="1"/>
          <w:numId w:val="6"/>
        </w:numPr>
        <w:tabs>
          <w:tab w:val="left" w:pos="1117"/>
          <w:tab w:val="right" w:leader="dot" w:pos="8760"/>
        </w:tabs>
        <w:kinsoku w:val="0"/>
        <w:overflowPunct w:val="0"/>
        <w:autoSpaceDE w:val="0"/>
        <w:autoSpaceDN w:val="0"/>
        <w:adjustRightInd w:val="0"/>
        <w:spacing w:before="10"/>
        <w:ind w:left="1117" w:hanging="398"/>
        <w:contextualSpacing w:val="0"/>
        <w:rPr>
          <w:spacing w:val="-5"/>
          <w:sz w:val="20"/>
          <w:szCs w:val="20"/>
        </w:rPr>
      </w:pPr>
      <w:r>
        <w:rPr>
          <w:sz w:val="20"/>
          <w:szCs w:val="20"/>
        </w:rPr>
        <w:t>UHR</w:t>
      </w:r>
      <w:r>
        <w:rPr>
          <w:spacing w:val="-3"/>
          <w:sz w:val="20"/>
          <w:szCs w:val="20"/>
        </w:rPr>
        <w:t xml:space="preserve"> </w:t>
      </w:r>
      <w:r>
        <w:rPr>
          <w:sz w:val="20"/>
          <w:szCs w:val="20"/>
        </w:rPr>
        <w:t>PHY</w:t>
      </w:r>
      <w:r>
        <w:rPr>
          <w:spacing w:val="-3"/>
          <w:sz w:val="20"/>
          <w:szCs w:val="20"/>
        </w:rPr>
        <w:t xml:space="preserve"> </w:t>
      </w:r>
      <w:r>
        <w:rPr>
          <w:sz w:val="20"/>
          <w:szCs w:val="20"/>
        </w:rPr>
        <w:t>service</w:t>
      </w:r>
      <w:r>
        <w:rPr>
          <w:spacing w:val="-5"/>
          <w:sz w:val="20"/>
          <w:szCs w:val="20"/>
        </w:rPr>
        <w:t xml:space="preserve"> </w:t>
      </w:r>
      <w:r>
        <w:rPr>
          <w:spacing w:val="-2"/>
          <w:sz w:val="20"/>
          <w:szCs w:val="20"/>
        </w:rPr>
        <w:t>interface</w:t>
      </w:r>
      <w:r>
        <w:rPr>
          <w:sz w:val="20"/>
          <w:szCs w:val="20"/>
        </w:rPr>
        <w:tab/>
      </w:r>
      <w:r>
        <w:rPr>
          <w:spacing w:val="-5"/>
          <w:sz w:val="20"/>
          <w:szCs w:val="20"/>
        </w:rPr>
        <w:t>38</w:t>
      </w:r>
    </w:p>
    <w:p w:rsidR="00D228FE" w:rsidRDefault="00D228FE" w:rsidP="00992139">
      <w:pPr>
        <w:pStyle w:val="ac"/>
        <w:widowControl w:val="0"/>
        <w:numPr>
          <w:ilvl w:val="2"/>
          <w:numId w:val="6"/>
        </w:numPr>
        <w:tabs>
          <w:tab w:val="left" w:pos="1715"/>
          <w:tab w:val="right" w:leader="dot" w:pos="8760"/>
        </w:tabs>
        <w:kinsoku w:val="0"/>
        <w:overflowPunct w:val="0"/>
        <w:autoSpaceDE w:val="0"/>
        <w:autoSpaceDN w:val="0"/>
        <w:adjustRightInd w:val="0"/>
        <w:spacing w:before="10"/>
        <w:ind w:left="1715" w:hanging="596"/>
        <w:contextualSpacing w:val="0"/>
        <w:rPr>
          <w:spacing w:val="-5"/>
          <w:sz w:val="20"/>
          <w:szCs w:val="20"/>
        </w:rPr>
      </w:pPr>
      <w:r>
        <w:rPr>
          <w:spacing w:val="-2"/>
          <w:sz w:val="20"/>
          <w:szCs w:val="20"/>
        </w:rPr>
        <w:t>Introduction</w:t>
      </w:r>
      <w:r>
        <w:rPr>
          <w:sz w:val="20"/>
          <w:szCs w:val="20"/>
        </w:rPr>
        <w:tab/>
      </w:r>
      <w:r>
        <w:rPr>
          <w:spacing w:val="-5"/>
          <w:sz w:val="20"/>
          <w:szCs w:val="20"/>
        </w:rPr>
        <w:t>38</w:t>
      </w:r>
    </w:p>
    <w:p w:rsidR="00D228FE" w:rsidRDefault="00D228FE" w:rsidP="00992139">
      <w:pPr>
        <w:pStyle w:val="ac"/>
        <w:widowControl w:val="0"/>
        <w:numPr>
          <w:ilvl w:val="2"/>
          <w:numId w:val="6"/>
        </w:numPr>
        <w:tabs>
          <w:tab w:val="left" w:pos="1716"/>
          <w:tab w:val="right" w:leader="dot" w:pos="8760"/>
        </w:tabs>
        <w:kinsoku w:val="0"/>
        <w:overflowPunct w:val="0"/>
        <w:autoSpaceDE w:val="0"/>
        <w:autoSpaceDN w:val="0"/>
        <w:adjustRightInd w:val="0"/>
        <w:spacing w:before="10"/>
        <w:ind w:left="1716" w:hanging="596"/>
        <w:contextualSpacing w:val="0"/>
        <w:rPr>
          <w:spacing w:val="-5"/>
          <w:sz w:val="20"/>
          <w:szCs w:val="20"/>
        </w:rPr>
      </w:pPr>
      <w:r>
        <w:rPr>
          <w:sz w:val="20"/>
          <w:szCs w:val="20"/>
        </w:rPr>
        <w:t>TXVECTOR</w:t>
      </w:r>
      <w:r>
        <w:rPr>
          <w:spacing w:val="-1"/>
          <w:sz w:val="20"/>
          <w:szCs w:val="20"/>
        </w:rPr>
        <w:t xml:space="preserve"> </w:t>
      </w:r>
      <w:r>
        <w:rPr>
          <w:sz w:val="20"/>
          <w:szCs w:val="20"/>
        </w:rPr>
        <w:t>and</w:t>
      </w:r>
      <w:r>
        <w:rPr>
          <w:spacing w:val="-6"/>
          <w:sz w:val="20"/>
          <w:szCs w:val="20"/>
        </w:rPr>
        <w:t xml:space="preserve"> </w:t>
      </w:r>
      <w:r>
        <w:rPr>
          <w:sz w:val="20"/>
          <w:szCs w:val="20"/>
        </w:rPr>
        <w:t>RXVECTOR</w:t>
      </w:r>
      <w:r>
        <w:rPr>
          <w:spacing w:val="-4"/>
          <w:sz w:val="20"/>
          <w:szCs w:val="20"/>
        </w:rPr>
        <w:t xml:space="preserve"> </w:t>
      </w:r>
      <w:r>
        <w:rPr>
          <w:spacing w:val="-2"/>
          <w:sz w:val="20"/>
          <w:szCs w:val="20"/>
        </w:rPr>
        <w:t>parameters</w:t>
      </w:r>
      <w:r>
        <w:rPr>
          <w:sz w:val="20"/>
          <w:szCs w:val="20"/>
        </w:rPr>
        <w:tab/>
      </w:r>
      <w:r>
        <w:rPr>
          <w:spacing w:val="-5"/>
          <w:sz w:val="20"/>
          <w:szCs w:val="20"/>
        </w:rPr>
        <w:t>38</w:t>
      </w:r>
    </w:p>
    <w:p w:rsidR="00D228FE" w:rsidRDefault="00D228FE" w:rsidP="00992139">
      <w:pPr>
        <w:pStyle w:val="ac"/>
        <w:widowControl w:val="0"/>
        <w:numPr>
          <w:ilvl w:val="2"/>
          <w:numId w:val="6"/>
        </w:numPr>
        <w:tabs>
          <w:tab w:val="left" w:pos="1716"/>
          <w:tab w:val="right" w:leader="dot" w:pos="8761"/>
        </w:tabs>
        <w:kinsoku w:val="0"/>
        <w:overflowPunct w:val="0"/>
        <w:autoSpaceDE w:val="0"/>
        <w:autoSpaceDN w:val="0"/>
        <w:adjustRightInd w:val="0"/>
        <w:spacing w:before="10"/>
        <w:ind w:left="1716" w:hanging="596"/>
        <w:contextualSpacing w:val="0"/>
        <w:rPr>
          <w:spacing w:val="-5"/>
          <w:sz w:val="20"/>
          <w:szCs w:val="20"/>
        </w:rPr>
      </w:pPr>
      <w:r>
        <w:rPr>
          <w:sz w:val="20"/>
          <w:szCs w:val="20"/>
        </w:rPr>
        <w:t>TRIGVECTOR</w:t>
      </w:r>
      <w:r>
        <w:rPr>
          <w:spacing w:val="-8"/>
          <w:sz w:val="20"/>
          <w:szCs w:val="20"/>
        </w:rPr>
        <w:t xml:space="preserve"> </w:t>
      </w:r>
      <w:r>
        <w:rPr>
          <w:spacing w:val="-2"/>
          <w:sz w:val="20"/>
          <w:szCs w:val="20"/>
        </w:rPr>
        <w:t>parameters</w:t>
      </w:r>
      <w:r>
        <w:rPr>
          <w:sz w:val="20"/>
          <w:szCs w:val="20"/>
        </w:rPr>
        <w:tab/>
      </w:r>
      <w:r>
        <w:rPr>
          <w:spacing w:val="-5"/>
          <w:sz w:val="20"/>
          <w:szCs w:val="20"/>
        </w:rPr>
        <w:t>38</w:t>
      </w:r>
    </w:p>
    <w:p w:rsidR="00D228FE" w:rsidRDefault="00D228FE" w:rsidP="00992139">
      <w:pPr>
        <w:pStyle w:val="ac"/>
        <w:widowControl w:val="0"/>
        <w:numPr>
          <w:ilvl w:val="2"/>
          <w:numId w:val="6"/>
        </w:numPr>
        <w:tabs>
          <w:tab w:val="left" w:pos="1716"/>
          <w:tab w:val="right" w:leader="dot" w:pos="8761"/>
        </w:tabs>
        <w:kinsoku w:val="0"/>
        <w:overflowPunct w:val="0"/>
        <w:autoSpaceDE w:val="0"/>
        <w:autoSpaceDN w:val="0"/>
        <w:adjustRightInd w:val="0"/>
        <w:spacing w:before="10"/>
        <w:ind w:left="1716" w:hanging="596"/>
        <w:contextualSpacing w:val="0"/>
        <w:rPr>
          <w:spacing w:val="-5"/>
          <w:sz w:val="20"/>
          <w:szCs w:val="20"/>
        </w:rPr>
      </w:pPr>
      <w:r>
        <w:rPr>
          <w:sz w:val="20"/>
          <w:szCs w:val="20"/>
        </w:rPr>
        <w:t xml:space="preserve">PHY </w:t>
      </w:r>
      <w:r>
        <w:rPr>
          <w:spacing w:val="-2"/>
          <w:sz w:val="20"/>
          <w:szCs w:val="20"/>
        </w:rPr>
        <w:t>CONFIG_VECTOR</w:t>
      </w:r>
      <w:r>
        <w:rPr>
          <w:sz w:val="20"/>
          <w:szCs w:val="20"/>
        </w:rPr>
        <w:tab/>
      </w:r>
      <w:r>
        <w:rPr>
          <w:spacing w:val="-5"/>
          <w:sz w:val="20"/>
          <w:szCs w:val="20"/>
        </w:rPr>
        <w:t>38</w:t>
      </w:r>
    </w:p>
    <w:p w:rsidR="00D228FE" w:rsidRDefault="00D228FE" w:rsidP="00992139">
      <w:pPr>
        <w:pStyle w:val="ac"/>
        <w:widowControl w:val="0"/>
        <w:numPr>
          <w:ilvl w:val="2"/>
          <w:numId w:val="6"/>
        </w:numPr>
        <w:tabs>
          <w:tab w:val="left" w:pos="1716"/>
          <w:tab w:val="right" w:leader="dot" w:pos="8761"/>
        </w:tabs>
        <w:kinsoku w:val="0"/>
        <w:overflowPunct w:val="0"/>
        <w:autoSpaceDE w:val="0"/>
        <w:autoSpaceDN w:val="0"/>
        <w:adjustRightInd w:val="0"/>
        <w:spacing w:before="10"/>
        <w:ind w:left="1716" w:hanging="596"/>
        <w:contextualSpacing w:val="0"/>
        <w:rPr>
          <w:spacing w:val="-5"/>
          <w:sz w:val="20"/>
          <w:szCs w:val="20"/>
        </w:rPr>
      </w:pPr>
      <w:r>
        <w:rPr>
          <w:sz w:val="20"/>
          <w:szCs w:val="20"/>
        </w:rPr>
        <w:t>Effect</w:t>
      </w:r>
      <w:r>
        <w:rPr>
          <w:spacing w:val="-4"/>
          <w:sz w:val="20"/>
          <w:szCs w:val="20"/>
        </w:rPr>
        <w:t xml:space="preserve"> </w:t>
      </w:r>
      <w:r>
        <w:rPr>
          <w:sz w:val="20"/>
          <w:szCs w:val="20"/>
        </w:rPr>
        <w:t>of</w:t>
      </w:r>
      <w:r>
        <w:rPr>
          <w:spacing w:val="-4"/>
          <w:sz w:val="20"/>
          <w:szCs w:val="20"/>
        </w:rPr>
        <w:t xml:space="preserve"> </w:t>
      </w:r>
      <w:r>
        <w:rPr>
          <w:sz w:val="20"/>
          <w:szCs w:val="20"/>
        </w:rPr>
        <w:t>CH_BANDWIDTH</w:t>
      </w:r>
      <w:r>
        <w:rPr>
          <w:spacing w:val="-4"/>
          <w:sz w:val="20"/>
          <w:szCs w:val="20"/>
        </w:rPr>
        <w:t xml:space="preserve"> </w:t>
      </w:r>
      <w:r>
        <w:rPr>
          <w:sz w:val="20"/>
          <w:szCs w:val="20"/>
        </w:rPr>
        <w:t>parameter</w:t>
      </w:r>
      <w:r>
        <w:rPr>
          <w:spacing w:val="-4"/>
          <w:sz w:val="20"/>
          <w:szCs w:val="20"/>
        </w:rPr>
        <w:t xml:space="preserve"> </w:t>
      </w:r>
      <w:r>
        <w:rPr>
          <w:sz w:val="20"/>
          <w:szCs w:val="20"/>
        </w:rPr>
        <w:t>on</w:t>
      </w:r>
      <w:r>
        <w:rPr>
          <w:spacing w:val="-3"/>
          <w:sz w:val="20"/>
          <w:szCs w:val="20"/>
        </w:rPr>
        <w:t xml:space="preserve"> </w:t>
      </w:r>
      <w:r>
        <w:rPr>
          <w:sz w:val="20"/>
          <w:szCs w:val="20"/>
        </w:rPr>
        <w:t>PPDU</w:t>
      </w:r>
      <w:r>
        <w:rPr>
          <w:spacing w:val="-4"/>
          <w:sz w:val="20"/>
          <w:szCs w:val="20"/>
        </w:rPr>
        <w:t xml:space="preserve"> </w:t>
      </w:r>
      <w:r>
        <w:rPr>
          <w:spacing w:val="-2"/>
          <w:sz w:val="20"/>
          <w:szCs w:val="20"/>
        </w:rPr>
        <w:t>format</w:t>
      </w:r>
      <w:r>
        <w:rPr>
          <w:sz w:val="20"/>
          <w:szCs w:val="20"/>
        </w:rPr>
        <w:tab/>
      </w:r>
      <w:r>
        <w:rPr>
          <w:spacing w:val="-5"/>
          <w:sz w:val="20"/>
          <w:szCs w:val="20"/>
        </w:rPr>
        <w:t>38</w:t>
      </w:r>
    </w:p>
    <w:p w:rsidR="00D228FE" w:rsidRDefault="00D228FE" w:rsidP="00992139">
      <w:pPr>
        <w:pStyle w:val="ac"/>
        <w:widowControl w:val="0"/>
        <w:numPr>
          <w:ilvl w:val="2"/>
          <w:numId w:val="6"/>
        </w:numPr>
        <w:tabs>
          <w:tab w:val="left" w:pos="1716"/>
          <w:tab w:val="right" w:leader="dot" w:pos="8761"/>
        </w:tabs>
        <w:kinsoku w:val="0"/>
        <w:overflowPunct w:val="0"/>
        <w:autoSpaceDE w:val="0"/>
        <w:autoSpaceDN w:val="0"/>
        <w:adjustRightInd w:val="0"/>
        <w:spacing w:before="10"/>
        <w:ind w:left="1716" w:hanging="596"/>
        <w:contextualSpacing w:val="0"/>
        <w:rPr>
          <w:spacing w:val="-5"/>
          <w:sz w:val="20"/>
          <w:szCs w:val="20"/>
        </w:rPr>
      </w:pPr>
      <w:r>
        <w:rPr>
          <w:sz w:val="20"/>
          <w:szCs w:val="20"/>
        </w:rPr>
        <w:t>Support</w:t>
      </w:r>
      <w:r>
        <w:rPr>
          <w:spacing w:val="-2"/>
          <w:sz w:val="20"/>
          <w:szCs w:val="20"/>
        </w:rPr>
        <w:t xml:space="preserve"> </w:t>
      </w:r>
      <w:r>
        <w:rPr>
          <w:sz w:val="20"/>
          <w:szCs w:val="20"/>
        </w:rPr>
        <w:t>for</w:t>
      </w:r>
      <w:r>
        <w:rPr>
          <w:spacing w:val="-4"/>
          <w:sz w:val="20"/>
          <w:szCs w:val="20"/>
        </w:rPr>
        <w:t xml:space="preserve"> </w:t>
      </w:r>
      <w:r>
        <w:rPr>
          <w:sz w:val="20"/>
          <w:szCs w:val="20"/>
        </w:rPr>
        <w:t>non-HT,</w:t>
      </w:r>
      <w:r>
        <w:rPr>
          <w:spacing w:val="-2"/>
          <w:sz w:val="20"/>
          <w:szCs w:val="20"/>
        </w:rPr>
        <w:t xml:space="preserve"> </w:t>
      </w:r>
      <w:r>
        <w:rPr>
          <w:sz w:val="20"/>
          <w:szCs w:val="20"/>
        </w:rPr>
        <w:t>HT,</w:t>
      </w:r>
      <w:r>
        <w:rPr>
          <w:spacing w:val="-6"/>
          <w:sz w:val="20"/>
          <w:szCs w:val="20"/>
        </w:rPr>
        <w:t xml:space="preserve"> </w:t>
      </w:r>
      <w:r>
        <w:rPr>
          <w:sz w:val="20"/>
          <w:szCs w:val="20"/>
        </w:rPr>
        <w:t>VHT,</w:t>
      </w:r>
      <w:r>
        <w:rPr>
          <w:spacing w:val="-2"/>
          <w:sz w:val="20"/>
          <w:szCs w:val="20"/>
        </w:rPr>
        <w:t xml:space="preserve"> </w:t>
      </w:r>
      <w:r>
        <w:rPr>
          <w:sz w:val="20"/>
          <w:szCs w:val="20"/>
        </w:rPr>
        <w:t>and</w:t>
      </w:r>
      <w:r>
        <w:rPr>
          <w:spacing w:val="-4"/>
          <w:sz w:val="20"/>
          <w:szCs w:val="20"/>
        </w:rPr>
        <w:t xml:space="preserve"> </w:t>
      </w:r>
      <w:r>
        <w:rPr>
          <w:sz w:val="20"/>
          <w:szCs w:val="20"/>
        </w:rPr>
        <w:t>HE</w:t>
      </w:r>
      <w:r>
        <w:rPr>
          <w:spacing w:val="-1"/>
          <w:sz w:val="20"/>
          <w:szCs w:val="20"/>
        </w:rPr>
        <w:t xml:space="preserve"> </w:t>
      </w:r>
      <w:r>
        <w:rPr>
          <w:spacing w:val="-2"/>
          <w:sz w:val="20"/>
          <w:szCs w:val="20"/>
        </w:rPr>
        <w:t>formats</w:t>
      </w:r>
      <w:r>
        <w:rPr>
          <w:sz w:val="20"/>
          <w:szCs w:val="20"/>
        </w:rPr>
        <w:tab/>
      </w:r>
      <w:r>
        <w:rPr>
          <w:spacing w:val="-5"/>
          <w:sz w:val="20"/>
          <w:szCs w:val="20"/>
        </w:rPr>
        <w:t>38</w:t>
      </w:r>
    </w:p>
    <w:p w:rsidR="00D228FE" w:rsidRDefault="00D228FE" w:rsidP="00992139">
      <w:pPr>
        <w:pStyle w:val="ac"/>
        <w:widowControl w:val="0"/>
        <w:numPr>
          <w:ilvl w:val="3"/>
          <w:numId w:val="6"/>
        </w:numPr>
        <w:tabs>
          <w:tab w:val="left" w:pos="2515"/>
          <w:tab w:val="right" w:leader="dot" w:pos="8761"/>
        </w:tabs>
        <w:kinsoku w:val="0"/>
        <w:overflowPunct w:val="0"/>
        <w:autoSpaceDE w:val="0"/>
        <w:autoSpaceDN w:val="0"/>
        <w:adjustRightInd w:val="0"/>
        <w:spacing w:before="10"/>
        <w:ind w:left="2515" w:hanging="795"/>
        <w:contextualSpacing w:val="0"/>
        <w:rPr>
          <w:spacing w:val="-5"/>
          <w:sz w:val="20"/>
          <w:szCs w:val="20"/>
        </w:rPr>
      </w:pPr>
      <w:r>
        <w:rPr>
          <w:spacing w:val="-2"/>
          <w:sz w:val="20"/>
          <w:szCs w:val="20"/>
        </w:rPr>
        <w:t>General</w:t>
      </w:r>
      <w:r>
        <w:rPr>
          <w:sz w:val="20"/>
          <w:szCs w:val="20"/>
        </w:rPr>
        <w:tab/>
      </w:r>
      <w:r>
        <w:rPr>
          <w:spacing w:val="-5"/>
          <w:sz w:val="20"/>
          <w:szCs w:val="20"/>
        </w:rPr>
        <w:t>38</w:t>
      </w:r>
    </w:p>
    <w:p w:rsidR="00D228FE" w:rsidRDefault="00D228FE" w:rsidP="00992139">
      <w:pPr>
        <w:pStyle w:val="ac"/>
        <w:widowControl w:val="0"/>
        <w:numPr>
          <w:ilvl w:val="3"/>
          <w:numId w:val="6"/>
        </w:numPr>
        <w:tabs>
          <w:tab w:val="left" w:pos="2515"/>
          <w:tab w:val="right" w:leader="dot" w:pos="8761"/>
        </w:tabs>
        <w:kinsoku w:val="0"/>
        <w:overflowPunct w:val="0"/>
        <w:autoSpaceDE w:val="0"/>
        <w:autoSpaceDN w:val="0"/>
        <w:adjustRightInd w:val="0"/>
        <w:spacing w:before="10"/>
        <w:ind w:left="2515" w:hanging="795"/>
        <w:contextualSpacing w:val="0"/>
        <w:rPr>
          <w:spacing w:val="-5"/>
          <w:sz w:val="20"/>
          <w:szCs w:val="20"/>
        </w:rPr>
      </w:pPr>
      <w:r>
        <w:rPr>
          <w:sz w:val="20"/>
          <w:szCs w:val="20"/>
        </w:rPr>
        <w:t>Support</w:t>
      </w:r>
      <w:r>
        <w:rPr>
          <w:spacing w:val="-4"/>
          <w:sz w:val="20"/>
          <w:szCs w:val="20"/>
        </w:rPr>
        <w:t xml:space="preserve"> </w:t>
      </w:r>
      <w:r>
        <w:rPr>
          <w:sz w:val="20"/>
          <w:szCs w:val="20"/>
        </w:rPr>
        <w:t>for</w:t>
      </w:r>
      <w:r>
        <w:rPr>
          <w:spacing w:val="-6"/>
          <w:sz w:val="20"/>
          <w:szCs w:val="20"/>
        </w:rPr>
        <w:t xml:space="preserve"> </w:t>
      </w:r>
      <w:r>
        <w:rPr>
          <w:sz w:val="20"/>
          <w:szCs w:val="20"/>
        </w:rPr>
        <w:t>non-HT</w:t>
      </w:r>
      <w:r>
        <w:rPr>
          <w:spacing w:val="-3"/>
          <w:sz w:val="20"/>
          <w:szCs w:val="20"/>
        </w:rPr>
        <w:t xml:space="preserve"> </w:t>
      </w:r>
      <w:r>
        <w:rPr>
          <w:spacing w:val="-2"/>
          <w:sz w:val="20"/>
          <w:szCs w:val="20"/>
        </w:rPr>
        <w:t>format</w:t>
      </w:r>
      <w:r>
        <w:rPr>
          <w:sz w:val="20"/>
          <w:szCs w:val="20"/>
        </w:rPr>
        <w:tab/>
      </w:r>
      <w:r>
        <w:rPr>
          <w:spacing w:val="-5"/>
          <w:sz w:val="20"/>
          <w:szCs w:val="20"/>
        </w:rPr>
        <w:t>38</w:t>
      </w:r>
    </w:p>
    <w:p w:rsidR="00D228FE" w:rsidRDefault="00D228FE" w:rsidP="00992139">
      <w:pPr>
        <w:pStyle w:val="ac"/>
        <w:widowControl w:val="0"/>
        <w:numPr>
          <w:ilvl w:val="3"/>
          <w:numId w:val="6"/>
        </w:numPr>
        <w:tabs>
          <w:tab w:val="left" w:pos="2515"/>
          <w:tab w:val="right" w:leader="dot" w:pos="8761"/>
        </w:tabs>
        <w:kinsoku w:val="0"/>
        <w:overflowPunct w:val="0"/>
        <w:autoSpaceDE w:val="0"/>
        <w:autoSpaceDN w:val="0"/>
        <w:adjustRightInd w:val="0"/>
        <w:spacing w:before="10"/>
        <w:ind w:left="2515" w:hanging="795"/>
        <w:contextualSpacing w:val="0"/>
        <w:rPr>
          <w:spacing w:val="-5"/>
          <w:sz w:val="20"/>
          <w:szCs w:val="20"/>
        </w:rPr>
      </w:pPr>
      <w:r>
        <w:rPr>
          <w:sz w:val="20"/>
          <w:szCs w:val="20"/>
        </w:rPr>
        <w:t>Support</w:t>
      </w:r>
      <w:r>
        <w:rPr>
          <w:spacing w:val="-3"/>
          <w:sz w:val="20"/>
          <w:szCs w:val="20"/>
        </w:rPr>
        <w:t xml:space="preserve"> </w:t>
      </w:r>
      <w:r>
        <w:rPr>
          <w:sz w:val="20"/>
          <w:szCs w:val="20"/>
        </w:rPr>
        <w:t>for</w:t>
      </w:r>
      <w:r>
        <w:rPr>
          <w:spacing w:val="-3"/>
          <w:sz w:val="20"/>
          <w:szCs w:val="20"/>
        </w:rPr>
        <w:t xml:space="preserve"> </w:t>
      </w:r>
      <w:r>
        <w:rPr>
          <w:sz w:val="20"/>
          <w:szCs w:val="20"/>
        </w:rPr>
        <w:t>HT</w:t>
      </w:r>
      <w:r>
        <w:rPr>
          <w:spacing w:val="-2"/>
          <w:sz w:val="20"/>
          <w:szCs w:val="20"/>
        </w:rPr>
        <w:t xml:space="preserve"> format</w:t>
      </w:r>
      <w:r>
        <w:rPr>
          <w:sz w:val="20"/>
          <w:szCs w:val="20"/>
        </w:rPr>
        <w:tab/>
      </w:r>
      <w:r>
        <w:rPr>
          <w:spacing w:val="-5"/>
          <w:sz w:val="20"/>
          <w:szCs w:val="20"/>
        </w:rPr>
        <w:t>38</w:t>
      </w:r>
    </w:p>
    <w:p w:rsidR="00D228FE" w:rsidRDefault="00D228FE" w:rsidP="00992139">
      <w:pPr>
        <w:pStyle w:val="ac"/>
        <w:widowControl w:val="0"/>
        <w:numPr>
          <w:ilvl w:val="3"/>
          <w:numId w:val="6"/>
        </w:numPr>
        <w:tabs>
          <w:tab w:val="left" w:pos="2515"/>
          <w:tab w:val="right" w:leader="dot" w:pos="8761"/>
        </w:tabs>
        <w:kinsoku w:val="0"/>
        <w:overflowPunct w:val="0"/>
        <w:autoSpaceDE w:val="0"/>
        <w:autoSpaceDN w:val="0"/>
        <w:adjustRightInd w:val="0"/>
        <w:spacing w:before="10"/>
        <w:ind w:left="2515" w:hanging="795"/>
        <w:contextualSpacing w:val="0"/>
        <w:rPr>
          <w:spacing w:val="-5"/>
          <w:sz w:val="20"/>
          <w:szCs w:val="20"/>
        </w:rPr>
      </w:pPr>
      <w:r>
        <w:rPr>
          <w:sz w:val="20"/>
          <w:szCs w:val="20"/>
        </w:rPr>
        <w:t>Support</w:t>
      </w:r>
      <w:r>
        <w:rPr>
          <w:spacing w:val="-3"/>
          <w:sz w:val="20"/>
          <w:szCs w:val="20"/>
        </w:rPr>
        <w:t xml:space="preserve"> </w:t>
      </w:r>
      <w:r>
        <w:rPr>
          <w:sz w:val="20"/>
          <w:szCs w:val="20"/>
        </w:rPr>
        <w:t>for</w:t>
      </w:r>
      <w:r>
        <w:rPr>
          <w:spacing w:val="-4"/>
          <w:sz w:val="20"/>
          <w:szCs w:val="20"/>
        </w:rPr>
        <w:t xml:space="preserve"> </w:t>
      </w:r>
      <w:r>
        <w:rPr>
          <w:sz w:val="20"/>
          <w:szCs w:val="20"/>
        </w:rPr>
        <w:t>VHT</w:t>
      </w:r>
      <w:r>
        <w:rPr>
          <w:spacing w:val="-2"/>
          <w:sz w:val="20"/>
          <w:szCs w:val="20"/>
        </w:rPr>
        <w:t xml:space="preserve"> format</w:t>
      </w:r>
      <w:r>
        <w:rPr>
          <w:sz w:val="20"/>
          <w:szCs w:val="20"/>
        </w:rPr>
        <w:tab/>
      </w:r>
      <w:r>
        <w:rPr>
          <w:spacing w:val="-5"/>
          <w:sz w:val="20"/>
          <w:szCs w:val="20"/>
        </w:rPr>
        <w:t>38</w:t>
      </w:r>
    </w:p>
    <w:p w:rsidR="00D228FE" w:rsidRDefault="00D228FE" w:rsidP="00992139">
      <w:pPr>
        <w:pStyle w:val="ac"/>
        <w:widowControl w:val="0"/>
        <w:numPr>
          <w:ilvl w:val="3"/>
          <w:numId w:val="6"/>
        </w:numPr>
        <w:tabs>
          <w:tab w:val="left" w:pos="2516"/>
          <w:tab w:val="right" w:leader="dot" w:pos="8761"/>
        </w:tabs>
        <w:kinsoku w:val="0"/>
        <w:overflowPunct w:val="0"/>
        <w:autoSpaceDE w:val="0"/>
        <w:autoSpaceDN w:val="0"/>
        <w:adjustRightInd w:val="0"/>
        <w:spacing w:before="10"/>
        <w:ind w:left="2516" w:hanging="795"/>
        <w:contextualSpacing w:val="0"/>
        <w:rPr>
          <w:spacing w:val="-5"/>
          <w:sz w:val="20"/>
          <w:szCs w:val="20"/>
        </w:rPr>
      </w:pPr>
      <w:r>
        <w:rPr>
          <w:sz w:val="20"/>
          <w:szCs w:val="20"/>
        </w:rPr>
        <w:t>Support</w:t>
      </w:r>
      <w:r>
        <w:rPr>
          <w:spacing w:val="-3"/>
          <w:sz w:val="20"/>
          <w:szCs w:val="20"/>
        </w:rPr>
        <w:t xml:space="preserve"> </w:t>
      </w:r>
      <w:r>
        <w:rPr>
          <w:sz w:val="20"/>
          <w:szCs w:val="20"/>
        </w:rPr>
        <w:t>for</w:t>
      </w:r>
      <w:r>
        <w:rPr>
          <w:spacing w:val="-3"/>
          <w:sz w:val="20"/>
          <w:szCs w:val="20"/>
        </w:rPr>
        <w:t xml:space="preserve"> </w:t>
      </w:r>
      <w:r>
        <w:rPr>
          <w:sz w:val="20"/>
          <w:szCs w:val="20"/>
        </w:rPr>
        <w:t>HE</w:t>
      </w:r>
      <w:r>
        <w:rPr>
          <w:spacing w:val="-2"/>
          <w:sz w:val="20"/>
          <w:szCs w:val="20"/>
        </w:rPr>
        <w:t xml:space="preserve"> </w:t>
      </w:r>
      <w:proofErr w:type="gramStart"/>
      <w:r>
        <w:rPr>
          <w:spacing w:val="-2"/>
          <w:sz w:val="20"/>
          <w:szCs w:val="20"/>
        </w:rPr>
        <w:t>format</w:t>
      </w:r>
      <w:proofErr w:type="gramEnd"/>
      <w:r>
        <w:rPr>
          <w:sz w:val="20"/>
          <w:szCs w:val="20"/>
        </w:rPr>
        <w:tab/>
      </w:r>
      <w:r>
        <w:rPr>
          <w:spacing w:val="-5"/>
          <w:sz w:val="20"/>
          <w:szCs w:val="20"/>
        </w:rPr>
        <w:t>38</w:t>
      </w:r>
    </w:p>
    <w:p w:rsidR="00D228FE" w:rsidRDefault="00D228FE" w:rsidP="00992139">
      <w:pPr>
        <w:pStyle w:val="ac"/>
        <w:widowControl w:val="0"/>
        <w:numPr>
          <w:ilvl w:val="3"/>
          <w:numId w:val="6"/>
        </w:numPr>
        <w:tabs>
          <w:tab w:val="left" w:pos="2516"/>
          <w:tab w:val="right" w:leader="dot" w:pos="8761"/>
        </w:tabs>
        <w:kinsoku w:val="0"/>
        <w:overflowPunct w:val="0"/>
        <w:autoSpaceDE w:val="0"/>
        <w:autoSpaceDN w:val="0"/>
        <w:adjustRightInd w:val="0"/>
        <w:spacing w:before="10"/>
        <w:ind w:left="2516" w:hanging="795"/>
        <w:contextualSpacing w:val="0"/>
        <w:rPr>
          <w:spacing w:val="-5"/>
          <w:sz w:val="20"/>
          <w:szCs w:val="20"/>
        </w:rPr>
      </w:pPr>
      <w:r>
        <w:rPr>
          <w:sz w:val="20"/>
          <w:szCs w:val="20"/>
        </w:rPr>
        <w:t>Support</w:t>
      </w:r>
      <w:r>
        <w:rPr>
          <w:spacing w:val="-2"/>
          <w:sz w:val="20"/>
          <w:szCs w:val="20"/>
        </w:rPr>
        <w:t xml:space="preserve"> </w:t>
      </w:r>
      <w:r>
        <w:rPr>
          <w:sz w:val="20"/>
          <w:szCs w:val="20"/>
        </w:rPr>
        <w:t>for</w:t>
      </w:r>
      <w:r>
        <w:rPr>
          <w:spacing w:val="-3"/>
          <w:sz w:val="20"/>
          <w:szCs w:val="20"/>
        </w:rPr>
        <w:t xml:space="preserve"> </w:t>
      </w:r>
      <w:r>
        <w:rPr>
          <w:sz w:val="20"/>
          <w:szCs w:val="20"/>
        </w:rPr>
        <w:t>EHT</w:t>
      </w:r>
      <w:r>
        <w:rPr>
          <w:spacing w:val="-6"/>
          <w:sz w:val="20"/>
          <w:szCs w:val="20"/>
        </w:rPr>
        <w:t xml:space="preserve"> </w:t>
      </w:r>
      <w:r>
        <w:rPr>
          <w:spacing w:val="-2"/>
          <w:sz w:val="20"/>
          <w:szCs w:val="20"/>
        </w:rPr>
        <w:t>format</w:t>
      </w:r>
      <w:r>
        <w:rPr>
          <w:sz w:val="20"/>
          <w:szCs w:val="20"/>
        </w:rPr>
        <w:tab/>
      </w:r>
      <w:r>
        <w:rPr>
          <w:spacing w:val="-5"/>
          <w:sz w:val="20"/>
          <w:szCs w:val="20"/>
        </w:rPr>
        <w:t>38</w:t>
      </w:r>
    </w:p>
    <w:p w:rsidR="00D228FE" w:rsidRDefault="00D228FE" w:rsidP="00992139">
      <w:pPr>
        <w:pStyle w:val="ac"/>
        <w:widowControl w:val="0"/>
        <w:numPr>
          <w:ilvl w:val="1"/>
          <w:numId w:val="6"/>
        </w:numPr>
        <w:tabs>
          <w:tab w:val="left" w:pos="1119"/>
          <w:tab w:val="right" w:leader="dot" w:pos="8762"/>
        </w:tabs>
        <w:kinsoku w:val="0"/>
        <w:overflowPunct w:val="0"/>
        <w:autoSpaceDE w:val="0"/>
        <w:autoSpaceDN w:val="0"/>
        <w:adjustRightInd w:val="0"/>
        <w:spacing w:before="10"/>
        <w:ind w:left="1119" w:hanging="398"/>
        <w:contextualSpacing w:val="0"/>
        <w:rPr>
          <w:spacing w:val="-7"/>
          <w:sz w:val="20"/>
          <w:szCs w:val="20"/>
        </w:rPr>
      </w:pPr>
      <w:r>
        <w:rPr>
          <w:sz w:val="20"/>
          <w:szCs w:val="20"/>
        </w:rPr>
        <w:t>UHR</w:t>
      </w:r>
      <w:r>
        <w:rPr>
          <w:spacing w:val="-5"/>
          <w:sz w:val="20"/>
          <w:szCs w:val="20"/>
        </w:rPr>
        <w:t xml:space="preserve"> PHY</w:t>
      </w:r>
      <w:r>
        <w:rPr>
          <w:sz w:val="20"/>
          <w:szCs w:val="20"/>
        </w:rPr>
        <w:tab/>
      </w:r>
      <w:r>
        <w:rPr>
          <w:spacing w:val="-7"/>
          <w:sz w:val="20"/>
          <w:szCs w:val="20"/>
        </w:rPr>
        <w:t>39</w:t>
      </w:r>
    </w:p>
    <w:p w:rsidR="00D228FE" w:rsidRDefault="00D228FE" w:rsidP="00992139">
      <w:pPr>
        <w:pStyle w:val="ac"/>
        <w:widowControl w:val="0"/>
        <w:numPr>
          <w:ilvl w:val="2"/>
          <w:numId w:val="6"/>
        </w:numPr>
        <w:tabs>
          <w:tab w:val="left" w:pos="1717"/>
          <w:tab w:val="right" w:leader="dot" w:pos="8762"/>
        </w:tabs>
        <w:kinsoku w:val="0"/>
        <w:overflowPunct w:val="0"/>
        <w:autoSpaceDE w:val="0"/>
        <w:autoSpaceDN w:val="0"/>
        <w:adjustRightInd w:val="0"/>
        <w:spacing w:before="10"/>
        <w:ind w:left="1717" w:hanging="596"/>
        <w:contextualSpacing w:val="0"/>
        <w:rPr>
          <w:spacing w:val="-5"/>
          <w:sz w:val="20"/>
          <w:szCs w:val="20"/>
        </w:rPr>
      </w:pPr>
      <w:r>
        <w:rPr>
          <w:spacing w:val="-2"/>
          <w:sz w:val="20"/>
          <w:szCs w:val="20"/>
        </w:rPr>
        <w:t>Introduction</w:t>
      </w:r>
      <w:r>
        <w:rPr>
          <w:sz w:val="20"/>
          <w:szCs w:val="20"/>
        </w:rPr>
        <w:tab/>
      </w:r>
      <w:r>
        <w:rPr>
          <w:spacing w:val="-5"/>
          <w:sz w:val="20"/>
          <w:szCs w:val="20"/>
        </w:rPr>
        <w:t>39</w:t>
      </w:r>
    </w:p>
    <w:p w:rsidR="00D228FE" w:rsidRDefault="00D228FE" w:rsidP="00992139">
      <w:pPr>
        <w:pStyle w:val="ac"/>
        <w:widowControl w:val="0"/>
        <w:numPr>
          <w:ilvl w:val="2"/>
          <w:numId w:val="6"/>
        </w:numPr>
        <w:tabs>
          <w:tab w:val="left" w:pos="1717"/>
          <w:tab w:val="right" w:leader="dot" w:pos="8762"/>
        </w:tabs>
        <w:kinsoku w:val="0"/>
        <w:overflowPunct w:val="0"/>
        <w:autoSpaceDE w:val="0"/>
        <w:autoSpaceDN w:val="0"/>
        <w:adjustRightInd w:val="0"/>
        <w:spacing w:before="10"/>
        <w:ind w:left="1717" w:hanging="596"/>
        <w:contextualSpacing w:val="0"/>
        <w:rPr>
          <w:spacing w:val="-5"/>
          <w:sz w:val="20"/>
          <w:szCs w:val="20"/>
        </w:rPr>
      </w:pPr>
      <w:r>
        <w:rPr>
          <w:sz w:val="20"/>
          <w:szCs w:val="20"/>
        </w:rPr>
        <w:t>Subcarrier</w:t>
      </w:r>
      <w:r>
        <w:rPr>
          <w:spacing w:val="-7"/>
          <w:sz w:val="20"/>
          <w:szCs w:val="20"/>
        </w:rPr>
        <w:t xml:space="preserve"> </w:t>
      </w:r>
      <w:r>
        <w:rPr>
          <w:sz w:val="20"/>
          <w:szCs w:val="20"/>
        </w:rPr>
        <w:t>and</w:t>
      </w:r>
      <w:r>
        <w:rPr>
          <w:spacing w:val="-2"/>
          <w:sz w:val="20"/>
          <w:szCs w:val="20"/>
        </w:rPr>
        <w:t xml:space="preserve"> </w:t>
      </w:r>
      <w:r>
        <w:rPr>
          <w:sz w:val="20"/>
          <w:szCs w:val="20"/>
        </w:rPr>
        <w:t>resource</w:t>
      </w:r>
      <w:r>
        <w:rPr>
          <w:spacing w:val="-4"/>
          <w:sz w:val="20"/>
          <w:szCs w:val="20"/>
        </w:rPr>
        <w:t xml:space="preserve"> </w:t>
      </w:r>
      <w:r>
        <w:rPr>
          <w:spacing w:val="-2"/>
          <w:sz w:val="20"/>
          <w:szCs w:val="20"/>
        </w:rPr>
        <w:t>allocation</w:t>
      </w:r>
      <w:r>
        <w:rPr>
          <w:sz w:val="20"/>
          <w:szCs w:val="20"/>
        </w:rPr>
        <w:tab/>
      </w:r>
      <w:r>
        <w:rPr>
          <w:spacing w:val="-5"/>
          <w:sz w:val="20"/>
          <w:szCs w:val="20"/>
        </w:rPr>
        <w:t>39</w:t>
      </w:r>
    </w:p>
    <w:p w:rsidR="00D228FE" w:rsidRDefault="00D228FE" w:rsidP="00992139">
      <w:pPr>
        <w:pStyle w:val="ac"/>
        <w:widowControl w:val="0"/>
        <w:numPr>
          <w:ilvl w:val="2"/>
          <w:numId w:val="6"/>
        </w:numPr>
        <w:tabs>
          <w:tab w:val="left" w:pos="1717"/>
          <w:tab w:val="right" w:leader="dot" w:pos="8762"/>
        </w:tabs>
        <w:kinsoku w:val="0"/>
        <w:overflowPunct w:val="0"/>
        <w:autoSpaceDE w:val="0"/>
        <w:autoSpaceDN w:val="0"/>
        <w:adjustRightInd w:val="0"/>
        <w:spacing w:before="10"/>
        <w:ind w:left="1717" w:hanging="596"/>
        <w:contextualSpacing w:val="0"/>
        <w:rPr>
          <w:spacing w:val="-5"/>
          <w:sz w:val="20"/>
          <w:szCs w:val="20"/>
        </w:rPr>
      </w:pPr>
      <w:r>
        <w:rPr>
          <w:sz w:val="20"/>
          <w:szCs w:val="20"/>
        </w:rPr>
        <w:t>Transmission</w:t>
      </w:r>
      <w:r>
        <w:rPr>
          <w:spacing w:val="-5"/>
          <w:sz w:val="20"/>
          <w:szCs w:val="20"/>
        </w:rPr>
        <w:t xml:space="preserve"> </w:t>
      </w:r>
      <w:r>
        <w:rPr>
          <w:sz w:val="20"/>
          <w:szCs w:val="20"/>
        </w:rPr>
        <w:t>of</w:t>
      </w:r>
      <w:r>
        <w:rPr>
          <w:spacing w:val="-4"/>
          <w:sz w:val="20"/>
          <w:szCs w:val="20"/>
        </w:rPr>
        <w:t xml:space="preserve"> </w:t>
      </w:r>
      <w:r>
        <w:rPr>
          <w:spacing w:val="-5"/>
          <w:sz w:val="20"/>
          <w:szCs w:val="20"/>
        </w:rPr>
        <w:t>DRU</w:t>
      </w:r>
      <w:r>
        <w:rPr>
          <w:sz w:val="20"/>
          <w:szCs w:val="20"/>
        </w:rPr>
        <w:tab/>
      </w:r>
      <w:r>
        <w:rPr>
          <w:spacing w:val="-5"/>
          <w:sz w:val="20"/>
          <w:szCs w:val="20"/>
        </w:rPr>
        <w:t>39</w:t>
      </w:r>
    </w:p>
    <w:p w:rsidR="00D228FE" w:rsidRDefault="00D228FE" w:rsidP="00992139">
      <w:pPr>
        <w:pStyle w:val="ac"/>
        <w:widowControl w:val="0"/>
        <w:numPr>
          <w:ilvl w:val="2"/>
          <w:numId w:val="6"/>
        </w:numPr>
        <w:tabs>
          <w:tab w:val="left" w:pos="1717"/>
          <w:tab w:val="right" w:leader="dot" w:pos="8762"/>
        </w:tabs>
        <w:kinsoku w:val="0"/>
        <w:overflowPunct w:val="0"/>
        <w:autoSpaceDE w:val="0"/>
        <w:autoSpaceDN w:val="0"/>
        <w:adjustRightInd w:val="0"/>
        <w:spacing w:before="10"/>
        <w:ind w:left="1717" w:hanging="596"/>
        <w:contextualSpacing w:val="0"/>
        <w:rPr>
          <w:spacing w:val="-5"/>
          <w:sz w:val="20"/>
          <w:szCs w:val="20"/>
        </w:rPr>
      </w:pPr>
      <w:r>
        <w:rPr>
          <w:sz w:val="20"/>
          <w:szCs w:val="20"/>
        </w:rPr>
        <w:t>Interference</w:t>
      </w:r>
      <w:r>
        <w:rPr>
          <w:spacing w:val="-5"/>
          <w:sz w:val="20"/>
          <w:szCs w:val="20"/>
        </w:rPr>
        <w:t xml:space="preserve"> </w:t>
      </w:r>
      <w:r>
        <w:rPr>
          <w:spacing w:val="-2"/>
          <w:sz w:val="20"/>
          <w:szCs w:val="20"/>
        </w:rPr>
        <w:t>mitigation</w:t>
      </w:r>
      <w:r>
        <w:rPr>
          <w:sz w:val="20"/>
          <w:szCs w:val="20"/>
        </w:rPr>
        <w:tab/>
      </w:r>
      <w:r>
        <w:rPr>
          <w:spacing w:val="-5"/>
          <w:sz w:val="20"/>
          <w:szCs w:val="20"/>
        </w:rPr>
        <w:t>39</w:t>
      </w:r>
    </w:p>
    <w:p w:rsidR="00D228FE" w:rsidRDefault="00D228FE" w:rsidP="00992139">
      <w:pPr>
        <w:pStyle w:val="ac"/>
        <w:widowControl w:val="0"/>
        <w:numPr>
          <w:ilvl w:val="2"/>
          <w:numId w:val="6"/>
        </w:numPr>
        <w:tabs>
          <w:tab w:val="left" w:pos="1717"/>
          <w:tab w:val="right" w:leader="dot" w:pos="8762"/>
        </w:tabs>
        <w:kinsoku w:val="0"/>
        <w:overflowPunct w:val="0"/>
        <w:autoSpaceDE w:val="0"/>
        <w:autoSpaceDN w:val="0"/>
        <w:adjustRightInd w:val="0"/>
        <w:spacing w:before="10"/>
        <w:ind w:left="1717" w:hanging="596"/>
        <w:contextualSpacing w:val="0"/>
        <w:rPr>
          <w:spacing w:val="-5"/>
          <w:sz w:val="20"/>
          <w:szCs w:val="20"/>
        </w:rPr>
      </w:pPr>
      <w:r>
        <w:rPr>
          <w:sz w:val="20"/>
          <w:szCs w:val="20"/>
        </w:rPr>
        <w:t>LDPC</w:t>
      </w:r>
      <w:r>
        <w:rPr>
          <w:spacing w:val="-3"/>
          <w:sz w:val="20"/>
          <w:szCs w:val="20"/>
        </w:rPr>
        <w:t xml:space="preserve"> </w:t>
      </w:r>
      <w:r>
        <w:rPr>
          <w:spacing w:val="-2"/>
          <w:sz w:val="20"/>
          <w:szCs w:val="20"/>
        </w:rPr>
        <w:t>encoding</w:t>
      </w:r>
      <w:r>
        <w:rPr>
          <w:sz w:val="20"/>
          <w:szCs w:val="20"/>
        </w:rPr>
        <w:tab/>
      </w:r>
      <w:r>
        <w:rPr>
          <w:spacing w:val="-5"/>
          <w:sz w:val="20"/>
          <w:szCs w:val="20"/>
        </w:rPr>
        <w:t>39</w:t>
      </w:r>
    </w:p>
    <w:p w:rsidR="00D228FE" w:rsidRDefault="00D228FE" w:rsidP="00992139">
      <w:pPr>
        <w:pStyle w:val="ac"/>
        <w:widowControl w:val="0"/>
        <w:numPr>
          <w:ilvl w:val="2"/>
          <w:numId w:val="6"/>
        </w:numPr>
        <w:tabs>
          <w:tab w:val="left" w:pos="1717"/>
          <w:tab w:val="right" w:leader="dot" w:pos="8762"/>
        </w:tabs>
        <w:kinsoku w:val="0"/>
        <w:overflowPunct w:val="0"/>
        <w:autoSpaceDE w:val="0"/>
        <w:autoSpaceDN w:val="0"/>
        <w:adjustRightInd w:val="0"/>
        <w:spacing w:before="10"/>
        <w:ind w:left="1717" w:hanging="596"/>
        <w:contextualSpacing w:val="0"/>
        <w:rPr>
          <w:spacing w:val="-5"/>
          <w:sz w:val="20"/>
          <w:szCs w:val="20"/>
        </w:rPr>
      </w:pPr>
      <w:r>
        <w:rPr>
          <w:sz w:val="20"/>
          <w:szCs w:val="20"/>
        </w:rPr>
        <w:t>UHR</w:t>
      </w:r>
      <w:r>
        <w:rPr>
          <w:spacing w:val="-2"/>
          <w:sz w:val="20"/>
          <w:szCs w:val="20"/>
        </w:rPr>
        <w:t xml:space="preserve"> </w:t>
      </w:r>
      <w:r>
        <w:rPr>
          <w:sz w:val="20"/>
          <w:szCs w:val="20"/>
        </w:rPr>
        <w:t>PPDU</w:t>
      </w:r>
      <w:r>
        <w:rPr>
          <w:spacing w:val="-3"/>
          <w:sz w:val="20"/>
          <w:szCs w:val="20"/>
        </w:rPr>
        <w:t xml:space="preserve"> </w:t>
      </w:r>
      <w:r>
        <w:rPr>
          <w:spacing w:val="-2"/>
          <w:sz w:val="20"/>
          <w:szCs w:val="20"/>
        </w:rPr>
        <w:t>formats</w:t>
      </w:r>
      <w:r>
        <w:rPr>
          <w:sz w:val="20"/>
          <w:szCs w:val="20"/>
        </w:rPr>
        <w:tab/>
      </w:r>
      <w:r>
        <w:rPr>
          <w:spacing w:val="-5"/>
          <w:sz w:val="20"/>
          <w:szCs w:val="20"/>
        </w:rPr>
        <w:t>39</w:t>
      </w:r>
    </w:p>
    <w:p w:rsidR="00D228FE" w:rsidRDefault="00D228FE" w:rsidP="00992139">
      <w:pPr>
        <w:pStyle w:val="ac"/>
        <w:widowControl w:val="0"/>
        <w:numPr>
          <w:ilvl w:val="2"/>
          <w:numId w:val="6"/>
        </w:numPr>
        <w:tabs>
          <w:tab w:val="left" w:pos="1717"/>
          <w:tab w:val="right" w:leader="dot" w:pos="8762"/>
        </w:tabs>
        <w:kinsoku w:val="0"/>
        <w:overflowPunct w:val="0"/>
        <w:autoSpaceDE w:val="0"/>
        <w:autoSpaceDN w:val="0"/>
        <w:adjustRightInd w:val="0"/>
        <w:spacing w:before="10"/>
        <w:ind w:left="1717" w:hanging="596"/>
        <w:contextualSpacing w:val="0"/>
        <w:rPr>
          <w:spacing w:val="-5"/>
          <w:sz w:val="20"/>
          <w:szCs w:val="20"/>
        </w:rPr>
      </w:pPr>
      <w:r>
        <w:rPr>
          <w:sz w:val="20"/>
          <w:szCs w:val="20"/>
        </w:rPr>
        <w:t>Enhanced</w:t>
      </w:r>
      <w:r>
        <w:rPr>
          <w:spacing w:val="-3"/>
          <w:sz w:val="20"/>
          <w:szCs w:val="20"/>
        </w:rPr>
        <w:t xml:space="preserve"> </w:t>
      </w:r>
      <w:r>
        <w:rPr>
          <w:sz w:val="20"/>
          <w:szCs w:val="20"/>
        </w:rPr>
        <w:t>long</w:t>
      </w:r>
      <w:r>
        <w:rPr>
          <w:spacing w:val="-6"/>
          <w:sz w:val="20"/>
          <w:szCs w:val="20"/>
        </w:rPr>
        <w:t xml:space="preserve"> </w:t>
      </w:r>
      <w:r>
        <w:rPr>
          <w:sz w:val="20"/>
          <w:szCs w:val="20"/>
        </w:rPr>
        <w:t>range</w:t>
      </w:r>
      <w:r>
        <w:rPr>
          <w:spacing w:val="-3"/>
          <w:sz w:val="20"/>
          <w:szCs w:val="20"/>
        </w:rPr>
        <w:t xml:space="preserve"> </w:t>
      </w:r>
      <w:r>
        <w:rPr>
          <w:spacing w:val="-4"/>
          <w:sz w:val="20"/>
          <w:szCs w:val="20"/>
        </w:rPr>
        <w:t>PPDU</w:t>
      </w:r>
      <w:r>
        <w:rPr>
          <w:sz w:val="20"/>
          <w:szCs w:val="20"/>
        </w:rPr>
        <w:tab/>
      </w:r>
      <w:r>
        <w:rPr>
          <w:spacing w:val="-5"/>
          <w:sz w:val="20"/>
          <w:szCs w:val="20"/>
        </w:rPr>
        <w:t>39</w:t>
      </w:r>
    </w:p>
    <w:p w:rsidR="00D228FE" w:rsidRDefault="00D228FE" w:rsidP="00992139">
      <w:pPr>
        <w:pStyle w:val="ac"/>
        <w:widowControl w:val="0"/>
        <w:numPr>
          <w:ilvl w:val="2"/>
          <w:numId w:val="6"/>
        </w:numPr>
        <w:tabs>
          <w:tab w:val="left" w:pos="1717"/>
          <w:tab w:val="right" w:leader="dot" w:pos="8762"/>
        </w:tabs>
        <w:kinsoku w:val="0"/>
        <w:overflowPunct w:val="0"/>
        <w:autoSpaceDE w:val="0"/>
        <w:autoSpaceDN w:val="0"/>
        <w:adjustRightInd w:val="0"/>
        <w:spacing w:before="10"/>
        <w:ind w:left="1717" w:hanging="596"/>
        <w:contextualSpacing w:val="0"/>
        <w:rPr>
          <w:spacing w:val="-5"/>
          <w:sz w:val="20"/>
          <w:szCs w:val="20"/>
        </w:rPr>
      </w:pPr>
      <w:r>
        <w:rPr>
          <w:sz w:val="20"/>
          <w:szCs w:val="20"/>
        </w:rPr>
        <w:t>Transmitter</w:t>
      </w:r>
      <w:r>
        <w:rPr>
          <w:spacing w:val="-4"/>
          <w:sz w:val="20"/>
          <w:szCs w:val="20"/>
        </w:rPr>
        <w:t xml:space="preserve"> </w:t>
      </w:r>
      <w:r>
        <w:rPr>
          <w:sz w:val="20"/>
          <w:szCs w:val="20"/>
        </w:rPr>
        <w:t>block</w:t>
      </w:r>
      <w:r>
        <w:rPr>
          <w:spacing w:val="-3"/>
          <w:sz w:val="20"/>
          <w:szCs w:val="20"/>
        </w:rPr>
        <w:t xml:space="preserve"> </w:t>
      </w:r>
      <w:r>
        <w:rPr>
          <w:spacing w:val="-2"/>
          <w:sz w:val="20"/>
          <w:szCs w:val="20"/>
        </w:rPr>
        <w:t>diagram</w:t>
      </w:r>
      <w:r>
        <w:rPr>
          <w:sz w:val="20"/>
          <w:szCs w:val="20"/>
        </w:rPr>
        <w:tab/>
      </w:r>
      <w:r>
        <w:rPr>
          <w:spacing w:val="-5"/>
          <w:sz w:val="20"/>
          <w:szCs w:val="20"/>
        </w:rPr>
        <w:t>39</w:t>
      </w:r>
    </w:p>
    <w:p w:rsidR="00D228FE" w:rsidRDefault="00D228FE" w:rsidP="00992139">
      <w:pPr>
        <w:pStyle w:val="ac"/>
        <w:widowControl w:val="0"/>
        <w:numPr>
          <w:ilvl w:val="2"/>
          <w:numId w:val="6"/>
        </w:numPr>
        <w:tabs>
          <w:tab w:val="left" w:pos="1718"/>
          <w:tab w:val="right" w:leader="dot" w:pos="8763"/>
        </w:tabs>
        <w:kinsoku w:val="0"/>
        <w:overflowPunct w:val="0"/>
        <w:autoSpaceDE w:val="0"/>
        <w:autoSpaceDN w:val="0"/>
        <w:adjustRightInd w:val="0"/>
        <w:spacing w:before="10"/>
        <w:ind w:left="1718" w:hanging="596"/>
        <w:contextualSpacing w:val="0"/>
        <w:rPr>
          <w:spacing w:val="-5"/>
          <w:sz w:val="20"/>
          <w:szCs w:val="20"/>
        </w:rPr>
      </w:pPr>
      <w:r>
        <w:rPr>
          <w:sz w:val="20"/>
          <w:szCs w:val="20"/>
        </w:rPr>
        <w:t>Overview of</w:t>
      </w:r>
      <w:r>
        <w:rPr>
          <w:spacing w:val="-4"/>
          <w:sz w:val="20"/>
          <w:szCs w:val="20"/>
        </w:rPr>
        <w:t xml:space="preserve"> </w:t>
      </w:r>
      <w:r>
        <w:rPr>
          <w:sz w:val="20"/>
          <w:szCs w:val="20"/>
        </w:rPr>
        <w:t>the</w:t>
      </w:r>
      <w:r>
        <w:rPr>
          <w:spacing w:val="-2"/>
          <w:sz w:val="20"/>
          <w:szCs w:val="20"/>
        </w:rPr>
        <w:t xml:space="preserve"> </w:t>
      </w:r>
      <w:r>
        <w:rPr>
          <w:sz w:val="20"/>
          <w:szCs w:val="20"/>
        </w:rPr>
        <w:t>PPDU</w:t>
      </w:r>
      <w:r>
        <w:rPr>
          <w:spacing w:val="-5"/>
          <w:sz w:val="20"/>
          <w:szCs w:val="20"/>
        </w:rPr>
        <w:t xml:space="preserve"> </w:t>
      </w:r>
      <w:r>
        <w:rPr>
          <w:sz w:val="20"/>
          <w:szCs w:val="20"/>
        </w:rPr>
        <w:t>encoding</w:t>
      </w:r>
      <w:r>
        <w:rPr>
          <w:spacing w:val="-3"/>
          <w:sz w:val="20"/>
          <w:szCs w:val="20"/>
        </w:rPr>
        <w:t xml:space="preserve"> </w:t>
      </w:r>
      <w:r>
        <w:rPr>
          <w:spacing w:val="-2"/>
          <w:sz w:val="20"/>
          <w:szCs w:val="20"/>
        </w:rPr>
        <w:t>process</w:t>
      </w:r>
      <w:r>
        <w:rPr>
          <w:sz w:val="20"/>
          <w:szCs w:val="20"/>
        </w:rPr>
        <w:tab/>
      </w:r>
      <w:r>
        <w:rPr>
          <w:spacing w:val="-5"/>
          <w:sz w:val="20"/>
          <w:szCs w:val="20"/>
        </w:rPr>
        <w:t>39</w:t>
      </w:r>
    </w:p>
    <w:p w:rsidR="00D228FE" w:rsidRDefault="00D228FE" w:rsidP="00992139">
      <w:pPr>
        <w:pStyle w:val="ac"/>
        <w:widowControl w:val="0"/>
        <w:numPr>
          <w:ilvl w:val="3"/>
          <w:numId w:val="6"/>
        </w:numPr>
        <w:tabs>
          <w:tab w:val="left" w:pos="2517"/>
          <w:tab w:val="right" w:leader="dot" w:pos="8763"/>
        </w:tabs>
        <w:kinsoku w:val="0"/>
        <w:overflowPunct w:val="0"/>
        <w:autoSpaceDE w:val="0"/>
        <w:autoSpaceDN w:val="0"/>
        <w:adjustRightInd w:val="0"/>
        <w:spacing w:before="10"/>
        <w:ind w:left="2517" w:hanging="795"/>
        <w:contextualSpacing w:val="0"/>
        <w:rPr>
          <w:spacing w:val="-5"/>
          <w:sz w:val="20"/>
          <w:szCs w:val="20"/>
        </w:rPr>
      </w:pPr>
      <w:r>
        <w:rPr>
          <w:spacing w:val="-2"/>
          <w:sz w:val="20"/>
          <w:szCs w:val="20"/>
        </w:rPr>
        <w:t>General</w:t>
      </w:r>
      <w:r>
        <w:rPr>
          <w:sz w:val="20"/>
          <w:szCs w:val="20"/>
        </w:rPr>
        <w:tab/>
      </w:r>
      <w:r>
        <w:rPr>
          <w:spacing w:val="-5"/>
          <w:sz w:val="20"/>
          <w:szCs w:val="20"/>
        </w:rPr>
        <w:t>39</w:t>
      </w:r>
    </w:p>
    <w:p w:rsidR="00D228FE" w:rsidRDefault="00D228FE" w:rsidP="00992139">
      <w:pPr>
        <w:pStyle w:val="ac"/>
        <w:widowControl w:val="0"/>
        <w:numPr>
          <w:ilvl w:val="3"/>
          <w:numId w:val="6"/>
        </w:numPr>
        <w:tabs>
          <w:tab w:val="left" w:pos="2517"/>
          <w:tab w:val="right" w:leader="dot" w:pos="8763"/>
        </w:tabs>
        <w:kinsoku w:val="0"/>
        <w:overflowPunct w:val="0"/>
        <w:autoSpaceDE w:val="0"/>
        <w:autoSpaceDN w:val="0"/>
        <w:adjustRightInd w:val="0"/>
        <w:spacing w:before="10"/>
        <w:ind w:left="2517" w:hanging="795"/>
        <w:contextualSpacing w:val="0"/>
        <w:rPr>
          <w:spacing w:val="-5"/>
          <w:sz w:val="20"/>
          <w:szCs w:val="20"/>
        </w:rPr>
      </w:pPr>
      <w:r>
        <w:rPr>
          <w:sz w:val="20"/>
          <w:szCs w:val="20"/>
        </w:rPr>
        <w:t>Construction</w:t>
      </w:r>
      <w:r>
        <w:rPr>
          <w:spacing w:val="-5"/>
          <w:sz w:val="20"/>
          <w:szCs w:val="20"/>
        </w:rPr>
        <w:t xml:space="preserve"> </w:t>
      </w:r>
      <w:r>
        <w:rPr>
          <w:sz w:val="20"/>
          <w:szCs w:val="20"/>
        </w:rPr>
        <w:t>of</w:t>
      </w:r>
      <w:r>
        <w:rPr>
          <w:spacing w:val="-4"/>
          <w:sz w:val="20"/>
          <w:szCs w:val="20"/>
        </w:rPr>
        <w:t xml:space="preserve"> </w:t>
      </w:r>
      <w:r>
        <w:rPr>
          <w:sz w:val="20"/>
          <w:szCs w:val="20"/>
        </w:rPr>
        <w:t>L-</w:t>
      </w:r>
      <w:r>
        <w:rPr>
          <w:spacing w:val="-5"/>
          <w:sz w:val="20"/>
          <w:szCs w:val="20"/>
        </w:rPr>
        <w:t>STF</w:t>
      </w:r>
      <w:r>
        <w:rPr>
          <w:sz w:val="20"/>
          <w:szCs w:val="20"/>
        </w:rPr>
        <w:tab/>
      </w:r>
      <w:r>
        <w:rPr>
          <w:spacing w:val="-5"/>
          <w:sz w:val="20"/>
          <w:szCs w:val="20"/>
        </w:rPr>
        <w:t>39</w:t>
      </w:r>
    </w:p>
    <w:p w:rsidR="00D228FE" w:rsidRDefault="00D228FE" w:rsidP="00992139">
      <w:pPr>
        <w:pStyle w:val="ac"/>
        <w:widowControl w:val="0"/>
        <w:numPr>
          <w:ilvl w:val="3"/>
          <w:numId w:val="6"/>
        </w:numPr>
        <w:tabs>
          <w:tab w:val="left" w:pos="2517"/>
          <w:tab w:val="right" w:leader="dot" w:pos="8763"/>
        </w:tabs>
        <w:kinsoku w:val="0"/>
        <w:overflowPunct w:val="0"/>
        <w:autoSpaceDE w:val="0"/>
        <w:autoSpaceDN w:val="0"/>
        <w:adjustRightInd w:val="0"/>
        <w:spacing w:before="10"/>
        <w:ind w:left="2517" w:hanging="795"/>
        <w:contextualSpacing w:val="0"/>
        <w:rPr>
          <w:spacing w:val="-5"/>
          <w:sz w:val="20"/>
          <w:szCs w:val="20"/>
        </w:rPr>
      </w:pPr>
      <w:r>
        <w:rPr>
          <w:sz w:val="20"/>
          <w:szCs w:val="20"/>
        </w:rPr>
        <w:t>Construction</w:t>
      </w:r>
      <w:r>
        <w:rPr>
          <w:spacing w:val="-5"/>
          <w:sz w:val="20"/>
          <w:szCs w:val="20"/>
        </w:rPr>
        <w:t xml:space="preserve"> </w:t>
      </w:r>
      <w:r>
        <w:rPr>
          <w:sz w:val="20"/>
          <w:szCs w:val="20"/>
        </w:rPr>
        <w:t>of</w:t>
      </w:r>
      <w:r>
        <w:rPr>
          <w:spacing w:val="-4"/>
          <w:sz w:val="20"/>
          <w:szCs w:val="20"/>
        </w:rPr>
        <w:t xml:space="preserve"> </w:t>
      </w:r>
      <w:r>
        <w:rPr>
          <w:sz w:val="20"/>
          <w:szCs w:val="20"/>
        </w:rPr>
        <w:t>L-</w:t>
      </w:r>
      <w:r>
        <w:rPr>
          <w:spacing w:val="-5"/>
          <w:sz w:val="20"/>
          <w:szCs w:val="20"/>
        </w:rPr>
        <w:t>LTF</w:t>
      </w:r>
      <w:r>
        <w:rPr>
          <w:sz w:val="20"/>
          <w:szCs w:val="20"/>
        </w:rPr>
        <w:tab/>
      </w:r>
      <w:r>
        <w:rPr>
          <w:spacing w:val="-5"/>
          <w:sz w:val="20"/>
          <w:szCs w:val="20"/>
        </w:rPr>
        <w:t>39</w:t>
      </w:r>
    </w:p>
    <w:p w:rsidR="00D228FE" w:rsidRDefault="00D228FE" w:rsidP="00992139">
      <w:pPr>
        <w:pStyle w:val="ac"/>
        <w:widowControl w:val="0"/>
        <w:numPr>
          <w:ilvl w:val="3"/>
          <w:numId w:val="6"/>
        </w:numPr>
        <w:tabs>
          <w:tab w:val="left" w:pos="2517"/>
          <w:tab w:val="right" w:leader="dot" w:pos="8763"/>
        </w:tabs>
        <w:kinsoku w:val="0"/>
        <w:overflowPunct w:val="0"/>
        <w:autoSpaceDE w:val="0"/>
        <w:autoSpaceDN w:val="0"/>
        <w:adjustRightInd w:val="0"/>
        <w:spacing w:before="10"/>
        <w:ind w:left="2517" w:hanging="795"/>
        <w:contextualSpacing w:val="0"/>
        <w:rPr>
          <w:spacing w:val="-5"/>
          <w:sz w:val="20"/>
          <w:szCs w:val="20"/>
        </w:rPr>
      </w:pPr>
      <w:r>
        <w:rPr>
          <w:sz w:val="20"/>
          <w:szCs w:val="20"/>
        </w:rPr>
        <w:t>Construction</w:t>
      </w:r>
      <w:r>
        <w:rPr>
          <w:spacing w:val="-5"/>
          <w:sz w:val="20"/>
          <w:szCs w:val="20"/>
        </w:rPr>
        <w:t xml:space="preserve"> </w:t>
      </w:r>
      <w:r>
        <w:rPr>
          <w:sz w:val="20"/>
          <w:szCs w:val="20"/>
        </w:rPr>
        <w:t>of</w:t>
      </w:r>
      <w:r>
        <w:rPr>
          <w:spacing w:val="-4"/>
          <w:sz w:val="20"/>
          <w:szCs w:val="20"/>
        </w:rPr>
        <w:t xml:space="preserve"> </w:t>
      </w:r>
      <w:r>
        <w:rPr>
          <w:sz w:val="20"/>
          <w:szCs w:val="20"/>
        </w:rPr>
        <w:t>L-</w:t>
      </w:r>
      <w:r>
        <w:rPr>
          <w:spacing w:val="-5"/>
          <w:sz w:val="20"/>
          <w:szCs w:val="20"/>
        </w:rPr>
        <w:t>SIG</w:t>
      </w:r>
      <w:r>
        <w:rPr>
          <w:sz w:val="20"/>
          <w:szCs w:val="20"/>
        </w:rPr>
        <w:tab/>
      </w:r>
      <w:r>
        <w:rPr>
          <w:spacing w:val="-5"/>
          <w:sz w:val="20"/>
          <w:szCs w:val="20"/>
        </w:rPr>
        <w:t>39</w:t>
      </w:r>
    </w:p>
    <w:p w:rsidR="00D228FE" w:rsidRDefault="00D228FE" w:rsidP="00992139">
      <w:pPr>
        <w:pStyle w:val="ac"/>
        <w:widowControl w:val="0"/>
        <w:numPr>
          <w:ilvl w:val="3"/>
          <w:numId w:val="6"/>
        </w:numPr>
        <w:tabs>
          <w:tab w:val="left" w:pos="2517"/>
          <w:tab w:val="right" w:leader="dot" w:pos="8763"/>
        </w:tabs>
        <w:kinsoku w:val="0"/>
        <w:overflowPunct w:val="0"/>
        <w:autoSpaceDE w:val="0"/>
        <w:autoSpaceDN w:val="0"/>
        <w:adjustRightInd w:val="0"/>
        <w:spacing w:before="10"/>
        <w:ind w:left="2517" w:hanging="795"/>
        <w:contextualSpacing w:val="0"/>
        <w:rPr>
          <w:spacing w:val="-5"/>
          <w:sz w:val="20"/>
          <w:szCs w:val="20"/>
        </w:rPr>
      </w:pPr>
      <w:r>
        <w:rPr>
          <w:sz w:val="20"/>
          <w:szCs w:val="20"/>
        </w:rPr>
        <w:t>Construction</w:t>
      </w:r>
      <w:r>
        <w:rPr>
          <w:spacing w:val="-4"/>
          <w:sz w:val="20"/>
          <w:szCs w:val="20"/>
        </w:rPr>
        <w:t xml:space="preserve"> </w:t>
      </w:r>
      <w:r>
        <w:rPr>
          <w:sz w:val="20"/>
          <w:szCs w:val="20"/>
        </w:rPr>
        <w:t>of</w:t>
      </w:r>
      <w:r>
        <w:rPr>
          <w:spacing w:val="-4"/>
          <w:sz w:val="20"/>
          <w:szCs w:val="20"/>
        </w:rPr>
        <w:t xml:space="preserve"> </w:t>
      </w:r>
      <w:r>
        <w:rPr>
          <w:sz w:val="20"/>
          <w:szCs w:val="20"/>
        </w:rPr>
        <w:t>RL-</w:t>
      </w:r>
      <w:r>
        <w:rPr>
          <w:spacing w:val="-5"/>
          <w:sz w:val="20"/>
          <w:szCs w:val="20"/>
        </w:rPr>
        <w:t>SIG</w:t>
      </w:r>
      <w:r>
        <w:rPr>
          <w:sz w:val="20"/>
          <w:szCs w:val="20"/>
        </w:rPr>
        <w:tab/>
      </w:r>
      <w:r>
        <w:rPr>
          <w:spacing w:val="-5"/>
          <w:sz w:val="20"/>
          <w:szCs w:val="20"/>
        </w:rPr>
        <w:t>40</w:t>
      </w:r>
    </w:p>
    <w:p w:rsidR="00D228FE" w:rsidRDefault="00D228FE" w:rsidP="00992139">
      <w:pPr>
        <w:pStyle w:val="ac"/>
        <w:widowControl w:val="0"/>
        <w:numPr>
          <w:ilvl w:val="3"/>
          <w:numId w:val="6"/>
        </w:numPr>
        <w:tabs>
          <w:tab w:val="left" w:pos="2517"/>
          <w:tab w:val="right" w:leader="dot" w:pos="8763"/>
        </w:tabs>
        <w:kinsoku w:val="0"/>
        <w:overflowPunct w:val="0"/>
        <w:autoSpaceDE w:val="0"/>
        <w:autoSpaceDN w:val="0"/>
        <w:adjustRightInd w:val="0"/>
        <w:spacing w:before="10"/>
        <w:ind w:left="2517" w:hanging="795"/>
        <w:contextualSpacing w:val="0"/>
        <w:rPr>
          <w:spacing w:val="-5"/>
          <w:sz w:val="20"/>
          <w:szCs w:val="20"/>
        </w:rPr>
      </w:pPr>
      <w:r>
        <w:rPr>
          <w:sz w:val="20"/>
          <w:szCs w:val="20"/>
        </w:rPr>
        <w:t>Construction</w:t>
      </w:r>
      <w:r>
        <w:rPr>
          <w:spacing w:val="-6"/>
          <w:sz w:val="20"/>
          <w:szCs w:val="20"/>
        </w:rPr>
        <w:t xml:space="preserve"> </w:t>
      </w:r>
      <w:r>
        <w:rPr>
          <w:sz w:val="20"/>
          <w:szCs w:val="20"/>
        </w:rPr>
        <w:t>of</w:t>
      </w:r>
      <w:r>
        <w:rPr>
          <w:spacing w:val="-6"/>
          <w:sz w:val="20"/>
          <w:szCs w:val="20"/>
        </w:rPr>
        <w:t xml:space="preserve"> </w:t>
      </w:r>
      <w:r>
        <w:rPr>
          <w:sz w:val="20"/>
          <w:szCs w:val="20"/>
        </w:rPr>
        <w:t>U-</w:t>
      </w:r>
      <w:r>
        <w:rPr>
          <w:spacing w:val="-5"/>
          <w:sz w:val="20"/>
          <w:szCs w:val="20"/>
        </w:rPr>
        <w:t>SIG</w:t>
      </w:r>
      <w:r>
        <w:rPr>
          <w:sz w:val="20"/>
          <w:szCs w:val="20"/>
        </w:rPr>
        <w:tab/>
      </w:r>
      <w:r>
        <w:rPr>
          <w:spacing w:val="-5"/>
          <w:sz w:val="20"/>
          <w:szCs w:val="20"/>
        </w:rPr>
        <w:t>40</w:t>
      </w:r>
    </w:p>
    <w:p w:rsidR="00D228FE" w:rsidRDefault="00D228FE" w:rsidP="00992139">
      <w:pPr>
        <w:pStyle w:val="ac"/>
        <w:widowControl w:val="0"/>
        <w:numPr>
          <w:ilvl w:val="3"/>
          <w:numId w:val="6"/>
        </w:numPr>
        <w:tabs>
          <w:tab w:val="left" w:pos="2517"/>
          <w:tab w:val="right" w:leader="dot" w:pos="8763"/>
        </w:tabs>
        <w:kinsoku w:val="0"/>
        <w:overflowPunct w:val="0"/>
        <w:autoSpaceDE w:val="0"/>
        <w:autoSpaceDN w:val="0"/>
        <w:adjustRightInd w:val="0"/>
        <w:spacing w:before="10"/>
        <w:ind w:left="2517" w:hanging="795"/>
        <w:contextualSpacing w:val="0"/>
        <w:rPr>
          <w:spacing w:val="-5"/>
          <w:sz w:val="20"/>
          <w:szCs w:val="20"/>
        </w:rPr>
      </w:pPr>
      <w:r>
        <w:rPr>
          <w:sz w:val="20"/>
          <w:szCs w:val="20"/>
        </w:rPr>
        <w:t>Construction</w:t>
      </w:r>
      <w:r>
        <w:rPr>
          <w:spacing w:val="-5"/>
          <w:sz w:val="20"/>
          <w:szCs w:val="20"/>
        </w:rPr>
        <w:t xml:space="preserve"> </w:t>
      </w:r>
      <w:r>
        <w:rPr>
          <w:sz w:val="20"/>
          <w:szCs w:val="20"/>
        </w:rPr>
        <w:t>of</w:t>
      </w:r>
      <w:r>
        <w:rPr>
          <w:spacing w:val="-5"/>
          <w:sz w:val="20"/>
          <w:szCs w:val="20"/>
        </w:rPr>
        <w:t xml:space="preserve"> </w:t>
      </w:r>
      <w:r>
        <w:rPr>
          <w:sz w:val="20"/>
          <w:szCs w:val="20"/>
        </w:rPr>
        <w:t>UHR</w:t>
      </w:r>
      <w:r>
        <w:rPr>
          <w:spacing w:val="-5"/>
          <w:sz w:val="20"/>
          <w:szCs w:val="20"/>
        </w:rPr>
        <w:t xml:space="preserve"> </w:t>
      </w:r>
      <w:r>
        <w:rPr>
          <w:sz w:val="20"/>
          <w:szCs w:val="20"/>
        </w:rPr>
        <w:t>ELR-</w:t>
      </w:r>
      <w:r>
        <w:rPr>
          <w:spacing w:val="-4"/>
          <w:sz w:val="20"/>
          <w:szCs w:val="20"/>
        </w:rPr>
        <w:t>MARK</w:t>
      </w:r>
      <w:r>
        <w:rPr>
          <w:sz w:val="20"/>
          <w:szCs w:val="20"/>
        </w:rPr>
        <w:tab/>
      </w:r>
      <w:r>
        <w:rPr>
          <w:spacing w:val="-5"/>
          <w:sz w:val="20"/>
          <w:szCs w:val="20"/>
        </w:rPr>
        <w:t>40</w:t>
      </w:r>
    </w:p>
    <w:p w:rsidR="00D228FE" w:rsidRDefault="00D228FE" w:rsidP="00992139">
      <w:pPr>
        <w:pStyle w:val="ac"/>
        <w:widowControl w:val="0"/>
        <w:numPr>
          <w:ilvl w:val="3"/>
          <w:numId w:val="6"/>
        </w:numPr>
        <w:tabs>
          <w:tab w:val="left" w:pos="2517"/>
          <w:tab w:val="right" w:leader="dot" w:pos="8763"/>
        </w:tabs>
        <w:kinsoku w:val="0"/>
        <w:overflowPunct w:val="0"/>
        <w:autoSpaceDE w:val="0"/>
        <w:autoSpaceDN w:val="0"/>
        <w:adjustRightInd w:val="0"/>
        <w:spacing w:before="10"/>
        <w:ind w:left="2517" w:hanging="795"/>
        <w:contextualSpacing w:val="0"/>
        <w:rPr>
          <w:spacing w:val="-5"/>
          <w:sz w:val="20"/>
          <w:szCs w:val="20"/>
        </w:rPr>
      </w:pPr>
      <w:r>
        <w:rPr>
          <w:sz w:val="20"/>
          <w:szCs w:val="20"/>
        </w:rPr>
        <w:t>Construction</w:t>
      </w:r>
      <w:r>
        <w:rPr>
          <w:spacing w:val="-6"/>
          <w:sz w:val="20"/>
          <w:szCs w:val="20"/>
        </w:rPr>
        <w:t xml:space="preserve"> </w:t>
      </w:r>
      <w:r>
        <w:rPr>
          <w:sz w:val="20"/>
          <w:szCs w:val="20"/>
        </w:rPr>
        <w:t>of</w:t>
      </w:r>
      <w:r>
        <w:rPr>
          <w:spacing w:val="-6"/>
          <w:sz w:val="20"/>
          <w:szCs w:val="20"/>
        </w:rPr>
        <w:t xml:space="preserve"> </w:t>
      </w:r>
      <w:r>
        <w:rPr>
          <w:sz w:val="20"/>
          <w:szCs w:val="20"/>
        </w:rPr>
        <w:t>UHR-</w:t>
      </w:r>
      <w:r>
        <w:rPr>
          <w:spacing w:val="-5"/>
          <w:sz w:val="20"/>
          <w:szCs w:val="20"/>
        </w:rPr>
        <w:t>SIG</w:t>
      </w:r>
      <w:r>
        <w:rPr>
          <w:sz w:val="20"/>
          <w:szCs w:val="20"/>
        </w:rPr>
        <w:tab/>
      </w:r>
      <w:r>
        <w:rPr>
          <w:spacing w:val="-5"/>
          <w:sz w:val="20"/>
          <w:szCs w:val="20"/>
        </w:rPr>
        <w:t>40</w:t>
      </w:r>
    </w:p>
    <w:p w:rsidR="00D228FE" w:rsidRDefault="00D228FE" w:rsidP="00992139">
      <w:pPr>
        <w:pStyle w:val="ac"/>
        <w:widowControl w:val="0"/>
        <w:numPr>
          <w:ilvl w:val="3"/>
          <w:numId w:val="6"/>
        </w:numPr>
        <w:tabs>
          <w:tab w:val="left" w:pos="2517"/>
          <w:tab w:val="right" w:leader="dot" w:pos="8763"/>
        </w:tabs>
        <w:kinsoku w:val="0"/>
        <w:overflowPunct w:val="0"/>
        <w:autoSpaceDE w:val="0"/>
        <w:autoSpaceDN w:val="0"/>
        <w:adjustRightInd w:val="0"/>
        <w:spacing w:before="10"/>
        <w:ind w:left="2517" w:hanging="795"/>
        <w:contextualSpacing w:val="0"/>
        <w:rPr>
          <w:spacing w:val="-5"/>
          <w:sz w:val="20"/>
          <w:szCs w:val="20"/>
        </w:rPr>
      </w:pPr>
      <w:r>
        <w:rPr>
          <w:sz w:val="20"/>
          <w:szCs w:val="20"/>
        </w:rPr>
        <w:t>Construction</w:t>
      </w:r>
      <w:r>
        <w:rPr>
          <w:spacing w:val="-6"/>
          <w:sz w:val="20"/>
          <w:szCs w:val="20"/>
        </w:rPr>
        <w:t xml:space="preserve"> </w:t>
      </w:r>
      <w:r>
        <w:rPr>
          <w:sz w:val="20"/>
          <w:szCs w:val="20"/>
        </w:rPr>
        <w:t>of</w:t>
      </w:r>
      <w:r>
        <w:rPr>
          <w:spacing w:val="-6"/>
          <w:sz w:val="20"/>
          <w:szCs w:val="20"/>
        </w:rPr>
        <w:t xml:space="preserve"> </w:t>
      </w:r>
      <w:r>
        <w:rPr>
          <w:sz w:val="20"/>
          <w:szCs w:val="20"/>
        </w:rPr>
        <w:t>UHR-</w:t>
      </w:r>
      <w:r>
        <w:rPr>
          <w:spacing w:val="-5"/>
          <w:sz w:val="20"/>
          <w:szCs w:val="20"/>
        </w:rPr>
        <w:t>STF</w:t>
      </w:r>
      <w:r>
        <w:rPr>
          <w:sz w:val="20"/>
          <w:szCs w:val="20"/>
        </w:rPr>
        <w:tab/>
      </w:r>
      <w:r>
        <w:rPr>
          <w:spacing w:val="-5"/>
          <w:sz w:val="20"/>
          <w:szCs w:val="20"/>
        </w:rPr>
        <w:t>40</w:t>
      </w:r>
    </w:p>
    <w:p w:rsidR="00D228FE" w:rsidRDefault="00D228FE" w:rsidP="00992139">
      <w:pPr>
        <w:pStyle w:val="ac"/>
        <w:widowControl w:val="0"/>
        <w:numPr>
          <w:ilvl w:val="3"/>
          <w:numId w:val="6"/>
        </w:numPr>
        <w:tabs>
          <w:tab w:val="left" w:pos="2518"/>
          <w:tab w:val="right" w:leader="dot" w:pos="8764"/>
        </w:tabs>
        <w:kinsoku w:val="0"/>
        <w:overflowPunct w:val="0"/>
        <w:autoSpaceDE w:val="0"/>
        <w:autoSpaceDN w:val="0"/>
        <w:adjustRightInd w:val="0"/>
        <w:spacing w:before="10"/>
        <w:ind w:left="2518" w:hanging="795"/>
        <w:contextualSpacing w:val="0"/>
        <w:rPr>
          <w:spacing w:val="-5"/>
          <w:sz w:val="20"/>
          <w:szCs w:val="20"/>
        </w:rPr>
      </w:pPr>
      <w:r>
        <w:rPr>
          <w:sz w:val="20"/>
          <w:szCs w:val="20"/>
        </w:rPr>
        <w:t>Construction</w:t>
      </w:r>
      <w:r>
        <w:rPr>
          <w:spacing w:val="-6"/>
          <w:sz w:val="20"/>
          <w:szCs w:val="20"/>
        </w:rPr>
        <w:t xml:space="preserve"> </w:t>
      </w:r>
      <w:r>
        <w:rPr>
          <w:sz w:val="20"/>
          <w:szCs w:val="20"/>
        </w:rPr>
        <w:t>of</w:t>
      </w:r>
      <w:r>
        <w:rPr>
          <w:spacing w:val="-6"/>
          <w:sz w:val="20"/>
          <w:szCs w:val="20"/>
        </w:rPr>
        <w:t xml:space="preserve"> </w:t>
      </w:r>
      <w:r>
        <w:rPr>
          <w:sz w:val="20"/>
          <w:szCs w:val="20"/>
        </w:rPr>
        <w:t>UHR-</w:t>
      </w:r>
      <w:r>
        <w:rPr>
          <w:spacing w:val="-5"/>
          <w:sz w:val="20"/>
          <w:szCs w:val="20"/>
        </w:rPr>
        <w:t>LTF</w:t>
      </w:r>
      <w:r>
        <w:rPr>
          <w:sz w:val="20"/>
          <w:szCs w:val="20"/>
        </w:rPr>
        <w:tab/>
      </w:r>
      <w:r>
        <w:rPr>
          <w:spacing w:val="-5"/>
          <w:sz w:val="20"/>
          <w:szCs w:val="20"/>
        </w:rPr>
        <w:t>40</w:t>
      </w:r>
    </w:p>
    <w:p w:rsidR="00D228FE" w:rsidRDefault="00D228FE" w:rsidP="00992139">
      <w:pPr>
        <w:pStyle w:val="ac"/>
        <w:widowControl w:val="0"/>
        <w:numPr>
          <w:ilvl w:val="3"/>
          <w:numId w:val="6"/>
        </w:numPr>
        <w:tabs>
          <w:tab w:val="left" w:pos="2518"/>
          <w:tab w:val="right" w:leader="dot" w:pos="8764"/>
        </w:tabs>
        <w:kinsoku w:val="0"/>
        <w:overflowPunct w:val="0"/>
        <w:autoSpaceDE w:val="0"/>
        <w:autoSpaceDN w:val="0"/>
        <w:adjustRightInd w:val="0"/>
        <w:spacing w:before="10"/>
        <w:ind w:left="2518" w:hanging="795"/>
        <w:contextualSpacing w:val="0"/>
        <w:rPr>
          <w:spacing w:val="-5"/>
          <w:sz w:val="20"/>
          <w:szCs w:val="20"/>
        </w:rPr>
      </w:pPr>
      <w:r>
        <w:rPr>
          <w:sz w:val="20"/>
          <w:szCs w:val="20"/>
        </w:rPr>
        <w:t>Construction</w:t>
      </w:r>
      <w:r>
        <w:rPr>
          <w:spacing w:val="-8"/>
          <w:sz w:val="20"/>
          <w:szCs w:val="20"/>
        </w:rPr>
        <w:t xml:space="preserve"> </w:t>
      </w:r>
      <w:r>
        <w:rPr>
          <w:sz w:val="20"/>
          <w:szCs w:val="20"/>
        </w:rPr>
        <w:t>of</w:t>
      </w:r>
      <w:r>
        <w:rPr>
          <w:spacing w:val="-5"/>
          <w:sz w:val="20"/>
          <w:szCs w:val="20"/>
        </w:rPr>
        <w:t xml:space="preserve"> </w:t>
      </w:r>
      <w:r>
        <w:rPr>
          <w:sz w:val="20"/>
          <w:szCs w:val="20"/>
        </w:rPr>
        <w:t>ELR-</w:t>
      </w:r>
      <w:r>
        <w:rPr>
          <w:spacing w:val="-5"/>
          <w:sz w:val="20"/>
          <w:szCs w:val="20"/>
        </w:rPr>
        <w:t>SIG</w:t>
      </w:r>
      <w:r>
        <w:rPr>
          <w:sz w:val="20"/>
          <w:szCs w:val="20"/>
        </w:rPr>
        <w:tab/>
      </w:r>
      <w:r>
        <w:rPr>
          <w:spacing w:val="-5"/>
          <w:sz w:val="20"/>
          <w:szCs w:val="20"/>
        </w:rPr>
        <w:t>40</w:t>
      </w:r>
    </w:p>
    <w:p w:rsidR="00D228FE" w:rsidRDefault="00D228FE" w:rsidP="00992139">
      <w:pPr>
        <w:pStyle w:val="ac"/>
        <w:widowControl w:val="0"/>
        <w:numPr>
          <w:ilvl w:val="3"/>
          <w:numId w:val="6"/>
        </w:numPr>
        <w:tabs>
          <w:tab w:val="left" w:pos="2518"/>
          <w:tab w:val="right" w:leader="dot" w:pos="8764"/>
        </w:tabs>
        <w:kinsoku w:val="0"/>
        <w:overflowPunct w:val="0"/>
        <w:autoSpaceDE w:val="0"/>
        <w:autoSpaceDN w:val="0"/>
        <w:adjustRightInd w:val="0"/>
        <w:spacing w:before="10"/>
        <w:ind w:left="2518" w:hanging="795"/>
        <w:contextualSpacing w:val="0"/>
        <w:rPr>
          <w:spacing w:val="-5"/>
          <w:sz w:val="20"/>
          <w:szCs w:val="20"/>
        </w:rPr>
      </w:pPr>
      <w:r>
        <w:rPr>
          <w:sz w:val="20"/>
          <w:szCs w:val="20"/>
        </w:rPr>
        <w:t>Construction</w:t>
      </w:r>
      <w:r>
        <w:rPr>
          <w:spacing w:val="-4"/>
          <w:sz w:val="20"/>
          <w:szCs w:val="20"/>
        </w:rPr>
        <w:t xml:space="preserve"> </w:t>
      </w:r>
      <w:r>
        <w:rPr>
          <w:sz w:val="20"/>
          <w:szCs w:val="20"/>
        </w:rPr>
        <w:t>of</w:t>
      </w:r>
      <w:r>
        <w:rPr>
          <w:spacing w:val="-3"/>
          <w:sz w:val="20"/>
          <w:szCs w:val="20"/>
        </w:rPr>
        <w:t xml:space="preserve"> </w:t>
      </w:r>
      <w:r>
        <w:rPr>
          <w:sz w:val="20"/>
          <w:szCs w:val="20"/>
        </w:rPr>
        <w:t>Data</w:t>
      </w:r>
      <w:r>
        <w:rPr>
          <w:spacing w:val="-1"/>
          <w:sz w:val="20"/>
          <w:szCs w:val="20"/>
        </w:rPr>
        <w:t xml:space="preserve"> </w:t>
      </w:r>
      <w:r>
        <w:rPr>
          <w:sz w:val="20"/>
          <w:szCs w:val="20"/>
        </w:rPr>
        <w:t>field</w:t>
      </w:r>
      <w:r>
        <w:rPr>
          <w:spacing w:val="-3"/>
          <w:sz w:val="20"/>
          <w:szCs w:val="20"/>
        </w:rPr>
        <w:t xml:space="preserve"> </w:t>
      </w:r>
      <w:r>
        <w:rPr>
          <w:sz w:val="20"/>
          <w:szCs w:val="20"/>
        </w:rPr>
        <w:t>in</w:t>
      </w:r>
      <w:r>
        <w:rPr>
          <w:spacing w:val="-3"/>
          <w:sz w:val="20"/>
          <w:szCs w:val="20"/>
        </w:rPr>
        <w:t xml:space="preserve"> </w:t>
      </w:r>
      <w:r>
        <w:rPr>
          <w:sz w:val="20"/>
          <w:szCs w:val="20"/>
        </w:rPr>
        <w:t>a</w:t>
      </w:r>
      <w:r>
        <w:rPr>
          <w:spacing w:val="-1"/>
          <w:sz w:val="20"/>
          <w:szCs w:val="20"/>
        </w:rPr>
        <w:t xml:space="preserve"> </w:t>
      </w:r>
      <w:r>
        <w:rPr>
          <w:sz w:val="20"/>
          <w:szCs w:val="20"/>
        </w:rPr>
        <w:t>UHR</w:t>
      </w:r>
      <w:r>
        <w:rPr>
          <w:spacing w:val="-2"/>
          <w:sz w:val="20"/>
          <w:szCs w:val="20"/>
        </w:rPr>
        <w:t xml:space="preserve"> </w:t>
      </w:r>
      <w:r>
        <w:rPr>
          <w:spacing w:val="-4"/>
          <w:sz w:val="20"/>
          <w:szCs w:val="20"/>
        </w:rPr>
        <w:t>PPDU</w:t>
      </w:r>
      <w:r>
        <w:rPr>
          <w:sz w:val="20"/>
          <w:szCs w:val="20"/>
        </w:rPr>
        <w:tab/>
      </w:r>
      <w:r>
        <w:rPr>
          <w:spacing w:val="-5"/>
          <w:sz w:val="20"/>
          <w:szCs w:val="20"/>
        </w:rPr>
        <w:t>40</w:t>
      </w:r>
    </w:p>
    <w:p w:rsidR="00D228FE" w:rsidRDefault="00D228FE" w:rsidP="00992139">
      <w:pPr>
        <w:pStyle w:val="ac"/>
        <w:widowControl w:val="0"/>
        <w:numPr>
          <w:ilvl w:val="4"/>
          <w:numId w:val="6"/>
        </w:numPr>
        <w:tabs>
          <w:tab w:val="left" w:pos="2616"/>
          <w:tab w:val="right" w:leader="dot" w:pos="8764"/>
        </w:tabs>
        <w:kinsoku w:val="0"/>
        <w:overflowPunct w:val="0"/>
        <w:autoSpaceDE w:val="0"/>
        <w:autoSpaceDN w:val="0"/>
        <w:adjustRightInd w:val="0"/>
        <w:spacing w:before="11"/>
        <w:ind w:left="2616" w:hanging="893"/>
        <w:contextualSpacing w:val="0"/>
        <w:rPr>
          <w:spacing w:val="-5"/>
          <w:sz w:val="20"/>
          <w:szCs w:val="20"/>
        </w:rPr>
      </w:pPr>
      <w:r>
        <w:rPr>
          <w:sz w:val="20"/>
          <w:szCs w:val="20"/>
        </w:rPr>
        <w:t>non-ELR</w:t>
      </w:r>
      <w:r>
        <w:rPr>
          <w:spacing w:val="-7"/>
          <w:sz w:val="20"/>
          <w:szCs w:val="20"/>
        </w:rPr>
        <w:t xml:space="preserve"> </w:t>
      </w:r>
      <w:r>
        <w:rPr>
          <w:spacing w:val="-4"/>
          <w:sz w:val="20"/>
          <w:szCs w:val="20"/>
        </w:rPr>
        <w:t>PPDU</w:t>
      </w:r>
      <w:r>
        <w:rPr>
          <w:sz w:val="20"/>
          <w:szCs w:val="20"/>
        </w:rPr>
        <w:tab/>
      </w:r>
      <w:r>
        <w:rPr>
          <w:spacing w:val="-5"/>
          <w:sz w:val="20"/>
          <w:szCs w:val="20"/>
        </w:rPr>
        <w:t>40</w:t>
      </w:r>
    </w:p>
    <w:p w:rsidR="00D228FE" w:rsidRDefault="00D228FE" w:rsidP="00992139">
      <w:pPr>
        <w:pStyle w:val="ac"/>
        <w:widowControl w:val="0"/>
        <w:numPr>
          <w:ilvl w:val="4"/>
          <w:numId w:val="6"/>
        </w:numPr>
        <w:tabs>
          <w:tab w:val="left" w:pos="2616"/>
          <w:tab w:val="right" w:leader="dot" w:pos="8764"/>
        </w:tabs>
        <w:kinsoku w:val="0"/>
        <w:overflowPunct w:val="0"/>
        <w:autoSpaceDE w:val="0"/>
        <w:autoSpaceDN w:val="0"/>
        <w:adjustRightInd w:val="0"/>
        <w:spacing w:before="10"/>
        <w:ind w:left="2616" w:hanging="893"/>
        <w:contextualSpacing w:val="0"/>
        <w:rPr>
          <w:spacing w:val="-5"/>
          <w:sz w:val="20"/>
          <w:szCs w:val="20"/>
        </w:rPr>
      </w:pPr>
      <w:r>
        <w:rPr>
          <w:sz w:val="20"/>
          <w:szCs w:val="20"/>
        </w:rPr>
        <w:t>ELR</w:t>
      </w:r>
      <w:r>
        <w:rPr>
          <w:spacing w:val="-3"/>
          <w:sz w:val="20"/>
          <w:szCs w:val="20"/>
        </w:rPr>
        <w:t xml:space="preserve"> </w:t>
      </w:r>
      <w:r>
        <w:rPr>
          <w:spacing w:val="-4"/>
          <w:sz w:val="20"/>
          <w:szCs w:val="20"/>
        </w:rPr>
        <w:t>PPDU</w:t>
      </w:r>
      <w:r>
        <w:rPr>
          <w:sz w:val="20"/>
          <w:szCs w:val="20"/>
        </w:rPr>
        <w:tab/>
      </w:r>
      <w:r>
        <w:rPr>
          <w:spacing w:val="-5"/>
          <w:sz w:val="20"/>
          <w:szCs w:val="20"/>
        </w:rPr>
        <w:t>40</w:t>
      </w:r>
    </w:p>
    <w:p w:rsidR="00D228FE" w:rsidRDefault="00D228FE" w:rsidP="00992139">
      <w:pPr>
        <w:pStyle w:val="ac"/>
        <w:widowControl w:val="0"/>
        <w:numPr>
          <w:ilvl w:val="2"/>
          <w:numId w:val="6"/>
        </w:numPr>
        <w:tabs>
          <w:tab w:val="left" w:pos="1719"/>
        </w:tabs>
        <w:kinsoku w:val="0"/>
        <w:overflowPunct w:val="0"/>
        <w:autoSpaceDE w:val="0"/>
        <w:autoSpaceDN w:val="0"/>
        <w:adjustRightInd w:val="0"/>
        <w:spacing w:before="10"/>
        <w:ind w:left="1719" w:hanging="595"/>
        <w:contextualSpacing w:val="0"/>
        <w:rPr>
          <w:spacing w:val="-2"/>
          <w:sz w:val="20"/>
          <w:szCs w:val="20"/>
        </w:rPr>
      </w:pPr>
      <w:r>
        <w:rPr>
          <w:sz w:val="20"/>
          <w:szCs w:val="20"/>
        </w:rPr>
        <w:t>UHR</w:t>
      </w:r>
      <w:r>
        <w:rPr>
          <w:spacing w:val="-6"/>
          <w:sz w:val="20"/>
          <w:szCs w:val="20"/>
        </w:rPr>
        <w:t xml:space="preserve"> </w:t>
      </w:r>
      <w:r>
        <w:rPr>
          <w:sz w:val="20"/>
          <w:szCs w:val="20"/>
        </w:rPr>
        <w:t>modulation and</w:t>
      </w:r>
      <w:r>
        <w:rPr>
          <w:spacing w:val="-5"/>
          <w:sz w:val="20"/>
          <w:szCs w:val="20"/>
        </w:rPr>
        <w:t xml:space="preserve"> </w:t>
      </w:r>
      <w:r>
        <w:rPr>
          <w:sz w:val="20"/>
          <w:szCs w:val="20"/>
        </w:rPr>
        <w:t>coding</w:t>
      </w:r>
      <w:r>
        <w:rPr>
          <w:spacing w:val="-4"/>
          <w:sz w:val="20"/>
          <w:szCs w:val="20"/>
        </w:rPr>
        <w:t xml:space="preserve"> </w:t>
      </w:r>
      <w:r>
        <w:rPr>
          <w:sz w:val="20"/>
          <w:szCs w:val="20"/>
        </w:rPr>
        <w:t>schemes</w:t>
      </w:r>
      <w:r>
        <w:rPr>
          <w:spacing w:val="-7"/>
          <w:sz w:val="20"/>
          <w:szCs w:val="20"/>
        </w:rPr>
        <w:t xml:space="preserve"> </w:t>
      </w:r>
      <w:r>
        <w:rPr>
          <w:sz w:val="20"/>
          <w:szCs w:val="20"/>
        </w:rPr>
        <w:t>(UHR-MCSs)</w:t>
      </w:r>
      <w:r>
        <w:rPr>
          <w:spacing w:val="-4"/>
          <w:sz w:val="20"/>
          <w:szCs w:val="20"/>
        </w:rPr>
        <w:t xml:space="preserve"> </w:t>
      </w:r>
      <w:r>
        <w:rPr>
          <w:sz w:val="20"/>
          <w:szCs w:val="20"/>
        </w:rPr>
        <w:t>and</w:t>
      </w:r>
      <w:r>
        <w:rPr>
          <w:spacing w:val="-5"/>
          <w:sz w:val="20"/>
          <w:szCs w:val="20"/>
        </w:rPr>
        <w:t xml:space="preserve"> </w:t>
      </w:r>
      <w:r>
        <w:rPr>
          <w:sz w:val="20"/>
          <w:szCs w:val="20"/>
        </w:rPr>
        <w:t>Unequal</w:t>
      </w:r>
      <w:r>
        <w:rPr>
          <w:spacing w:val="-3"/>
          <w:sz w:val="20"/>
          <w:szCs w:val="20"/>
        </w:rPr>
        <w:t xml:space="preserve"> </w:t>
      </w:r>
      <w:r>
        <w:rPr>
          <w:sz w:val="20"/>
          <w:szCs w:val="20"/>
        </w:rPr>
        <w:t>modulation</w:t>
      </w:r>
      <w:r>
        <w:rPr>
          <w:spacing w:val="1"/>
          <w:sz w:val="20"/>
          <w:szCs w:val="20"/>
        </w:rPr>
        <w:t xml:space="preserve"> </w:t>
      </w:r>
      <w:r>
        <w:rPr>
          <w:spacing w:val="-2"/>
          <w:sz w:val="20"/>
          <w:szCs w:val="20"/>
        </w:rPr>
        <w:t>(UEQM)</w:t>
      </w:r>
    </w:p>
    <w:p w:rsidR="00D228FE" w:rsidRDefault="00D228FE" w:rsidP="00D228FE">
      <w:pPr>
        <w:pStyle w:val="af6"/>
        <w:kinsoku w:val="0"/>
        <w:overflowPunct w:val="0"/>
        <w:ind w:left="124"/>
        <w:rPr>
          <w:spacing w:val="-5"/>
        </w:rPr>
      </w:pPr>
      <w:r>
        <w:rPr>
          <w:spacing w:val="-5"/>
        </w:rPr>
        <w:t>40</w:t>
      </w:r>
    </w:p>
    <w:p w:rsidR="00D228FE" w:rsidRDefault="00D228FE" w:rsidP="00992139">
      <w:pPr>
        <w:pStyle w:val="ac"/>
        <w:widowControl w:val="0"/>
        <w:numPr>
          <w:ilvl w:val="2"/>
          <w:numId w:val="6"/>
        </w:numPr>
        <w:tabs>
          <w:tab w:val="left" w:pos="1719"/>
          <w:tab w:val="right" w:leader="dot" w:pos="8765"/>
        </w:tabs>
        <w:kinsoku w:val="0"/>
        <w:overflowPunct w:val="0"/>
        <w:autoSpaceDE w:val="0"/>
        <w:autoSpaceDN w:val="0"/>
        <w:adjustRightInd w:val="0"/>
        <w:spacing w:before="10"/>
        <w:ind w:left="1719" w:hanging="595"/>
        <w:contextualSpacing w:val="0"/>
        <w:rPr>
          <w:spacing w:val="-5"/>
          <w:sz w:val="20"/>
          <w:szCs w:val="20"/>
        </w:rPr>
      </w:pPr>
      <w:r>
        <w:rPr>
          <w:sz w:val="20"/>
          <w:szCs w:val="20"/>
        </w:rPr>
        <w:t>UHR-SIG</w:t>
      </w:r>
      <w:r>
        <w:rPr>
          <w:spacing w:val="-6"/>
          <w:sz w:val="20"/>
          <w:szCs w:val="20"/>
        </w:rPr>
        <w:t xml:space="preserve"> </w:t>
      </w:r>
      <w:r>
        <w:rPr>
          <w:sz w:val="20"/>
          <w:szCs w:val="20"/>
        </w:rPr>
        <w:t>modulation</w:t>
      </w:r>
      <w:r>
        <w:rPr>
          <w:spacing w:val="-1"/>
          <w:sz w:val="20"/>
          <w:szCs w:val="20"/>
        </w:rPr>
        <w:t xml:space="preserve"> </w:t>
      </w:r>
      <w:r>
        <w:rPr>
          <w:sz w:val="20"/>
          <w:szCs w:val="20"/>
        </w:rPr>
        <w:t>and</w:t>
      </w:r>
      <w:r>
        <w:rPr>
          <w:spacing w:val="-5"/>
          <w:sz w:val="20"/>
          <w:szCs w:val="20"/>
        </w:rPr>
        <w:t xml:space="preserve"> </w:t>
      </w:r>
      <w:r>
        <w:rPr>
          <w:sz w:val="20"/>
          <w:szCs w:val="20"/>
        </w:rPr>
        <w:t>coding</w:t>
      </w:r>
      <w:r>
        <w:rPr>
          <w:spacing w:val="-5"/>
          <w:sz w:val="20"/>
          <w:szCs w:val="20"/>
        </w:rPr>
        <w:t xml:space="preserve"> </w:t>
      </w:r>
      <w:r>
        <w:rPr>
          <w:sz w:val="20"/>
          <w:szCs w:val="20"/>
        </w:rPr>
        <w:t>schemes</w:t>
      </w:r>
      <w:r>
        <w:rPr>
          <w:spacing w:val="-6"/>
          <w:sz w:val="20"/>
          <w:szCs w:val="20"/>
        </w:rPr>
        <w:t xml:space="preserve"> </w:t>
      </w:r>
      <w:r>
        <w:rPr>
          <w:sz w:val="20"/>
          <w:szCs w:val="20"/>
        </w:rPr>
        <w:t>(UHR-SIG-</w:t>
      </w:r>
      <w:r>
        <w:rPr>
          <w:spacing w:val="-2"/>
          <w:sz w:val="20"/>
          <w:szCs w:val="20"/>
        </w:rPr>
        <w:t>MCSs)</w:t>
      </w:r>
      <w:r>
        <w:rPr>
          <w:sz w:val="20"/>
          <w:szCs w:val="20"/>
        </w:rPr>
        <w:tab/>
      </w:r>
      <w:r>
        <w:rPr>
          <w:spacing w:val="-5"/>
          <w:sz w:val="20"/>
          <w:szCs w:val="20"/>
        </w:rPr>
        <w:t>40</w:t>
      </w:r>
    </w:p>
    <w:p w:rsidR="00D228FE" w:rsidRDefault="00D228FE" w:rsidP="00992139">
      <w:pPr>
        <w:pStyle w:val="ac"/>
        <w:widowControl w:val="0"/>
        <w:numPr>
          <w:ilvl w:val="2"/>
          <w:numId w:val="6"/>
        </w:numPr>
        <w:tabs>
          <w:tab w:val="left" w:pos="1719"/>
          <w:tab w:val="right" w:leader="dot" w:pos="8765"/>
        </w:tabs>
        <w:kinsoku w:val="0"/>
        <w:overflowPunct w:val="0"/>
        <w:autoSpaceDE w:val="0"/>
        <w:autoSpaceDN w:val="0"/>
        <w:adjustRightInd w:val="0"/>
        <w:spacing w:before="10"/>
        <w:ind w:left="1719" w:hanging="595"/>
        <w:contextualSpacing w:val="0"/>
        <w:rPr>
          <w:spacing w:val="-5"/>
          <w:sz w:val="20"/>
          <w:szCs w:val="20"/>
        </w:rPr>
      </w:pPr>
      <w:r>
        <w:rPr>
          <w:sz w:val="20"/>
          <w:szCs w:val="20"/>
        </w:rPr>
        <w:t>Timing-related</w:t>
      </w:r>
      <w:r>
        <w:rPr>
          <w:spacing w:val="-9"/>
          <w:sz w:val="20"/>
          <w:szCs w:val="20"/>
        </w:rPr>
        <w:t xml:space="preserve"> </w:t>
      </w:r>
      <w:r>
        <w:rPr>
          <w:spacing w:val="-2"/>
          <w:sz w:val="20"/>
          <w:szCs w:val="20"/>
        </w:rPr>
        <w:t>parameters</w:t>
      </w:r>
      <w:r>
        <w:rPr>
          <w:sz w:val="20"/>
          <w:szCs w:val="20"/>
        </w:rPr>
        <w:tab/>
      </w:r>
      <w:r>
        <w:rPr>
          <w:spacing w:val="-5"/>
          <w:sz w:val="20"/>
          <w:szCs w:val="20"/>
        </w:rPr>
        <w:t>40</w:t>
      </w:r>
    </w:p>
    <w:p w:rsidR="00D228FE" w:rsidRDefault="00D228FE" w:rsidP="00992139">
      <w:pPr>
        <w:pStyle w:val="ac"/>
        <w:widowControl w:val="0"/>
        <w:numPr>
          <w:ilvl w:val="2"/>
          <w:numId w:val="6"/>
        </w:numPr>
        <w:tabs>
          <w:tab w:val="left" w:pos="1719"/>
          <w:tab w:val="right" w:leader="dot" w:pos="8765"/>
        </w:tabs>
        <w:kinsoku w:val="0"/>
        <w:overflowPunct w:val="0"/>
        <w:autoSpaceDE w:val="0"/>
        <w:autoSpaceDN w:val="0"/>
        <w:adjustRightInd w:val="0"/>
        <w:spacing w:before="10"/>
        <w:ind w:left="1719" w:hanging="595"/>
        <w:contextualSpacing w:val="0"/>
        <w:rPr>
          <w:spacing w:val="-5"/>
          <w:sz w:val="20"/>
          <w:szCs w:val="20"/>
        </w:rPr>
      </w:pPr>
      <w:r>
        <w:rPr>
          <w:sz w:val="20"/>
          <w:szCs w:val="20"/>
        </w:rPr>
        <w:t>Mathematical</w:t>
      </w:r>
      <w:r>
        <w:rPr>
          <w:spacing w:val="-4"/>
          <w:sz w:val="20"/>
          <w:szCs w:val="20"/>
        </w:rPr>
        <w:t xml:space="preserve"> </w:t>
      </w:r>
      <w:r>
        <w:rPr>
          <w:sz w:val="20"/>
          <w:szCs w:val="20"/>
        </w:rPr>
        <w:t>description</w:t>
      </w:r>
      <w:r>
        <w:rPr>
          <w:spacing w:val="-5"/>
          <w:sz w:val="20"/>
          <w:szCs w:val="20"/>
        </w:rPr>
        <w:t xml:space="preserve"> </w:t>
      </w:r>
      <w:r>
        <w:rPr>
          <w:sz w:val="20"/>
          <w:szCs w:val="20"/>
        </w:rPr>
        <w:t>of</w:t>
      </w:r>
      <w:r>
        <w:rPr>
          <w:spacing w:val="-4"/>
          <w:sz w:val="20"/>
          <w:szCs w:val="20"/>
        </w:rPr>
        <w:t xml:space="preserve"> </w:t>
      </w:r>
      <w:r>
        <w:rPr>
          <w:spacing w:val="-2"/>
          <w:sz w:val="20"/>
          <w:szCs w:val="20"/>
        </w:rPr>
        <w:t>signals</w:t>
      </w:r>
      <w:r>
        <w:rPr>
          <w:sz w:val="20"/>
          <w:szCs w:val="20"/>
        </w:rPr>
        <w:tab/>
      </w:r>
      <w:r>
        <w:rPr>
          <w:spacing w:val="-5"/>
          <w:sz w:val="20"/>
          <w:szCs w:val="20"/>
        </w:rPr>
        <w:t>40</w:t>
      </w:r>
    </w:p>
    <w:p w:rsidR="00D228FE" w:rsidRDefault="00D228FE" w:rsidP="00992139">
      <w:pPr>
        <w:pStyle w:val="ac"/>
        <w:widowControl w:val="0"/>
        <w:numPr>
          <w:ilvl w:val="3"/>
          <w:numId w:val="6"/>
        </w:numPr>
        <w:tabs>
          <w:tab w:val="left" w:pos="2519"/>
          <w:tab w:val="right" w:leader="dot" w:pos="8765"/>
        </w:tabs>
        <w:kinsoku w:val="0"/>
        <w:overflowPunct w:val="0"/>
        <w:autoSpaceDE w:val="0"/>
        <w:autoSpaceDN w:val="0"/>
        <w:adjustRightInd w:val="0"/>
        <w:spacing w:before="10"/>
        <w:ind w:hanging="795"/>
        <w:contextualSpacing w:val="0"/>
        <w:rPr>
          <w:spacing w:val="-5"/>
          <w:sz w:val="20"/>
          <w:szCs w:val="20"/>
        </w:rPr>
      </w:pPr>
      <w:r>
        <w:rPr>
          <w:spacing w:val="-2"/>
          <w:sz w:val="20"/>
          <w:szCs w:val="20"/>
        </w:rPr>
        <w:t>Notation</w:t>
      </w:r>
      <w:r>
        <w:rPr>
          <w:sz w:val="20"/>
          <w:szCs w:val="20"/>
        </w:rPr>
        <w:tab/>
      </w:r>
      <w:r>
        <w:rPr>
          <w:spacing w:val="-5"/>
          <w:sz w:val="20"/>
          <w:szCs w:val="20"/>
        </w:rPr>
        <w:t>41</w:t>
      </w:r>
    </w:p>
    <w:p w:rsidR="00D228FE" w:rsidRDefault="00D228FE" w:rsidP="00992139">
      <w:pPr>
        <w:pStyle w:val="ac"/>
        <w:widowControl w:val="0"/>
        <w:numPr>
          <w:ilvl w:val="3"/>
          <w:numId w:val="6"/>
        </w:numPr>
        <w:tabs>
          <w:tab w:val="left" w:pos="2519"/>
          <w:tab w:val="right" w:leader="dot" w:pos="8765"/>
        </w:tabs>
        <w:kinsoku w:val="0"/>
        <w:overflowPunct w:val="0"/>
        <w:autoSpaceDE w:val="0"/>
        <w:autoSpaceDN w:val="0"/>
        <w:adjustRightInd w:val="0"/>
        <w:spacing w:before="10"/>
        <w:ind w:hanging="795"/>
        <w:contextualSpacing w:val="0"/>
        <w:rPr>
          <w:spacing w:val="-5"/>
          <w:sz w:val="20"/>
          <w:szCs w:val="20"/>
        </w:rPr>
      </w:pPr>
      <w:r>
        <w:rPr>
          <w:sz w:val="20"/>
          <w:szCs w:val="20"/>
        </w:rPr>
        <w:t>Subcarrier</w:t>
      </w:r>
      <w:r>
        <w:rPr>
          <w:spacing w:val="-2"/>
          <w:sz w:val="20"/>
          <w:szCs w:val="20"/>
        </w:rPr>
        <w:t xml:space="preserve"> </w:t>
      </w:r>
      <w:r>
        <w:rPr>
          <w:sz w:val="20"/>
          <w:szCs w:val="20"/>
        </w:rPr>
        <w:t>indices</w:t>
      </w:r>
      <w:r>
        <w:rPr>
          <w:spacing w:val="-3"/>
          <w:sz w:val="20"/>
          <w:szCs w:val="20"/>
        </w:rPr>
        <w:t xml:space="preserve"> </w:t>
      </w:r>
      <w:r>
        <w:rPr>
          <w:sz w:val="20"/>
          <w:szCs w:val="20"/>
        </w:rPr>
        <w:t>in</w:t>
      </w:r>
      <w:r>
        <w:rPr>
          <w:spacing w:val="-6"/>
          <w:sz w:val="20"/>
          <w:szCs w:val="20"/>
        </w:rPr>
        <w:t xml:space="preserve"> </w:t>
      </w:r>
      <w:r>
        <w:rPr>
          <w:spacing w:val="-5"/>
          <w:sz w:val="20"/>
          <w:szCs w:val="20"/>
        </w:rPr>
        <w:t>use</w:t>
      </w:r>
      <w:r>
        <w:rPr>
          <w:sz w:val="20"/>
          <w:szCs w:val="20"/>
        </w:rPr>
        <w:tab/>
      </w:r>
      <w:r>
        <w:rPr>
          <w:spacing w:val="-5"/>
          <w:sz w:val="20"/>
          <w:szCs w:val="20"/>
        </w:rPr>
        <w:t>41</w:t>
      </w:r>
    </w:p>
    <w:p w:rsidR="00D228FE" w:rsidRDefault="00D228FE" w:rsidP="00992139">
      <w:pPr>
        <w:pStyle w:val="ac"/>
        <w:widowControl w:val="0"/>
        <w:numPr>
          <w:ilvl w:val="3"/>
          <w:numId w:val="6"/>
        </w:numPr>
        <w:tabs>
          <w:tab w:val="left" w:pos="2519"/>
          <w:tab w:val="right" w:leader="dot" w:pos="8765"/>
        </w:tabs>
        <w:kinsoku w:val="0"/>
        <w:overflowPunct w:val="0"/>
        <w:autoSpaceDE w:val="0"/>
        <w:autoSpaceDN w:val="0"/>
        <w:adjustRightInd w:val="0"/>
        <w:spacing w:before="10"/>
        <w:ind w:hanging="795"/>
        <w:contextualSpacing w:val="0"/>
        <w:rPr>
          <w:spacing w:val="-5"/>
          <w:sz w:val="20"/>
          <w:szCs w:val="20"/>
        </w:rPr>
      </w:pPr>
      <w:r>
        <w:rPr>
          <w:sz w:val="20"/>
          <w:szCs w:val="20"/>
        </w:rPr>
        <w:t>Channel</w:t>
      </w:r>
      <w:r>
        <w:rPr>
          <w:spacing w:val="-4"/>
          <w:sz w:val="20"/>
          <w:szCs w:val="20"/>
        </w:rPr>
        <w:t xml:space="preserve"> </w:t>
      </w:r>
      <w:r>
        <w:rPr>
          <w:spacing w:val="-2"/>
          <w:sz w:val="20"/>
          <w:szCs w:val="20"/>
        </w:rPr>
        <w:t>frequencies</w:t>
      </w:r>
      <w:r>
        <w:rPr>
          <w:sz w:val="20"/>
          <w:szCs w:val="20"/>
        </w:rPr>
        <w:tab/>
      </w:r>
      <w:r>
        <w:rPr>
          <w:spacing w:val="-5"/>
          <w:sz w:val="20"/>
          <w:szCs w:val="20"/>
        </w:rPr>
        <w:t>41</w:t>
      </w:r>
    </w:p>
    <w:p w:rsidR="00D228FE" w:rsidRDefault="00D228FE" w:rsidP="00992139">
      <w:pPr>
        <w:pStyle w:val="ac"/>
        <w:widowControl w:val="0"/>
        <w:numPr>
          <w:ilvl w:val="3"/>
          <w:numId w:val="6"/>
        </w:numPr>
        <w:tabs>
          <w:tab w:val="left" w:pos="2520"/>
          <w:tab w:val="right" w:leader="dot" w:pos="8765"/>
        </w:tabs>
        <w:kinsoku w:val="0"/>
        <w:overflowPunct w:val="0"/>
        <w:autoSpaceDE w:val="0"/>
        <w:autoSpaceDN w:val="0"/>
        <w:adjustRightInd w:val="0"/>
        <w:spacing w:before="10"/>
        <w:ind w:left="2520" w:hanging="795"/>
        <w:contextualSpacing w:val="0"/>
        <w:rPr>
          <w:spacing w:val="-5"/>
          <w:sz w:val="20"/>
          <w:szCs w:val="20"/>
        </w:rPr>
      </w:pPr>
      <w:r>
        <w:rPr>
          <w:sz w:val="20"/>
          <w:szCs w:val="20"/>
        </w:rPr>
        <w:t>Transmitted</w:t>
      </w:r>
      <w:r>
        <w:rPr>
          <w:spacing w:val="-8"/>
          <w:sz w:val="20"/>
          <w:szCs w:val="20"/>
        </w:rPr>
        <w:t xml:space="preserve"> </w:t>
      </w:r>
      <w:r>
        <w:rPr>
          <w:spacing w:val="-2"/>
          <w:sz w:val="20"/>
          <w:szCs w:val="20"/>
        </w:rPr>
        <w:t>signal</w:t>
      </w:r>
      <w:r>
        <w:rPr>
          <w:sz w:val="20"/>
          <w:szCs w:val="20"/>
        </w:rPr>
        <w:tab/>
      </w:r>
      <w:r>
        <w:rPr>
          <w:spacing w:val="-5"/>
          <w:sz w:val="20"/>
          <w:szCs w:val="20"/>
        </w:rPr>
        <w:t>41</w:t>
      </w:r>
    </w:p>
    <w:p w:rsidR="00D228FE" w:rsidRDefault="00D228FE" w:rsidP="00992139">
      <w:pPr>
        <w:pStyle w:val="ac"/>
        <w:widowControl w:val="0"/>
        <w:numPr>
          <w:ilvl w:val="2"/>
          <w:numId w:val="6"/>
        </w:numPr>
        <w:tabs>
          <w:tab w:val="left" w:pos="1720"/>
          <w:tab w:val="right" w:leader="dot" w:pos="8765"/>
        </w:tabs>
        <w:kinsoku w:val="0"/>
        <w:overflowPunct w:val="0"/>
        <w:autoSpaceDE w:val="0"/>
        <w:autoSpaceDN w:val="0"/>
        <w:adjustRightInd w:val="0"/>
        <w:spacing w:before="10"/>
        <w:ind w:left="1720" w:hanging="595"/>
        <w:contextualSpacing w:val="0"/>
        <w:rPr>
          <w:spacing w:val="-5"/>
          <w:sz w:val="20"/>
          <w:szCs w:val="20"/>
        </w:rPr>
      </w:pPr>
      <w:r>
        <w:rPr>
          <w:sz w:val="20"/>
          <w:szCs w:val="20"/>
        </w:rPr>
        <w:t>UHR</w:t>
      </w:r>
      <w:r>
        <w:rPr>
          <w:spacing w:val="-3"/>
          <w:sz w:val="20"/>
          <w:szCs w:val="20"/>
        </w:rPr>
        <w:t xml:space="preserve"> </w:t>
      </w:r>
      <w:r>
        <w:rPr>
          <w:spacing w:val="-2"/>
          <w:sz w:val="20"/>
          <w:szCs w:val="20"/>
        </w:rPr>
        <w:t>preamble</w:t>
      </w:r>
      <w:r>
        <w:rPr>
          <w:sz w:val="20"/>
          <w:szCs w:val="20"/>
        </w:rPr>
        <w:tab/>
      </w:r>
      <w:r>
        <w:rPr>
          <w:spacing w:val="-5"/>
          <w:sz w:val="20"/>
          <w:szCs w:val="20"/>
        </w:rPr>
        <w:t>41</w:t>
      </w:r>
    </w:p>
    <w:p w:rsidR="00D228FE" w:rsidRDefault="00D228FE" w:rsidP="00992139">
      <w:pPr>
        <w:pStyle w:val="ac"/>
        <w:widowControl w:val="0"/>
        <w:numPr>
          <w:ilvl w:val="3"/>
          <w:numId w:val="6"/>
        </w:numPr>
        <w:tabs>
          <w:tab w:val="left" w:pos="2520"/>
          <w:tab w:val="right" w:leader="dot" w:pos="8766"/>
        </w:tabs>
        <w:kinsoku w:val="0"/>
        <w:overflowPunct w:val="0"/>
        <w:autoSpaceDE w:val="0"/>
        <w:autoSpaceDN w:val="0"/>
        <w:adjustRightInd w:val="0"/>
        <w:spacing w:before="10"/>
        <w:ind w:left="2520" w:hanging="795"/>
        <w:contextualSpacing w:val="0"/>
        <w:rPr>
          <w:spacing w:val="-5"/>
          <w:sz w:val="20"/>
          <w:szCs w:val="20"/>
        </w:rPr>
      </w:pPr>
      <w:r>
        <w:rPr>
          <w:spacing w:val="-2"/>
          <w:sz w:val="20"/>
          <w:szCs w:val="20"/>
        </w:rPr>
        <w:t>Introduction</w:t>
      </w:r>
      <w:r>
        <w:rPr>
          <w:sz w:val="20"/>
          <w:szCs w:val="20"/>
        </w:rPr>
        <w:tab/>
      </w:r>
      <w:r>
        <w:rPr>
          <w:spacing w:val="-5"/>
          <w:sz w:val="20"/>
          <w:szCs w:val="20"/>
        </w:rPr>
        <w:t>41</w:t>
      </w:r>
    </w:p>
    <w:p w:rsidR="00D228FE" w:rsidRDefault="00D228FE" w:rsidP="00992139">
      <w:pPr>
        <w:pStyle w:val="ac"/>
        <w:widowControl w:val="0"/>
        <w:numPr>
          <w:ilvl w:val="3"/>
          <w:numId w:val="6"/>
        </w:numPr>
        <w:tabs>
          <w:tab w:val="left" w:pos="2520"/>
          <w:tab w:val="right" w:leader="dot" w:pos="8766"/>
        </w:tabs>
        <w:kinsoku w:val="0"/>
        <w:overflowPunct w:val="0"/>
        <w:autoSpaceDE w:val="0"/>
        <w:autoSpaceDN w:val="0"/>
        <w:adjustRightInd w:val="0"/>
        <w:spacing w:before="10"/>
        <w:ind w:left="2520" w:hanging="795"/>
        <w:contextualSpacing w:val="0"/>
        <w:rPr>
          <w:spacing w:val="-5"/>
          <w:sz w:val="20"/>
          <w:szCs w:val="20"/>
        </w:rPr>
      </w:pPr>
      <w:r>
        <w:rPr>
          <w:sz w:val="20"/>
          <w:szCs w:val="20"/>
        </w:rPr>
        <w:t>Cyclic</w:t>
      </w:r>
      <w:r>
        <w:rPr>
          <w:spacing w:val="-4"/>
          <w:sz w:val="20"/>
          <w:szCs w:val="20"/>
        </w:rPr>
        <w:t xml:space="preserve"> </w:t>
      </w:r>
      <w:r>
        <w:rPr>
          <w:spacing w:val="-2"/>
          <w:sz w:val="20"/>
          <w:szCs w:val="20"/>
        </w:rPr>
        <w:t>shift</w:t>
      </w:r>
      <w:r>
        <w:rPr>
          <w:sz w:val="20"/>
          <w:szCs w:val="20"/>
        </w:rPr>
        <w:tab/>
      </w:r>
      <w:r>
        <w:rPr>
          <w:spacing w:val="-5"/>
          <w:sz w:val="20"/>
          <w:szCs w:val="20"/>
        </w:rPr>
        <w:t>41</w:t>
      </w:r>
    </w:p>
    <w:p w:rsidR="00D228FE" w:rsidRDefault="00D228FE" w:rsidP="00992139">
      <w:pPr>
        <w:pStyle w:val="ac"/>
        <w:widowControl w:val="0"/>
        <w:numPr>
          <w:ilvl w:val="4"/>
          <w:numId w:val="6"/>
        </w:numPr>
        <w:tabs>
          <w:tab w:val="left" w:pos="3418"/>
          <w:tab w:val="right" w:leader="dot" w:pos="8766"/>
        </w:tabs>
        <w:kinsoku w:val="0"/>
        <w:overflowPunct w:val="0"/>
        <w:autoSpaceDE w:val="0"/>
        <w:autoSpaceDN w:val="0"/>
        <w:adjustRightInd w:val="0"/>
        <w:spacing w:before="10"/>
        <w:ind w:left="3418" w:hanging="893"/>
        <w:contextualSpacing w:val="0"/>
        <w:rPr>
          <w:spacing w:val="-5"/>
          <w:sz w:val="20"/>
          <w:szCs w:val="20"/>
        </w:rPr>
      </w:pPr>
      <w:r>
        <w:rPr>
          <w:sz w:val="20"/>
          <w:szCs w:val="20"/>
        </w:rPr>
        <w:t>Cyclic</w:t>
      </w:r>
      <w:r>
        <w:rPr>
          <w:spacing w:val="-3"/>
          <w:sz w:val="20"/>
          <w:szCs w:val="20"/>
        </w:rPr>
        <w:t xml:space="preserve"> </w:t>
      </w:r>
      <w:r>
        <w:rPr>
          <w:sz w:val="20"/>
          <w:szCs w:val="20"/>
        </w:rPr>
        <w:t>shift</w:t>
      </w:r>
      <w:r>
        <w:rPr>
          <w:spacing w:val="-3"/>
          <w:sz w:val="20"/>
          <w:szCs w:val="20"/>
        </w:rPr>
        <w:t xml:space="preserve"> </w:t>
      </w:r>
      <w:r>
        <w:rPr>
          <w:sz w:val="20"/>
          <w:szCs w:val="20"/>
        </w:rPr>
        <w:t>for</w:t>
      </w:r>
      <w:r>
        <w:rPr>
          <w:spacing w:val="-1"/>
          <w:sz w:val="20"/>
          <w:szCs w:val="20"/>
        </w:rPr>
        <w:t xml:space="preserve"> </w:t>
      </w:r>
      <w:r>
        <w:rPr>
          <w:sz w:val="20"/>
          <w:szCs w:val="20"/>
        </w:rPr>
        <w:t>pre-UHR</w:t>
      </w:r>
      <w:r>
        <w:rPr>
          <w:spacing w:val="-4"/>
          <w:sz w:val="20"/>
          <w:szCs w:val="20"/>
        </w:rPr>
        <w:t xml:space="preserve"> </w:t>
      </w:r>
      <w:r>
        <w:rPr>
          <w:sz w:val="20"/>
          <w:szCs w:val="20"/>
        </w:rPr>
        <w:t>modulated</w:t>
      </w:r>
      <w:r>
        <w:rPr>
          <w:spacing w:val="-4"/>
          <w:sz w:val="20"/>
          <w:szCs w:val="20"/>
        </w:rPr>
        <w:t xml:space="preserve"> </w:t>
      </w:r>
      <w:r>
        <w:rPr>
          <w:spacing w:val="-2"/>
          <w:sz w:val="20"/>
          <w:szCs w:val="20"/>
        </w:rPr>
        <w:t>fields</w:t>
      </w:r>
      <w:r>
        <w:rPr>
          <w:sz w:val="20"/>
          <w:szCs w:val="20"/>
        </w:rPr>
        <w:tab/>
      </w:r>
      <w:r>
        <w:rPr>
          <w:spacing w:val="-5"/>
          <w:sz w:val="20"/>
          <w:szCs w:val="20"/>
        </w:rPr>
        <w:t>41</w:t>
      </w:r>
    </w:p>
    <w:p w:rsidR="00D228FE" w:rsidRDefault="00D228FE" w:rsidP="00992139">
      <w:pPr>
        <w:pStyle w:val="ac"/>
        <w:widowControl w:val="0"/>
        <w:numPr>
          <w:ilvl w:val="4"/>
          <w:numId w:val="6"/>
        </w:numPr>
        <w:tabs>
          <w:tab w:val="left" w:pos="3418"/>
          <w:tab w:val="right" w:leader="dot" w:pos="8766"/>
        </w:tabs>
        <w:kinsoku w:val="0"/>
        <w:overflowPunct w:val="0"/>
        <w:autoSpaceDE w:val="0"/>
        <w:autoSpaceDN w:val="0"/>
        <w:adjustRightInd w:val="0"/>
        <w:spacing w:before="10"/>
        <w:ind w:left="3418" w:hanging="893"/>
        <w:contextualSpacing w:val="0"/>
        <w:rPr>
          <w:spacing w:val="-5"/>
          <w:sz w:val="20"/>
          <w:szCs w:val="20"/>
        </w:rPr>
        <w:sectPr w:rsidR="00D228FE" w:rsidSect="002678F0">
          <w:headerReference w:type="even" r:id="rId8"/>
          <w:headerReference w:type="default" r:id="rId9"/>
          <w:footerReference w:type="default" r:id="rId10"/>
          <w:pgSz w:w="12240" w:h="15840"/>
          <w:pgMar w:top="860" w:right="1680" w:bottom="280" w:left="1680" w:header="660" w:footer="0" w:gutter="0"/>
          <w:pgNumType w:start="1"/>
          <w:cols w:space="720"/>
          <w:noEndnote/>
        </w:sectPr>
      </w:pPr>
    </w:p>
    <w:p w:rsidR="00D228FE" w:rsidRDefault="00D228FE" w:rsidP="00992139">
      <w:pPr>
        <w:pStyle w:val="ac"/>
        <w:widowControl w:val="0"/>
        <w:numPr>
          <w:ilvl w:val="4"/>
          <w:numId w:val="6"/>
        </w:numPr>
        <w:tabs>
          <w:tab w:val="left" w:pos="3412"/>
          <w:tab w:val="right" w:leader="dot" w:pos="8760"/>
        </w:tabs>
        <w:kinsoku w:val="0"/>
        <w:overflowPunct w:val="0"/>
        <w:autoSpaceDE w:val="0"/>
        <w:autoSpaceDN w:val="0"/>
        <w:adjustRightInd w:val="0"/>
        <w:spacing w:before="66"/>
        <w:ind w:left="3412" w:hanging="893"/>
        <w:contextualSpacing w:val="0"/>
        <w:rPr>
          <w:spacing w:val="-5"/>
          <w:sz w:val="20"/>
          <w:szCs w:val="20"/>
        </w:rPr>
      </w:pPr>
      <w:r>
        <w:rPr>
          <w:sz w:val="20"/>
          <w:szCs w:val="20"/>
        </w:rPr>
        <w:lastRenderedPageBreak/>
        <w:t>Cyclic</w:t>
      </w:r>
      <w:r>
        <w:rPr>
          <w:spacing w:val="-3"/>
          <w:sz w:val="20"/>
          <w:szCs w:val="20"/>
        </w:rPr>
        <w:t xml:space="preserve"> </w:t>
      </w:r>
      <w:r>
        <w:rPr>
          <w:sz w:val="20"/>
          <w:szCs w:val="20"/>
        </w:rPr>
        <w:t>shift</w:t>
      </w:r>
      <w:r>
        <w:rPr>
          <w:spacing w:val="-2"/>
          <w:sz w:val="20"/>
          <w:szCs w:val="20"/>
        </w:rPr>
        <w:t xml:space="preserve"> </w:t>
      </w:r>
      <w:r>
        <w:rPr>
          <w:sz w:val="20"/>
          <w:szCs w:val="20"/>
        </w:rPr>
        <w:t>for UHR</w:t>
      </w:r>
      <w:r>
        <w:rPr>
          <w:spacing w:val="-3"/>
          <w:sz w:val="20"/>
          <w:szCs w:val="20"/>
        </w:rPr>
        <w:t xml:space="preserve"> </w:t>
      </w:r>
      <w:r>
        <w:rPr>
          <w:sz w:val="20"/>
          <w:szCs w:val="20"/>
        </w:rPr>
        <w:t>modulated</w:t>
      </w:r>
      <w:r>
        <w:rPr>
          <w:spacing w:val="-4"/>
          <w:sz w:val="20"/>
          <w:szCs w:val="20"/>
        </w:rPr>
        <w:t xml:space="preserve"> </w:t>
      </w:r>
      <w:r>
        <w:rPr>
          <w:spacing w:val="-2"/>
          <w:sz w:val="20"/>
          <w:szCs w:val="20"/>
        </w:rPr>
        <w:t>fields</w:t>
      </w:r>
      <w:r>
        <w:rPr>
          <w:sz w:val="20"/>
          <w:szCs w:val="20"/>
        </w:rPr>
        <w:tab/>
      </w:r>
      <w:r>
        <w:rPr>
          <w:spacing w:val="-5"/>
          <w:sz w:val="20"/>
          <w:szCs w:val="20"/>
        </w:rPr>
        <w:t>41</w:t>
      </w:r>
    </w:p>
    <w:p w:rsidR="00D228FE" w:rsidRDefault="00D228FE" w:rsidP="00992139">
      <w:pPr>
        <w:pStyle w:val="ac"/>
        <w:widowControl w:val="0"/>
        <w:numPr>
          <w:ilvl w:val="3"/>
          <w:numId w:val="6"/>
        </w:numPr>
        <w:tabs>
          <w:tab w:val="left" w:pos="2514"/>
          <w:tab w:val="right" w:leader="dot" w:pos="8760"/>
        </w:tabs>
        <w:kinsoku w:val="0"/>
        <w:overflowPunct w:val="0"/>
        <w:autoSpaceDE w:val="0"/>
        <w:autoSpaceDN w:val="0"/>
        <w:adjustRightInd w:val="0"/>
        <w:spacing w:before="10"/>
        <w:ind w:left="2514" w:hanging="795"/>
        <w:contextualSpacing w:val="0"/>
        <w:rPr>
          <w:spacing w:val="-5"/>
          <w:sz w:val="20"/>
          <w:szCs w:val="20"/>
        </w:rPr>
      </w:pPr>
      <w:r>
        <w:rPr>
          <w:spacing w:val="-2"/>
          <w:sz w:val="20"/>
          <w:szCs w:val="20"/>
        </w:rPr>
        <w:t>L-</w:t>
      </w:r>
      <w:r>
        <w:rPr>
          <w:spacing w:val="-5"/>
          <w:sz w:val="20"/>
          <w:szCs w:val="20"/>
        </w:rPr>
        <w:t>STF</w:t>
      </w:r>
      <w:r>
        <w:rPr>
          <w:sz w:val="20"/>
          <w:szCs w:val="20"/>
        </w:rPr>
        <w:tab/>
      </w:r>
      <w:r>
        <w:rPr>
          <w:spacing w:val="-5"/>
          <w:sz w:val="20"/>
          <w:szCs w:val="20"/>
        </w:rPr>
        <w:t>41</w:t>
      </w:r>
    </w:p>
    <w:p w:rsidR="00D228FE" w:rsidRDefault="00D228FE" w:rsidP="00992139">
      <w:pPr>
        <w:pStyle w:val="ac"/>
        <w:widowControl w:val="0"/>
        <w:numPr>
          <w:ilvl w:val="3"/>
          <w:numId w:val="6"/>
        </w:numPr>
        <w:tabs>
          <w:tab w:val="left" w:pos="2515"/>
          <w:tab w:val="right" w:leader="dot" w:pos="8761"/>
        </w:tabs>
        <w:kinsoku w:val="0"/>
        <w:overflowPunct w:val="0"/>
        <w:autoSpaceDE w:val="0"/>
        <w:autoSpaceDN w:val="0"/>
        <w:adjustRightInd w:val="0"/>
        <w:spacing w:before="10"/>
        <w:ind w:left="2515" w:hanging="795"/>
        <w:contextualSpacing w:val="0"/>
        <w:rPr>
          <w:spacing w:val="-5"/>
          <w:sz w:val="20"/>
          <w:szCs w:val="20"/>
        </w:rPr>
      </w:pPr>
      <w:r>
        <w:rPr>
          <w:spacing w:val="-2"/>
          <w:sz w:val="20"/>
          <w:szCs w:val="20"/>
        </w:rPr>
        <w:t>L-</w:t>
      </w:r>
      <w:r>
        <w:rPr>
          <w:spacing w:val="-5"/>
          <w:sz w:val="20"/>
          <w:szCs w:val="20"/>
        </w:rPr>
        <w:t>LTF</w:t>
      </w:r>
      <w:r>
        <w:rPr>
          <w:sz w:val="20"/>
          <w:szCs w:val="20"/>
        </w:rPr>
        <w:tab/>
      </w:r>
      <w:r>
        <w:rPr>
          <w:spacing w:val="-5"/>
          <w:sz w:val="20"/>
          <w:szCs w:val="20"/>
        </w:rPr>
        <w:t>41</w:t>
      </w:r>
    </w:p>
    <w:p w:rsidR="00D228FE" w:rsidRDefault="00D228FE" w:rsidP="00992139">
      <w:pPr>
        <w:pStyle w:val="ac"/>
        <w:widowControl w:val="0"/>
        <w:numPr>
          <w:ilvl w:val="3"/>
          <w:numId w:val="6"/>
        </w:numPr>
        <w:tabs>
          <w:tab w:val="left" w:pos="2515"/>
          <w:tab w:val="right" w:leader="dot" w:pos="8761"/>
        </w:tabs>
        <w:kinsoku w:val="0"/>
        <w:overflowPunct w:val="0"/>
        <w:autoSpaceDE w:val="0"/>
        <w:autoSpaceDN w:val="0"/>
        <w:adjustRightInd w:val="0"/>
        <w:spacing w:before="10"/>
        <w:ind w:left="2515" w:hanging="795"/>
        <w:contextualSpacing w:val="0"/>
        <w:rPr>
          <w:spacing w:val="-5"/>
          <w:sz w:val="20"/>
          <w:szCs w:val="20"/>
        </w:rPr>
      </w:pPr>
      <w:r>
        <w:rPr>
          <w:spacing w:val="-2"/>
          <w:sz w:val="20"/>
          <w:szCs w:val="20"/>
        </w:rPr>
        <w:t>L-</w:t>
      </w:r>
      <w:r>
        <w:rPr>
          <w:spacing w:val="-5"/>
          <w:sz w:val="20"/>
          <w:szCs w:val="20"/>
        </w:rPr>
        <w:t>SIG</w:t>
      </w:r>
      <w:r>
        <w:rPr>
          <w:sz w:val="20"/>
          <w:szCs w:val="20"/>
        </w:rPr>
        <w:tab/>
      </w:r>
      <w:r>
        <w:rPr>
          <w:spacing w:val="-5"/>
          <w:sz w:val="20"/>
          <w:szCs w:val="20"/>
        </w:rPr>
        <w:t>41</w:t>
      </w:r>
    </w:p>
    <w:p w:rsidR="00D228FE" w:rsidRDefault="00D228FE" w:rsidP="00992139">
      <w:pPr>
        <w:pStyle w:val="ac"/>
        <w:widowControl w:val="0"/>
        <w:numPr>
          <w:ilvl w:val="3"/>
          <w:numId w:val="6"/>
        </w:numPr>
        <w:tabs>
          <w:tab w:val="left" w:pos="2515"/>
          <w:tab w:val="right" w:leader="dot" w:pos="8761"/>
        </w:tabs>
        <w:kinsoku w:val="0"/>
        <w:overflowPunct w:val="0"/>
        <w:autoSpaceDE w:val="0"/>
        <w:autoSpaceDN w:val="0"/>
        <w:adjustRightInd w:val="0"/>
        <w:spacing w:before="10"/>
        <w:ind w:left="2515" w:hanging="795"/>
        <w:contextualSpacing w:val="0"/>
        <w:rPr>
          <w:spacing w:val="-5"/>
          <w:sz w:val="20"/>
          <w:szCs w:val="20"/>
        </w:rPr>
      </w:pPr>
      <w:r>
        <w:rPr>
          <w:spacing w:val="-2"/>
          <w:sz w:val="20"/>
          <w:szCs w:val="20"/>
        </w:rPr>
        <w:t>RL-</w:t>
      </w:r>
      <w:r>
        <w:rPr>
          <w:spacing w:val="-5"/>
          <w:sz w:val="20"/>
          <w:szCs w:val="20"/>
        </w:rPr>
        <w:t>SIG</w:t>
      </w:r>
      <w:r>
        <w:rPr>
          <w:sz w:val="20"/>
          <w:szCs w:val="20"/>
        </w:rPr>
        <w:tab/>
      </w:r>
      <w:r>
        <w:rPr>
          <w:spacing w:val="-5"/>
          <w:sz w:val="20"/>
          <w:szCs w:val="20"/>
        </w:rPr>
        <w:t>41</w:t>
      </w:r>
    </w:p>
    <w:p w:rsidR="00D228FE" w:rsidRDefault="00D228FE" w:rsidP="00992139">
      <w:pPr>
        <w:pStyle w:val="ac"/>
        <w:widowControl w:val="0"/>
        <w:numPr>
          <w:ilvl w:val="3"/>
          <w:numId w:val="6"/>
        </w:numPr>
        <w:tabs>
          <w:tab w:val="left" w:pos="2515"/>
          <w:tab w:val="right" w:leader="dot" w:pos="8761"/>
        </w:tabs>
        <w:kinsoku w:val="0"/>
        <w:overflowPunct w:val="0"/>
        <w:autoSpaceDE w:val="0"/>
        <w:autoSpaceDN w:val="0"/>
        <w:adjustRightInd w:val="0"/>
        <w:spacing w:before="10"/>
        <w:ind w:left="2515" w:hanging="795"/>
        <w:contextualSpacing w:val="0"/>
        <w:rPr>
          <w:spacing w:val="-5"/>
          <w:sz w:val="20"/>
          <w:szCs w:val="20"/>
        </w:rPr>
      </w:pPr>
      <w:r>
        <w:rPr>
          <w:spacing w:val="-2"/>
          <w:sz w:val="20"/>
          <w:szCs w:val="20"/>
        </w:rPr>
        <w:t>U-</w:t>
      </w:r>
      <w:r>
        <w:rPr>
          <w:spacing w:val="-5"/>
          <w:sz w:val="20"/>
          <w:szCs w:val="20"/>
        </w:rPr>
        <w:t>SIG</w:t>
      </w:r>
      <w:r>
        <w:rPr>
          <w:sz w:val="20"/>
          <w:szCs w:val="20"/>
        </w:rPr>
        <w:tab/>
      </w:r>
      <w:r>
        <w:rPr>
          <w:spacing w:val="-5"/>
          <w:sz w:val="20"/>
          <w:szCs w:val="20"/>
        </w:rPr>
        <w:t>42</w:t>
      </w:r>
    </w:p>
    <w:p w:rsidR="00D228FE" w:rsidRDefault="00D228FE" w:rsidP="00992139">
      <w:pPr>
        <w:pStyle w:val="ac"/>
        <w:widowControl w:val="0"/>
        <w:numPr>
          <w:ilvl w:val="4"/>
          <w:numId w:val="6"/>
        </w:numPr>
        <w:tabs>
          <w:tab w:val="left" w:pos="3413"/>
          <w:tab w:val="right" w:leader="dot" w:pos="8761"/>
        </w:tabs>
        <w:kinsoku w:val="0"/>
        <w:overflowPunct w:val="0"/>
        <w:autoSpaceDE w:val="0"/>
        <w:autoSpaceDN w:val="0"/>
        <w:adjustRightInd w:val="0"/>
        <w:spacing w:before="10"/>
        <w:ind w:left="3413" w:hanging="893"/>
        <w:contextualSpacing w:val="0"/>
        <w:rPr>
          <w:spacing w:val="-5"/>
          <w:sz w:val="20"/>
          <w:szCs w:val="20"/>
        </w:rPr>
      </w:pPr>
      <w:r>
        <w:rPr>
          <w:spacing w:val="-2"/>
          <w:sz w:val="20"/>
          <w:szCs w:val="20"/>
        </w:rPr>
        <w:t>General</w:t>
      </w:r>
      <w:r>
        <w:rPr>
          <w:sz w:val="20"/>
          <w:szCs w:val="20"/>
        </w:rPr>
        <w:tab/>
      </w:r>
      <w:r>
        <w:rPr>
          <w:spacing w:val="-5"/>
          <w:sz w:val="20"/>
          <w:szCs w:val="20"/>
        </w:rPr>
        <w:t>42</w:t>
      </w:r>
    </w:p>
    <w:p w:rsidR="00D228FE" w:rsidRDefault="00D228FE" w:rsidP="00992139">
      <w:pPr>
        <w:pStyle w:val="ac"/>
        <w:widowControl w:val="0"/>
        <w:numPr>
          <w:ilvl w:val="4"/>
          <w:numId w:val="6"/>
        </w:numPr>
        <w:tabs>
          <w:tab w:val="left" w:pos="3414"/>
          <w:tab w:val="right" w:leader="dot" w:pos="8762"/>
        </w:tabs>
        <w:kinsoku w:val="0"/>
        <w:overflowPunct w:val="0"/>
        <w:autoSpaceDE w:val="0"/>
        <w:autoSpaceDN w:val="0"/>
        <w:adjustRightInd w:val="0"/>
        <w:spacing w:before="10"/>
        <w:ind w:left="3414" w:hanging="893"/>
        <w:contextualSpacing w:val="0"/>
        <w:rPr>
          <w:spacing w:val="-5"/>
          <w:sz w:val="20"/>
          <w:szCs w:val="20"/>
        </w:rPr>
      </w:pPr>
      <w:r>
        <w:rPr>
          <w:spacing w:val="-2"/>
          <w:sz w:val="20"/>
          <w:szCs w:val="20"/>
        </w:rPr>
        <w:t>Content</w:t>
      </w:r>
      <w:r>
        <w:rPr>
          <w:sz w:val="20"/>
          <w:szCs w:val="20"/>
        </w:rPr>
        <w:tab/>
      </w:r>
      <w:r>
        <w:rPr>
          <w:spacing w:val="-5"/>
          <w:sz w:val="20"/>
          <w:szCs w:val="20"/>
        </w:rPr>
        <w:t>42</w:t>
      </w:r>
    </w:p>
    <w:p w:rsidR="00D228FE" w:rsidRDefault="00D228FE" w:rsidP="00992139">
      <w:pPr>
        <w:pStyle w:val="ac"/>
        <w:widowControl w:val="0"/>
        <w:numPr>
          <w:ilvl w:val="4"/>
          <w:numId w:val="6"/>
        </w:numPr>
        <w:tabs>
          <w:tab w:val="left" w:pos="3414"/>
          <w:tab w:val="right" w:leader="dot" w:pos="8762"/>
        </w:tabs>
        <w:kinsoku w:val="0"/>
        <w:overflowPunct w:val="0"/>
        <w:autoSpaceDE w:val="0"/>
        <w:autoSpaceDN w:val="0"/>
        <w:adjustRightInd w:val="0"/>
        <w:spacing w:before="10"/>
        <w:ind w:left="3414" w:hanging="893"/>
        <w:contextualSpacing w:val="0"/>
        <w:rPr>
          <w:spacing w:val="-5"/>
          <w:sz w:val="20"/>
          <w:szCs w:val="20"/>
        </w:rPr>
      </w:pPr>
      <w:r>
        <w:rPr>
          <w:sz w:val="20"/>
          <w:szCs w:val="20"/>
        </w:rPr>
        <w:t>Encoding</w:t>
      </w:r>
      <w:r>
        <w:rPr>
          <w:spacing w:val="-3"/>
          <w:sz w:val="20"/>
          <w:szCs w:val="20"/>
        </w:rPr>
        <w:t xml:space="preserve"> </w:t>
      </w:r>
      <w:r>
        <w:rPr>
          <w:sz w:val="20"/>
          <w:szCs w:val="20"/>
        </w:rPr>
        <w:t>and</w:t>
      </w:r>
      <w:r>
        <w:rPr>
          <w:spacing w:val="-2"/>
          <w:sz w:val="20"/>
          <w:szCs w:val="20"/>
        </w:rPr>
        <w:t xml:space="preserve"> modulation</w:t>
      </w:r>
      <w:r>
        <w:rPr>
          <w:sz w:val="20"/>
          <w:szCs w:val="20"/>
        </w:rPr>
        <w:tab/>
      </w:r>
      <w:r>
        <w:rPr>
          <w:spacing w:val="-5"/>
          <w:sz w:val="20"/>
          <w:szCs w:val="20"/>
        </w:rPr>
        <w:t>42</w:t>
      </w:r>
    </w:p>
    <w:p w:rsidR="00D228FE" w:rsidRDefault="00D228FE" w:rsidP="00992139">
      <w:pPr>
        <w:pStyle w:val="ac"/>
        <w:widowControl w:val="0"/>
        <w:numPr>
          <w:ilvl w:val="3"/>
          <w:numId w:val="6"/>
        </w:numPr>
        <w:tabs>
          <w:tab w:val="left" w:pos="2516"/>
          <w:tab w:val="right" w:leader="dot" w:pos="8762"/>
        </w:tabs>
        <w:kinsoku w:val="0"/>
        <w:overflowPunct w:val="0"/>
        <w:autoSpaceDE w:val="0"/>
        <w:autoSpaceDN w:val="0"/>
        <w:adjustRightInd w:val="0"/>
        <w:spacing w:before="10"/>
        <w:ind w:left="2516" w:hanging="795"/>
        <w:contextualSpacing w:val="0"/>
        <w:rPr>
          <w:spacing w:val="-5"/>
          <w:sz w:val="20"/>
          <w:szCs w:val="20"/>
        </w:rPr>
      </w:pPr>
      <w:r>
        <w:rPr>
          <w:sz w:val="20"/>
          <w:szCs w:val="20"/>
        </w:rPr>
        <w:t>Enhanced</w:t>
      </w:r>
      <w:r>
        <w:rPr>
          <w:spacing w:val="-6"/>
          <w:sz w:val="20"/>
          <w:szCs w:val="20"/>
        </w:rPr>
        <w:t xml:space="preserve"> </w:t>
      </w:r>
      <w:r>
        <w:rPr>
          <w:sz w:val="20"/>
          <w:szCs w:val="20"/>
        </w:rPr>
        <w:t>Long</w:t>
      </w:r>
      <w:r>
        <w:rPr>
          <w:spacing w:val="-1"/>
          <w:sz w:val="20"/>
          <w:szCs w:val="20"/>
        </w:rPr>
        <w:t xml:space="preserve"> </w:t>
      </w:r>
      <w:r>
        <w:rPr>
          <w:sz w:val="20"/>
          <w:szCs w:val="20"/>
        </w:rPr>
        <w:t>Range</w:t>
      </w:r>
      <w:r>
        <w:rPr>
          <w:spacing w:val="-3"/>
          <w:sz w:val="20"/>
          <w:szCs w:val="20"/>
        </w:rPr>
        <w:t xml:space="preserve"> </w:t>
      </w:r>
      <w:r>
        <w:rPr>
          <w:sz w:val="20"/>
          <w:szCs w:val="20"/>
        </w:rPr>
        <w:t>(ELR)</w:t>
      </w:r>
      <w:r>
        <w:rPr>
          <w:spacing w:val="-6"/>
          <w:sz w:val="20"/>
          <w:szCs w:val="20"/>
        </w:rPr>
        <w:t xml:space="preserve"> </w:t>
      </w:r>
      <w:r>
        <w:rPr>
          <w:sz w:val="20"/>
          <w:szCs w:val="20"/>
        </w:rPr>
        <w:t>MARK</w:t>
      </w:r>
      <w:r>
        <w:rPr>
          <w:spacing w:val="-1"/>
          <w:sz w:val="20"/>
          <w:szCs w:val="20"/>
        </w:rPr>
        <w:t xml:space="preserve"> </w:t>
      </w:r>
      <w:r>
        <w:rPr>
          <w:spacing w:val="-4"/>
          <w:sz w:val="20"/>
          <w:szCs w:val="20"/>
        </w:rPr>
        <w:t>field</w:t>
      </w:r>
      <w:r>
        <w:rPr>
          <w:sz w:val="20"/>
          <w:szCs w:val="20"/>
        </w:rPr>
        <w:tab/>
      </w:r>
      <w:r>
        <w:rPr>
          <w:spacing w:val="-5"/>
          <w:sz w:val="20"/>
          <w:szCs w:val="20"/>
        </w:rPr>
        <w:t>42</w:t>
      </w:r>
    </w:p>
    <w:p w:rsidR="00D228FE" w:rsidRDefault="00D228FE" w:rsidP="00992139">
      <w:pPr>
        <w:pStyle w:val="ac"/>
        <w:widowControl w:val="0"/>
        <w:numPr>
          <w:ilvl w:val="4"/>
          <w:numId w:val="6"/>
        </w:numPr>
        <w:tabs>
          <w:tab w:val="left" w:pos="3414"/>
          <w:tab w:val="right" w:leader="dot" w:pos="8762"/>
        </w:tabs>
        <w:kinsoku w:val="0"/>
        <w:overflowPunct w:val="0"/>
        <w:autoSpaceDE w:val="0"/>
        <w:autoSpaceDN w:val="0"/>
        <w:adjustRightInd w:val="0"/>
        <w:spacing w:before="10"/>
        <w:ind w:left="3414" w:hanging="893"/>
        <w:contextualSpacing w:val="0"/>
        <w:rPr>
          <w:spacing w:val="-5"/>
          <w:sz w:val="20"/>
          <w:szCs w:val="20"/>
        </w:rPr>
      </w:pPr>
      <w:r>
        <w:rPr>
          <w:sz w:val="20"/>
          <w:szCs w:val="20"/>
        </w:rPr>
        <w:t>ELR-MARK</w:t>
      </w:r>
      <w:r>
        <w:rPr>
          <w:spacing w:val="-5"/>
          <w:sz w:val="20"/>
          <w:szCs w:val="20"/>
        </w:rPr>
        <w:t xml:space="preserve"> </w:t>
      </w:r>
      <w:r>
        <w:rPr>
          <w:spacing w:val="-2"/>
          <w:sz w:val="20"/>
          <w:szCs w:val="20"/>
        </w:rPr>
        <w:t>Matrix</w:t>
      </w:r>
      <w:r>
        <w:rPr>
          <w:sz w:val="20"/>
          <w:szCs w:val="20"/>
        </w:rPr>
        <w:tab/>
      </w:r>
      <w:r>
        <w:rPr>
          <w:spacing w:val="-5"/>
          <w:sz w:val="20"/>
          <w:szCs w:val="20"/>
        </w:rPr>
        <w:t>42</w:t>
      </w:r>
    </w:p>
    <w:p w:rsidR="00D228FE" w:rsidRDefault="00D228FE" w:rsidP="00992139">
      <w:pPr>
        <w:pStyle w:val="ac"/>
        <w:widowControl w:val="0"/>
        <w:numPr>
          <w:ilvl w:val="4"/>
          <w:numId w:val="6"/>
        </w:numPr>
        <w:tabs>
          <w:tab w:val="left" w:pos="3414"/>
          <w:tab w:val="right" w:leader="dot" w:pos="8762"/>
        </w:tabs>
        <w:kinsoku w:val="0"/>
        <w:overflowPunct w:val="0"/>
        <w:autoSpaceDE w:val="0"/>
        <w:autoSpaceDN w:val="0"/>
        <w:adjustRightInd w:val="0"/>
        <w:spacing w:before="10"/>
        <w:ind w:left="3414" w:hanging="893"/>
        <w:contextualSpacing w:val="0"/>
        <w:rPr>
          <w:spacing w:val="-5"/>
          <w:sz w:val="20"/>
          <w:szCs w:val="20"/>
        </w:rPr>
      </w:pPr>
      <w:r>
        <w:rPr>
          <w:sz w:val="20"/>
          <w:szCs w:val="20"/>
        </w:rPr>
        <w:t>Encoding</w:t>
      </w:r>
      <w:r>
        <w:rPr>
          <w:spacing w:val="-3"/>
          <w:sz w:val="20"/>
          <w:szCs w:val="20"/>
        </w:rPr>
        <w:t xml:space="preserve"> </w:t>
      </w:r>
      <w:r>
        <w:rPr>
          <w:sz w:val="20"/>
          <w:szCs w:val="20"/>
        </w:rPr>
        <w:t>and</w:t>
      </w:r>
      <w:r>
        <w:rPr>
          <w:spacing w:val="-2"/>
          <w:sz w:val="20"/>
          <w:szCs w:val="20"/>
        </w:rPr>
        <w:t xml:space="preserve"> Modulation</w:t>
      </w:r>
      <w:r>
        <w:rPr>
          <w:sz w:val="20"/>
          <w:szCs w:val="20"/>
        </w:rPr>
        <w:tab/>
      </w:r>
      <w:r>
        <w:rPr>
          <w:spacing w:val="-5"/>
          <w:sz w:val="20"/>
          <w:szCs w:val="20"/>
        </w:rPr>
        <w:t>42</w:t>
      </w:r>
    </w:p>
    <w:p w:rsidR="00D228FE" w:rsidRDefault="00D228FE" w:rsidP="00992139">
      <w:pPr>
        <w:pStyle w:val="ac"/>
        <w:widowControl w:val="0"/>
        <w:numPr>
          <w:ilvl w:val="3"/>
          <w:numId w:val="6"/>
        </w:numPr>
        <w:tabs>
          <w:tab w:val="left" w:pos="2517"/>
          <w:tab w:val="right" w:leader="dot" w:pos="8762"/>
        </w:tabs>
        <w:kinsoku w:val="0"/>
        <w:overflowPunct w:val="0"/>
        <w:autoSpaceDE w:val="0"/>
        <w:autoSpaceDN w:val="0"/>
        <w:adjustRightInd w:val="0"/>
        <w:spacing w:before="10"/>
        <w:ind w:left="2517" w:hanging="795"/>
        <w:contextualSpacing w:val="0"/>
        <w:rPr>
          <w:spacing w:val="-5"/>
          <w:sz w:val="20"/>
          <w:szCs w:val="20"/>
        </w:rPr>
      </w:pPr>
      <w:r>
        <w:rPr>
          <w:spacing w:val="-2"/>
          <w:sz w:val="20"/>
          <w:szCs w:val="20"/>
        </w:rPr>
        <w:t>UHR-</w:t>
      </w:r>
      <w:r>
        <w:rPr>
          <w:spacing w:val="-5"/>
          <w:sz w:val="20"/>
          <w:szCs w:val="20"/>
        </w:rPr>
        <w:t>SIG</w:t>
      </w:r>
      <w:r>
        <w:rPr>
          <w:sz w:val="20"/>
          <w:szCs w:val="20"/>
        </w:rPr>
        <w:tab/>
      </w:r>
      <w:r>
        <w:rPr>
          <w:spacing w:val="-5"/>
          <w:sz w:val="20"/>
          <w:szCs w:val="20"/>
        </w:rPr>
        <w:t>42</w:t>
      </w:r>
    </w:p>
    <w:p w:rsidR="00D228FE" w:rsidRDefault="00D228FE" w:rsidP="00992139">
      <w:pPr>
        <w:pStyle w:val="ac"/>
        <w:widowControl w:val="0"/>
        <w:numPr>
          <w:ilvl w:val="4"/>
          <w:numId w:val="6"/>
        </w:numPr>
        <w:tabs>
          <w:tab w:val="left" w:pos="3415"/>
          <w:tab w:val="right" w:leader="dot" w:pos="8763"/>
        </w:tabs>
        <w:kinsoku w:val="0"/>
        <w:overflowPunct w:val="0"/>
        <w:autoSpaceDE w:val="0"/>
        <w:autoSpaceDN w:val="0"/>
        <w:adjustRightInd w:val="0"/>
        <w:spacing w:before="10"/>
        <w:ind w:left="3415" w:hanging="893"/>
        <w:contextualSpacing w:val="0"/>
        <w:rPr>
          <w:spacing w:val="-5"/>
          <w:sz w:val="20"/>
          <w:szCs w:val="20"/>
        </w:rPr>
      </w:pPr>
      <w:r>
        <w:rPr>
          <w:spacing w:val="-2"/>
          <w:sz w:val="20"/>
          <w:szCs w:val="20"/>
        </w:rPr>
        <w:t>General</w:t>
      </w:r>
      <w:r>
        <w:rPr>
          <w:sz w:val="20"/>
          <w:szCs w:val="20"/>
        </w:rPr>
        <w:tab/>
      </w:r>
      <w:r>
        <w:rPr>
          <w:spacing w:val="-5"/>
          <w:sz w:val="20"/>
          <w:szCs w:val="20"/>
        </w:rPr>
        <w:t>42</w:t>
      </w:r>
    </w:p>
    <w:p w:rsidR="00D228FE" w:rsidRDefault="00D228FE" w:rsidP="00992139">
      <w:pPr>
        <w:pStyle w:val="ac"/>
        <w:widowControl w:val="0"/>
        <w:numPr>
          <w:ilvl w:val="4"/>
          <w:numId w:val="6"/>
        </w:numPr>
        <w:tabs>
          <w:tab w:val="left" w:pos="3415"/>
          <w:tab w:val="right" w:leader="dot" w:pos="8763"/>
        </w:tabs>
        <w:kinsoku w:val="0"/>
        <w:overflowPunct w:val="0"/>
        <w:autoSpaceDE w:val="0"/>
        <w:autoSpaceDN w:val="0"/>
        <w:adjustRightInd w:val="0"/>
        <w:spacing w:before="10"/>
        <w:ind w:left="3415" w:hanging="893"/>
        <w:contextualSpacing w:val="0"/>
        <w:rPr>
          <w:spacing w:val="-5"/>
          <w:sz w:val="20"/>
          <w:szCs w:val="20"/>
        </w:rPr>
      </w:pPr>
      <w:r>
        <w:rPr>
          <w:sz w:val="20"/>
          <w:szCs w:val="20"/>
        </w:rPr>
        <w:t>UHR-SIG</w:t>
      </w:r>
      <w:r>
        <w:rPr>
          <w:spacing w:val="-4"/>
          <w:sz w:val="20"/>
          <w:szCs w:val="20"/>
        </w:rPr>
        <w:t xml:space="preserve"> </w:t>
      </w:r>
      <w:r>
        <w:rPr>
          <w:sz w:val="20"/>
          <w:szCs w:val="20"/>
        </w:rPr>
        <w:t>content</w:t>
      </w:r>
      <w:r>
        <w:rPr>
          <w:spacing w:val="-5"/>
          <w:sz w:val="20"/>
          <w:szCs w:val="20"/>
        </w:rPr>
        <w:t xml:space="preserve"> </w:t>
      </w:r>
      <w:r>
        <w:rPr>
          <w:spacing w:val="-2"/>
          <w:sz w:val="20"/>
          <w:szCs w:val="20"/>
        </w:rPr>
        <w:t>channels</w:t>
      </w:r>
      <w:r>
        <w:rPr>
          <w:sz w:val="20"/>
          <w:szCs w:val="20"/>
        </w:rPr>
        <w:tab/>
      </w:r>
      <w:r>
        <w:rPr>
          <w:spacing w:val="-5"/>
          <w:sz w:val="20"/>
          <w:szCs w:val="20"/>
        </w:rPr>
        <w:t>42</w:t>
      </w:r>
    </w:p>
    <w:p w:rsidR="00D228FE" w:rsidRDefault="00D228FE" w:rsidP="00992139">
      <w:pPr>
        <w:pStyle w:val="ac"/>
        <w:widowControl w:val="0"/>
        <w:numPr>
          <w:ilvl w:val="4"/>
          <w:numId w:val="6"/>
        </w:numPr>
        <w:tabs>
          <w:tab w:val="left" w:pos="3415"/>
          <w:tab w:val="right" w:leader="dot" w:pos="8763"/>
        </w:tabs>
        <w:kinsoku w:val="0"/>
        <w:overflowPunct w:val="0"/>
        <w:autoSpaceDE w:val="0"/>
        <w:autoSpaceDN w:val="0"/>
        <w:adjustRightInd w:val="0"/>
        <w:spacing w:before="10"/>
        <w:ind w:left="3415" w:hanging="893"/>
        <w:contextualSpacing w:val="0"/>
        <w:rPr>
          <w:spacing w:val="-5"/>
          <w:sz w:val="20"/>
          <w:szCs w:val="20"/>
        </w:rPr>
      </w:pPr>
      <w:r>
        <w:rPr>
          <w:sz w:val="20"/>
          <w:szCs w:val="20"/>
        </w:rPr>
        <w:t>Common</w:t>
      </w:r>
      <w:r>
        <w:rPr>
          <w:spacing w:val="1"/>
          <w:sz w:val="20"/>
          <w:szCs w:val="20"/>
        </w:rPr>
        <w:t xml:space="preserve"> </w:t>
      </w:r>
      <w:r>
        <w:rPr>
          <w:sz w:val="20"/>
          <w:szCs w:val="20"/>
        </w:rPr>
        <w:t>field</w:t>
      </w:r>
      <w:r>
        <w:rPr>
          <w:spacing w:val="-4"/>
          <w:sz w:val="20"/>
          <w:szCs w:val="20"/>
        </w:rPr>
        <w:t xml:space="preserve"> </w:t>
      </w:r>
      <w:r>
        <w:rPr>
          <w:sz w:val="20"/>
          <w:szCs w:val="20"/>
        </w:rPr>
        <w:t>for</w:t>
      </w:r>
      <w:r>
        <w:rPr>
          <w:spacing w:val="-4"/>
          <w:sz w:val="20"/>
          <w:szCs w:val="20"/>
        </w:rPr>
        <w:t xml:space="preserve"> </w:t>
      </w:r>
      <w:r>
        <w:rPr>
          <w:sz w:val="20"/>
          <w:szCs w:val="20"/>
        </w:rPr>
        <w:t>OFDMA</w:t>
      </w:r>
      <w:r>
        <w:rPr>
          <w:spacing w:val="-4"/>
          <w:sz w:val="20"/>
          <w:szCs w:val="20"/>
        </w:rPr>
        <w:t xml:space="preserve"> </w:t>
      </w:r>
      <w:r>
        <w:rPr>
          <w:spacing w:val="-2"/>
          <w:sz w:val="20"/>
          <w:szCs w:val="20"/>
        </w:rPr>
        <w:t>transmission</w:t>
      </w:r>
      <w:r>
        <w:rPr>
          <w:sz w:val="20"/>
          <w:szCs w:val="20"/>
        </w:rPr>
        <w:tab/>
      </w:r>
      <w:r>
        <w:rPr>
          <w:spacing w:val="-5"/>
          <w:sz w:val="20"/>
          <w:szCs w:val="20"/>
        </w:rPr>
        <w:t>43</w:t>
      </w:r>
    </w:p>
    <w:p w:rsidR="00D228FE" w:rsidRDefault="00D228FE" w:rsidP="00992139">
      <w:pPr>
        <w:pStyle w:val="ac"/>
        <w:widowControl w:val="0"/>
        <w:numPr>
          <w:ilvl w:val="4"/>
          <w:numId w:val="6"/>
        </w:numPr>
        <w:tabs>
          <w:tab w:val="left" w:pos="3415"/>
          <w:tab w:val="right" w:leader="dot" w:pos="8763"/>
        </w:tabs>
        <w:kinsoku w:val="0"/>
        <w:overflowPunct w:val="0"/>
        <w:autoSpaceDE w:val="0"/>
        <w:autoSpaceDN w:val="0"/>
        <w:adjustRightInd w:val="0"/>
        <w:spacing w:before="10"/>
        <w:ind w:left="3415" w:hanging="893"/>
        <w:contextualSpacing w:val="0"/>
        <w:rPr>
          <w:spacing w:val="-5"/>
          <w:sz w:val="20"/>
          <w:szCs w:val="20"/>
        </w:rPr>
      </w:pPr>
      <w:r>
        <w:rPr>
          <w:sz w:val="20"/>
          <w:szCs w:val="20"/>
        </w:rPr>
        <w:t>Common field</w:t>
      </w:r>
      <w:r>
        <w:rPr>
          <w:spacing w:val="-5"/>
          <w:sz w:val="20"/>
          <w:szCs w:val="20"/>
        </w:rPr>
        <w:t xml:space="preserve"> </w:t>
      </w:r>
      <w:r>
        <w:rPr>
          <w:sz w:val="20"/>
          <w:szCs w:val="20"/>
        </w:rPr>
        <w:t>for</w:t>
      </w:r>
      <w:r>
        <w:rPr>
          <w:spacing w:val="-5"/>
          <w:sz w:val="20"/>
          <w:szCs w:val="20"/>
        </w:rPr>
        <w:t xml:space="preserve"> </w:t>
      </w:r>
      <w:r>
        <w:rPr>
          <w:sz w:val="20"/>
          <w:szCs w:val="20"/>
        </w:rPr>
        <w:t>non-OFDMA</w:t>
      </w:r>
      <w:r>
        <w:rPr>
          <w:spacing w:val="-5"/>
          <w:sz w:val="20"/>
          <w:szCs w:val="20"/>
        </w:rPr>
        <w:t xml:space="preserve"> </w:t>
      </w:r>
      <w:r>
        <w:rPr>
          <w:spacing w:val="-2"/>
          <w:sz w:val="20"/>
          <w:szCs w:val="20"/>
        </w:rPr>
        <w:t>transmission</w:t>
      </w:r>
      <w:r>
        <w:rPr>
          <w:sz w:val="20"/>
          <w:szCs w:val="20"/>
        </w:rPr>
        <w:tab/>
      </w:r>
      <w:r>
        <w:rPr>
          <w:spacing w:val="-5"/>
          <w:sz w:val="20"/>
          <w:szCs w:val="20"/>
        </w:rPr>
        <w:t>43</w:t>
      </w:r>
    </w:p>
    <w:p w:rsidR="00D228FE" w:rsidRDefault="00D228FE" w:rsidP="00992139">
      <w:pPr>
        <w:pStyle w:val="ac"/>
        <w:widowControl w:val="0"/>
        <w:numPr>
          <w:ilvl w:val="4"/>
          <w:numId w:val="6"/>
        </w:numPr>
        <w:tabs>
          <w:tab w:val="left" w:pos="3415"/>
          <w:tab w:val="right" w:leader="dot" w:pos="8763"/>
        </w:tabs>
        <w:kinsoku w:val="0"/>
        <w:overflowPunct w:val="0"/>
        <w:autoSpaceDE w:val="0"/>
        <w:autoSpaceDN w:val="0"/>
        <w:adjustRightInd w:val="0"/>
        <w:spacing w:before="10"/>
        <w:ind w:left="3415" w:hanging="893"/>
        <w:contextualSpacing w:val="0"/>
        <w:rPr>
          <w:spacing w:val="-5"/>
          <w:sz w:val="20"/>
          <w:szCs w:val="20"/>
        </w:rPr>
      </w:pPr>
      <w:r>
        <w:rPr>
          <w:sz w:val="20"/>
          <w:szCs w:val="20"/>
        </w:rPr>
        <w:t>Common</w:t>
      </w:r>
      <w:r>
        <w:rPr>
          <w:spacing w:val="1"/>
          <w:sz w:val="20"/>
          <w:szCs w:val="20"/>
        </w:rPr>
        <w:t xml:space="preserve"> </w:t>
      </w:r>
      <w:r>
        <w:rPr>
          <w:sz w:val="20"/>
          <w:szCs w:val="20"/>
        </w:rPr>
        <w:t>field</w:t>
      </w:r>
      <w:r>
        <w:rPr>
          <w:spacing w:val="-3"/>
          <w:sz w:val="20"/>
          <w:szCs w:val="20"/>
        </w:rPr>
        <w:t xml:space="preserve"> </w:t>
      </w:r>
      <w:r>
        <w:rPr>
          <w:sz w:val="20"/>
          <w:szCs w:val="20"/>
        </w:rPr>
        <w:t>for</w:t>
      </w:r>
      <w:r>
        <w:rPr>
          <w:spacing w:val="-3"/>
          <w:sz w:val="20"/>
          <w:szCs w:val="20"/>
        </w:rPr>
        <w:t xml:space="preserve"> </w:t>
      </w:r>
      <w:r>
        <w:rPr>
          <w:sz w:val="20"/>
          <w:szCs w:val="20"/>
        </w:rPr>
        <w:t>Co-BF</w:t>
      </w:r>
      <w:r>
        <w:rPr>
          <w:spacing w:val="-4"/>
          <w:sz w:val="20"/>
          <w:szCs w:val="20"/>
        </w:rPr>
        <w:t xml:space="preserve"> </w:t>
      </w:r>
      <w:r>
        <w:rPr>
          <w:spacing w:val="-2"/>
          <w:sz w:val="20"/>
          <w:szCs w:val="20"/>
        </w:rPr>
        <w:t>transmission</w:t>
      </w:r>
      <w:r>
        <w:rPr>
          <w:sz w:val="20"/>
          <w:szCs w:val="20"/>
        </w:rPr>
        <w:tab/>
      </w:r>
      <w:r>
        <w:rPr>
          <w:spacing w:val="-5"/>
          <w:sz w:val="20"/>
          <w:szCs w:val="20"/>
        </w:rPr>
        <w:t>43</w:t>
      </w:r>
    </w:p>
    <w:p w:rsidR="00D228FE" w:rsidRDefault="00D228FE" w:rsidP="00992139">
      <w:pPr>
        <w:pStyle w:val="ac"/>
        <w:widowControl w:val="0"/>
        <w:numPr>
          <w:ilvl w:val="4"/>
          <w:numId w:val="6"/>
        </w:numPr>
        <w:tabs>
          <w:tab w:val="left" w:pos="3416"/>
          <w:tab w:val="right" w:leader="dot" w:pos="8764"/>
        </w:tabs>
        <w:kinsoku w:val="0"/>
        <w:overflowPunct w:val="0"/>
        <w:autoSpaceDE w:val="0"/>
        <w:autoSpaceDN w:val="0"/>
        <w:adjustRightInd w:val="0"/>
        <w:spacing w:before="10"/>
        <w:ind w:left="3416" w:hanging="893"/>
        <w:contextualSpacing w:val="0"/>
        <w:rPr>
          <w:spacing w:val="-5"/>
          <w:sz w:val="20"/>
          <w:szCs w:val="20"/>
        </w:rPr>
      </w:pPr>
      <w:r>
        <w:rPr>
          <w:sz w:val="20"/>
          <w:szCs w:val="20"/>
        </w:rPr>
        <w:t>User</w:t>
      </w:r>
      <w:r>
        <w:rPr>
          <w:spacing w:val="-4"/>
          <w:sz w:val="20"/>
          <w:szCs w:val="20"/>
        </w:rPr>
        <w:t xml:space="preserve"> </w:t>
      </w:r>
      <w:r>
        <w:rPr>
          <w:sz w:val="20"/>
          <w:szCs w:val="20"/>
        </w:rPr>
        <w:t>Specific</w:t>
      </w:r>
      <w:r>
        <w:rPr>
          <w:spacing w:val="-2"/>
          <w:sz w:val="20"/>
          <w:szCs w:val="20"/>
        </w:rPr>
        <w:t xml:space="preserve"> </w:t>
      </w:r>
      <w:r>
        <w:rPr>
          <w:spacing w:val="-4"/>
          <w:sz w:val="20"/>
          <w:szCs w:val="20"/>
        </w:rPr>
        <w:t>field</w:t>
      </w:r>
      <w:r>
        <w:rPr>
          <w:sz w:val="20"/>
          <w:szCs w:val="20"/>
        </w:rPr>
        <w:tab/>
      </w:r>
      <w:r>
        <w:rPr>
          <w:spacing w:val="-5"/>
          <w:sz w:val="20"/>
          <w:szCs w:val="20"/>
        </w:rPr>
        <w:t>43</w:t>
      </w:r>
    </w:p>
    <w:p w:rsidR="00D228FE" w:rsidRDefault="00D228FE" w:rsidP="00992139">
      <w:pPr>
        <w:pStyle w:val="ac"/>
        <w:widowControl w:val="0"/>
        <w:numPr>
          <w:ilvl w:val="4"/>
          <w:numId w:val="6"/>
        </w:numPr>
        <w:tabs>
          <w:tab w:val="left" w:pos="3416"/>
          <w:tab w:val="right" w:leader="dot" w:pos="8764"/>
        </w:tabs>
        <w:kinsoku w:val="0"/>
        <w:overflowPunct w:val="0"/>
        <w:autoSpaceDE w:val="0"/>
        <w:autoSpaceDN w:val="0"/>
        <w:adjustRightInd w:val="0"/>
        <w:spacing w:before="10"/>
        <w:ind w:left="3416" w:hanging="893"/>
        <w:contextualSpacing w:val="0"/>
        <w:rPr>
          <w:spacing w:val="-5"/>
          <w:sz w:val="20"/>
          <w:szCs w:val="20"/>
        </w:rPr>
      </w:pPr>
      <w:r>
        <w:rPr>
          <w:sz w:val="20"/>
          <w:szCs w:val="20"/>
        </w:rPr>
        <w:t>Encoding</w:t>
      </w:r>
      <w:r>
        <w:rPr>
          <w:spacing w:val="-3"/>
          <w:sz w:val="20"/>
          <w:szCs w:val="20"/>
        </w:rPr>
        <w:t xml:space="preserve"> </w:t>
      </w:r>
      <w:r>
        <w:rPr>
          <w:sz w:val="20"/>
          <w:szCs w:val="20"/>
        </w:rPr>
        <w:t>and</w:t>
      </w:r>
      <w:r>
        <w:rPr>
          <w:spacing w:val="-2"/>
          <w:sz w:val="20"/>
          <w:szCs w:val="20"/>
        </w:rPr>
        <w:t xml:space="preserve"> modulation</w:t>
      </w:r>
      <w:r>
        <w:rPr>
          <w:sz w:val="20"/>
          <w:szCs w:val="20"/>
        </w:rPr>
        <w:tab/>
      </w:r>
      <w:r>
        <w:rPr>
          <w:spacing w:val="-5"/>
          <w:sz w:val="20"/>
          <w:szCs w:val="20"/>
        </w:rPr>
        <w:t>43</w:t>
      </w:r>
    </w:p>
    <w:p w:rsidR="00D228FE" w:rsidRDefault="00D228FE" w:rsidP="00992139">
      <w:pPr>
        <w:pStyle w:val="ac"/>
        <w:widowControl w:val="0"/>
        <w:numPr>
          <w:ilvl w:val="3"/>
          <w:numId w:val="6"/>
        </w:numPr>
        <w:tabs>
          <w:tab w:val="left" w:pos="2566"/>
          <w:tab w:val="right" w:leader="dot" w:pos="8764"/>
        </w:tabs>
        <w:kinsoku w:val="0"/>
        <w:overflowPunct w:val="0"/>
        <w:autoSpaceDE w:val="0"/>
        <w:autoSpaceDN w:val="0"/>
        <w:adjustRightInd w:val="0"/>
        <w:spacing w:before="10"/>
        <w:ind w:left="2566" w:hanging="843"/>
        <w:contextualSpacing w:val="0"/>
        <w:rPr>
          <w:spacing w:val="-5"/>
          <w:sz w:val="20"/>
          <w:szCs w:val="20"/>
        </w:rPr>
      </w:pPr>
      <w:r>
        <w:rPr>
          <w:spacing w:val="-2"/>
          <w:sz w:val="20"/>
          <w:szCs w:val="20"/>
        </w:rPr>
        <w:t>UHR-</w:t>
      </w:r>
      <w:r>
        <w:rPr>
          <w:spacing w:val="-5"/>
          <w:sz w:val="20"/>
          <w:szCs w:val="20"/>
        </w:rPr>
        <w:t>STF</w:t>
      </w:r>
      <w:r>
        <w:rPr>
          <w:sz w:val="20"/>
          <w:szCs w:val="20"/>
        </w:rPr>
        <w:tab/>
      </w:r>
      <w:r>
        <w:rPr>
          <w:spacing w:val="-5"/>
          <w:sz w:val="20"/>
          <w:szCs w:val="20"/>
        </w:rPr>
        <w:t>43</w:t>
      </w:r>
    </w:p>
    <w:p w:rsidR="00D228FE" w:rsidRDefault="00D228FE" w:rsidP="00992139">
      <w:pPr>
        <w:pStyle w:val="ac"/>
        <w:widowControl w:val="0"/>
        <w:numPr>
          <w:ilvl w:val="4"/>
          <w:numId w:val="6"/>
        </w:numPr>
        <w:tabs>
          <w:tab w:val="left" w:pos="3516"/>
          <w:tab w:val="right" w:leader="dot" w:pos="8764"/>
        </w:tabs>
        <w:kinsoku w:val="0"/>
        <w:overflowPunct w:val="0"/>
        <w:autoSpaceDE w:val="0"/>
        <w:autoSpaceDN w:val="0"/>
        <w:adjustRightInd w:val="0"/>
        <w:spacing w:before="10"/>
        <w:ind w:left="3516" w:hanging="993"/>
        <w:contextualSpacing w:val="0"/>
        <w:rPr>
          <w:spacing w:val="-5"/>
          <w:sz w:val="20"/>
          <w:szCs w:val="20"/>
        </w:rPr>
      </w:pPr>
      <w:r>
        <w:rPr>
          <w:sz w:val="20"/>
          <w:szCs w:val="20"/>
        </w:rPr>
        <w:t>UHR-STF</w:t>
      </w:r>
      <w:r>
        <w:rPr>
          <w:spacing w:val="-4"/>
          <w:sz w:val="20"/>
          <w:szCs w:val="20"/>
        </w:rPr>
        <w:t xml:space="preserve"> </w:t>
      </w:r>
      <w:r>
        <w:rPr>
          <w:sz w:val="20"/>
          <w:szCs w:val="20"/>
        </w:rPr>
        <w:t>for</w:t>
      </w:r>
      <w:r>
        <w:rPr>
          <w:spacing w:val="-4"/>
          <w:sz w:val="20"/>
          <w:szCs w:val="20"/>
        </w:rPr>
        <w:t xml:space="preserve"> DRUs</w:t>
      </w:r>
      <w:r>
        <w:rPr>
          <w:sz w:val="20"/>
          <w:szCs w:val="20"/>
        </w:rPr>
        <w:tab/>
      </w:r>
      <w:r>
        <w:rPr>
          <w:spacing w:val="-5"/>
          <w:sz w:val="20"/>
          <w:szCs w:val="20"/>
        </w:rPr>
        <w:t>43</w:t>
      </w:r>
    </w:p>
    <w:p w:rsidR="00D228FE" w:rsidRDefault="00D228FE" w:rsidP="00992139">
      <w:pPr>
        <w:pStyle w:val="ac"/>
        <w:widowControl w:val="0"/>
        <w:numPr>
          <w:ilvl w:val="4"/>
          <w:numId w:val="6"/>
        </w:numPr>
        <w:tabs>
          <w:tab w:val="left" w:pos="3516"/>
          <w:tab w:val="right" w:leader="dot" w:pos="8764"/>
        </w:tabs>
        <w:kinsoku w:val="0"/>
        <w:overflowPunct w:val="0"/>
        <w:autoSpaceDE w:val="0"/>
        <w:autoSpaceDN w:val="0"/>
        <w:adjustRightInd w:val="0"/>
        <w:spacing w:before="10"/>
        <w:ind w:left="3516" w:hanging="993"/>
        <w:contextualSpacing w:val="0"/>
        <w:rPr>
          <w:spacing w:val="-5"/>
          <w:sz w:val="20"/>
          <w:szCs w:val="20"/>
        </w:rPr>
      </w:pPr>
      <w:r>
        <w:rPr>
          <w:sz w:val="20"/>
          <w:szCs w:val="20"/>
        </w:rPr>
        <w:t>Global</w:t>
      </w:r>
      <w:r>
        <w:rPr>
          <w:spacing w:val="-1"/>
          <w:sz w:val="20"/>
          <w:szCs w:val="20"/>
        </w:rPr>
        <w:t xml:space="preserve"> </w:t>
      </w:r>
      <w:r>
        <w:rPr>
          <w:sz w:val="20"/>
          <w:szCs w:val="20"/>
        </w:rPr>
        <w:t>CSD</w:t>
      </w:r>
      <w:r>
        <w:rPr>
          <w:spacing w:val="-4"/>
          <w:sz w:val="20"/>
          <w:szCs w:val="20"/>
        </w:rPr>
        <w:t xml:space="preserve"> </w:t>
      </w:r>
      <w:r>
        <w:rPr>
          <w:sz w:val="20"/>
          <w:szCs w:val="20"/>
        </w:rPr>
        <w:t>for</w:t>
      </w:r>
      <w:r>
        <w:rPr>
          <w:spacing w:val="-2"/>
          <w:sz w:val="20"/>
          <w:szCs w:val="20"/>
        </w:rPr>
        <w:t xml:space="preserve"> </w:t>
      </w:r>
      <w:r>
        <w:rPr>
          <w:sz w:val="20"/>
          <w:szCs w:val="20"/>
        </w:rPr>
        <w:t>DRU</w:t>
      </w:r>
      <w:r>
        <w:rPr>
          <w:spacing w:val="-3"/>
          <w:sz w:val="20"/>
          <w:szCs w:val="20"/>
        </w:rPr>
        <w:t xml:space="preserve"> </w:t>
      </w:r>
      <w:r>
        <w:rPr>
          <w:spacing w:val="-2"/>
          <w:sz w:val="20"/>
          <w:szCs w:val="20"/>
        </w:rPr>
        <w:t>transmission</w:t>
      </w:r>
      <w:r>
        <w:rPr>
          <w:sz w:val="20"/>
          <w:szCs w:val="20"/>
        </w:rPr>
        <w:tab/>
      </w:r>
      <w:r>
        <w:rPr>
          <w:spacing w:val="-5"/>
          <w:sz w:val="20"/>
          <w:szCs w:val="20"/>
        </w:rPr>
        <w:t>43</w:t>
      </w:r>
    </w:p>
    <w:p w:rsidR="00D228FE" w:rsidRDefault="00D228FE" w:rsidP="00992139">
      <w:pPr>
        <w:pStyle w:val="ac"/>
        <w:widowControl w:val="0"/>
        <w:numPr>
          <w:ilvl w:val="4"/>
          <w:numId w:val="6"/>
        </w:numPr>
        <w:tabs>
          <w:tab w:val="left" w:pos="3516"/>
          <w:tab w:val="right" w:leader="dot" w:pos="8764"/>
        </w:tabs>
        <w:kinsoku w:val="0"/>
        <w:overflowPunct w:val="0"/>
        <w:autoSpaceDE w:val="0"/>
        <w:autoSpaceDN w:val="0"/>
        <w:adjustRightInd w:val="0"/>
        <w:spacing w:before="10"/>
        <w:ind w:left="3516" w:hanging="993"/>
        <w:contextualSpacing w:val="0"/>
        <w:rPr>
          <w:spacing w:val="-5"/>
          <w:sz w:val="20"/>
          <w:szCs w:val="20"/>
        </w:rPr>
      </w:pPr>
      <w:r>
        <w:rPr>
          <w:sz w:val="20"/>
          <w:szCs w:val="20"/>
        </w:rPr>
        <w:t>Global</w:t>
      </w:r>
      <w:r>
        <w:rPr>
          <w:spacing w:val="-2"/>
          <w:sz w:val="20"/>
          <w:szCs w:val="20"/>
        </w:rPr>
        <w:t xml:space="preserve"> </w:t>
      </w:r>
      <w:r>
        <w:rPr>
          <w:sz w:val="20"/>
          <w:szCs w:val="20"/>
        </w:rPr>
        <w:t>CSD</w:t>
      </w:r>
      <w:r>
        <w:rPr>
          <w:spacing w:val="-4"/>
          <w:sz w:val="20"/>
          <w:szCs w:val="20"/>
        </w:rPr>
        <w:t xml:space="preserve"> </w:t>
      </w:r>
      <w:r>
        <w:rPr>
          <w:sz w:val="20"/>
          <w:szCs w:val="20"/>
        </w:rPr>
        <w:t>index</w:t>
      </w:r>
      <w:r>
        <w:rPr>
          <w:spacing w:val="-3"/>
          <w:sz w:val="20"/>
          <w:szCs w:val="20"/>
        </w:rPr>
        <w:t xml:space="preserve"> </w:t>
      </w:r>
      <w:r>
        <w:rPr>
          <w:sz w:val="20"/>
          <w:szCs w:val="20"/>
        </w:rPr>
        <w:t>assignment</w:t>
      </w:r>
      <w:r>
        <w:rPr>
          <w:spacing w:val="-1"/>
          <w:sz w:val="20"/>
          <w:szCs w:val="20"/>
        </w:rPr>
        <w:t xml:space="preserve"> </w:t>
      </w:r>
      <w:r>
        <w:rPr>
          <w:sz w:val="20"/>
          <w:szCs w:val="20"/>
        </w:rPr>
        <w:t>for</w:t>
      </w:r>
      <w:r>
        <w:rPr>
          <w:spacing w:val="-3"/>
          <w:sz w:val="20"/>
          <w:szCs w:val="20"/>
        </w:rPr>
        <w:t xml:space="preserve"> </w:t>
      </w:r>
      <w:r>
        <w:rPr>
          <w:sz w:val="20"/>
          <w:szCs w:val="20"/>
        </w:rPr>
        <w:t>DRU</w:t>
      </w:r>
      <w:r>
        <w:rPr>
          <w:spacing w:val="-4"/>
          <w:sz w:val="20"/>
          <w:szCs w:val="20"/>
        </w:rPr>
        <w:t xml:space="preserve"> </w:t>
      </w:r>
      <w:r>
        <w:rPr>
          <w:sz w:val="20"/>
          <w:szCs w:val="20"/>
        </w:rPr>
        <w:t>STF</w:t>
      </w:r>
      <w:r>
        <w:rPr>
          <w:spacing w:val="-3"/>
          <w:sz w:val="20"/>
          <w:szCs w:val="20"/>
        </w:rPr>
        <w:t xml:space="preserve"> </w:t>
      </w:r>
      <w:r>
        <w:rPr>
          <w:spacing w:val="-2"/>
          <w:sz w:val="20"/>
          <w:szCs w:val="20"/>
        </w:rPr>
        <w:t>transmission</w:t>
      </w:r>
      <w:r>
        <w:rPr>
          <w:sz w:val="20"/>
          <w:szCs w:val="20"/>
        </w:rPr>
        <w:tab/>
      </w:r>
      <w:r>
        <w:rPr>
          <w:spacing w:val="-5"/>
          <w:sz w:val="20"/>
          <w:szCs w:val="20"/>
        </w:rPr>
        <w:t>43</w:t>
      </w:r>
    </w:p>
    <w:p w:rsidR="00D228FE" w:rsidRDefault="00D228FE" w:rsidP="00992139">
      <w:pPr>
        <w:pStyle w:val="ac"/>
        <w:widowControl w:val="0"/>
        <w:numPr>
          <w:ilvl w:val="3"/>
          <w:numId w:val="6"/>
        </w:numPr>
        <w:tabs>
          <w:tab w:val="left" w:pos="2566"/>
          <w:tab w:val="right" w:leader="dot" w:pos="8764"/>
        </w:tabs>
        <w:kinsoku w:val="0"/>
        <w:overflowPunct w:val="0"/>
        <w:autoSpaceDE w:val="0"/>
        <w:autoSpaceDN w:val="0"/>
        <w:adjustRightInd w:val="0"/>
        <w:spacing w:before="10"/>
        <w:ind w:left="2566" w:hanging="843"/>
        <w:contextualSpacing w:val="0"/>
        <w:rPr>
          <w:spacing w:val="-5"/>
          <w:sz w:val="20"/>
          <w:szCs w:val="20"/>
        </w:rPr>
      </w:pPr>
      <w:r>
        <w:rPr>
          <w:spacing w:val="-2"/>
          <w:sz w:val="20"/>
          <w:szCs w:val="20"/>
        </w:rPr>
        <w:t>UHR-</w:t>
      </w:r>
      <w:r>
        <w:rPr>
          <w:spacing w:val="-5"/>
          <w:sz w:val="20"/>
          <w:szCs w:val="20"/>
        </w:rPr>
        <w:t>LTF</w:t>
      </w:r>
      <w:r>
        <w:rPr>
          <w:sz w:val="20"/>
          <w:szCs w:val="20"/>
        </w:rPr>
        <w:tab/>
      </w:r>
      <w:r>
        <w:rPr>
          <w:spacing w:val="-5"/>
          <w:sz w:val="20"/>
          <w:szCs w:val="20"/>
        </w:rPr>
        <w:t>43</w:t>
      </w:r>
    </w:p>
    <w:p w:rsidR="00D228FE" w:rsidRDefault="00D228FE" w:rsidP="00992139">
      <w:pPr>
        <w:pStyle w:val="ac"/>
        <w:widowControl w:val="0"/>
        <w:numPr>
          <w:ilvl w:val="4"/>
          <w:numId w:val="6"/>
        </w:numPr>
        <w:tabs>
          <w:tab w:val="left" w:pos="3516"/>
          <w:tab w:val="right" w:leader="dot" w:pos="8764"/>
        </w:tabs>
        <w:kinsoku w:val="0"/>
        <w:overflowPunct w:val="0"/>
        <w:autoSpaceDE w:val="0"/>
        <w:autoSpaceDN w:val="0"/>
        <w:adjustRightInd w:val="0"/>
        <w:spacing w:before="10"/>
        <w:ind w:left="3516" w:hanging="993"/>
        <w:contextualSpacing w:val="0"/>
        <w:rPr>
          <w:spacing w:val="-5"/>
          <w:sz w:val="20"/>
          <w:szCs w:val="20"/>
        </w:rPr>
      </w:pPr>
      <w:r>
        <w:rPr>
          <w:sz w:val="20"/>
          <w:szCs w:val="20"/>
        </w:rPr>
        <w:t>UHR-LTF</w:t>
      </w:r>
      <w:r>
        <w:rPr>
          <w:spacing w:val="-4"/>
          <w:sz w:val="20"/>
          <w:szCs w:val="20"/>
        </w:rPr>
        <w:t xml:space="preserve"> </w:t>
      </w:r>
      <w:r>
        <w:rPr>
          <w:sz w:val="20"/>
          <w:szCs w:val="20"/>
        </w:rPr>
        <w:t>for</w:t>
      </w:r>
      <w:r>
        <w:rPr>
          <w:spacing w:val="-3"/>
          <w:sz w:val="20"/>
          <w:szCs w:val="20"/>
        </w:rPr>
        <w:t xml:space="preserve"> </w:t>
      </w:r>
      <w:r>
        <w:rPr>
          <w:spacing w:val="-4"/>
          <w:sz w:val="20"/>
          <w:szCs w:val="20"/>
        </w:rPr>
        <w:t>DRUs</w:t>
      </w:r>
      <w:r>
        <w:rPr>
          <w:sz w:val="20"/>
          <w:szCs w:val="20"/>
        </w:rPr>
        <w:tab/>
      </w:r>
      <w:r>
        <w:rPr>
          <w:spacing w:val="-5"/>
          <w:sz w:val="20"/>
          <w:szCs w:val="20"/>
        </w:rPr>
        <w:t>43</w:t>
      </w:r>
    </w:p>
    <w:p w:rsidR="00D228FE" w:rsidRDefault="00D228FE" w:rsidP="00992139">
      <w:pPr>
        <w:pStyle w:val="ac"/>
        <w:widowControl w:val="0"/>
        <w:numPr>
          <w:ilvl w:val="3"/>
          <w:numId w:val="6"/>
        </w:numPr>
        <w:tabs>
          <w:tab w:val="left" w:pos="2566"/>
          <w:tab w:val="right" w:leader="dot" w:pos="8764"/>
        </w:tabs>
        <w:kinsoku w:val="0"/>
        <w:overflowPunct w:val="0"/>
        <w:autoSpaceDE w:val="0"/>
        <w:autoSpaceDN w:val="0"/>
        <w:adjustRightInd w:val="0"/>
        <w:spacing w:before="10"/>
        <w:ind w:left="2566" w:hanging="843"/>
        <w:contextualSpacing w:val="0"/>
        <w:rPr>
          <w:spacing w:val="-5"/>
          <w:sz w:val="20"/>
          <w:szCs w:val="20"/>
        </w:rPr>
      </w:pPr>
      <w:r>
        <w:rPr>
          <w:sz w:val="20"/>
          <w:szCs w:val="20"/>
        </w:rPr>
        <w:t>ELR-</w:t>
      </w:r>
      <w:r>
        <w:rPr>
          <w:spacing w:val="-5"/>
          <w:sz w:val="20"/>
          <w:szCs w:val="20"/>
        </w:rPr>
        <w:t>SIG</w:t>
      </w:r>
      <w:r>
        <w:rPr>
          <w:sz w:val="20"/>
          <w:szCs w:val="20"/>
        </w:rPr>
        <w:tab/>
      </w:r>
      <w:r>
        <w:rPr>
          <w:spacing w:val="-5"/>
          <w:sz w:val="20"/>
          <w:szCs w:val="20"/>
        </w:rPr>
        <w:t>44</w:t>
      </w:r>
    </w:p>
    <w:p w:rsidR="00D228FE" w:rsidRDefault="00D228FE" w:rsidP="00992139">
      <w:pPr>
        <w:pStyle w:val="ac"/>
        <w:widowControl w:val="0"/>
        <w:numPr>
          <w:ilvl w:val="4"/>
          <w:numId w:val="6"/>
        </w:numPr>
        <w:tabs>
          <w:tab w:val="left" w:pos="3516"/>
          <w:tab w:val="right" w:leader="dot" w:pos="8764"/>
        </w:tabs>
        <w:kinsoku w:val="0"/>
        <w:overflowPunct w:val="0"/>
        <w:autoSpaceDE w:val="0"/>
        <w:autoSpaceDN w:val="0"/>
        <w:adjustRightInd w:val="0"/>
        <w:spacing w:before="11"/>
        <w:ind w:left="3516" w:hanging="993"/>
        <w:contextualSpacing w:val="0"/>
        <w:rPr>
          <w:spacing w:val="-5"/>
          <w:sz w:val="20"/>
          <w:szCs w:val="20"/>
        </w:rPr>
      </w:pPr>
      <w:r>
        <w:rPr>
          <w:spacing w:val="-2"/>
          <w:sz w:val="20"/>
          <w:szCs w:val="20"/>
        </w:rPr>
        <w:t>General</w:t>
      </w:r>
      <w:r>
        <w:rPr>
          <w:sz w:val="20"/>
          <w:szCs w:val="20"/>
        </w:rPr>
        <w:tab/>
      </w:r>
      <w:r>
        <w:rPr>
          <w:spacing w:val="-5"/>
          <w:sz w:val="20"/>
          <w:szCs w:val="20"/>
        </w:rPr>
        <w:t>44</w:t>
      </w:r>
    </w:p>
    <w:p w:rsidR="00D228FE" w:rsidRDefault="00D228FE" w:rsidP="00992139">
      <w:pPr>
        <w:pStyle w:val="ac"/>
        <w:widowControl w:val="0"/>
        <w:numPr>
          <w:ilvl w:val="4"/>
          <w:numId w:val="6"/>
        </w:numPr>
        <w:tabs>
          <w:tab w:val="left" w:pos="3517"/>
          <w:tab w:val="right" w:leader="dot" w:pos="8765"/>
        </w:tabs>
        <w:kinsoku w:val="0"/>
        <w:overflowPunct w:val="0"/>
        <w:autoSpaceDE w:val="0"/>
        <w:autoSpaceDN w:val="0"/>
        <w:adjustRightInd w:val="0"/>
        <w:spacing w:before="10"/>
        <w:ind w:left="3517" w:hanging="993"/>
        <w:contextualSpacing w:val="0"/>
        <w:rPr>
          <w:spacing w:val="-5"/>
          <w:sz w:val="20"/>
          <w:szCs w:val="20"/>
        </w:rPr>
      </w:pPr>
      <w:r>
        <w:rPr>
          <w:spacing w:val="-2"/>
          <w:sz w:val="20"/>
          <w:szCs w:val="20"/>
        </w:rPr>
        <w:t>Content</w:t>
      </w:r>
      <w:r>
        <w:rPr>
          <w:sz w:val="20"/>
          <w:szCs w:val="20"/>
        </w:rPr>
        <w:tab/>
      </w:r>
      <w:r>
        <w:rPr>
          <w:spacing w:val="-5"/>
          <w:sz w:val="20"/>
          <w:szCs w:val="20"/>
        </w:rPr>
        <w:t>44</w:t>
      </w:r>
    </w:p>
    <w:p w:rsidR="00D228FE" w:rsidRDefault="00D228FE" w:rsidP="00992139">
      <w:pPr>
        <w:pStyle w:val="ac"/>
        <w:widowControl w:val="0"/>
        <w:numPr>
          <w:ilvl w:val="4"/>
          <w:numId w:val="6"/>
        </w:numPr>
        <w:tabs>
          <w:tab w:val="left" w:pos="3517"/>
          <w:tab w:val="right" w:leader="dot" w:pos="8765"/>
        </w:tabs>
        <w:kinsoku w:val="0"/>
        <w:overflowPunct w:val="0"/>
        <w:autoSpaceDE w:val="0"/>
        <w:autoSpaceDN w:val="0"/>
        <w:adjustRightInd w:val="0"/>
        <w:spacing w:before="10"/>
        <w:ind w:left="3517" w:hanging="993"/>
        <w:contextualSpacing w:val="0"/>
        <w:rPr>
          <w:spacing w:val="-5"/>
          <w:sz w:val="20"/>
          <w:szCs w:val="20"/>
        </w:rPr>
      </w:pPr>
      <w:r>
        <w:rPr>
          <w:sz w:val="20"/>
          <w:szCs w:val="20"/>
        </w:rPr>
        <w:t>Encoding</w:t>
      </w:r>
      <w:r>
        <w:rPr>
          <w:spacing w:val="-5"/>
          <w:sz w:val="20"/>
          <w:szCs w:val="20"/>
        </w:rPr>
        <w:t xml:space="preserve"> </w:t>
      </w:r>
      <w:r>
        <w:rPr>
          <w:sz w:val="20"/>
          <w:szCs w:val="20"/>
        </w:rPr>
        <w:t>and</w:t>
      </w:r>
      <w:r>
        <w:rPr>
          <w:spacing w:val="1"/>
          <w:sz w:val="20"/>
          <w:szCs w:val="20"/>
        </w:rPr>
        <w:t xml:space="preserve"> </w:t>
      </w:r>
      <w:r>
        <w:rPr>
          <w:spacing w:val="-2"/>
          <w:sz w:val="20"/>
          <w:szCs w:val="20"/>
        </w:rPr>
        <w:t>modulation</w:t>
      </w:r>
      <w:r>
        <w:rPr>
          <w:sz w:val="20"/>
          <w:szCs w:val="20"/>
        </w:rPr>
        <w:tab/>
      </w:r>
      <w:r>
        <w:rPr>
          <w:spacing w:val="-5"/>
          <w:sz w:val="20"/>
          <w:szCs w:val="20"/>
        </w:rPr>
        <w:t>44</w:t>
      </w:r>
    </w:p>
    <w:p w:rsidR="00D228FE" w:rsidRDefault="00D228FE" w:rsidP="00992139">
      <w:pPr>
        <w:pStyle w:val="ac"/>
        <w:widowControl w:val="0"/>
        <w:numPr>
          <w:ilvl w:val="2"/>
          <w:numId w:val="6"/>
        </w:numPr>
        <w:tabs>
          <w:tab w:val="left" w:pos="1719"/>
          <w:tab w:val="right" w:leader="dot" w:pos="8765"/>
        </w:tabs>
        <w:kinsoku w:val="0"/>
        <w:overflowPunct w:val="0"/>
        <w:autoSpaceDE w:val="0"/>
        <w:autoSpaceDN w:val="0"/>
        <w:adjustRightInd w:val="0"/>
        <w:spacing w:before="10"/>
        <w:ind w:left="1719" w:hanging="595"/>
        <w:contextualSpacing w:val="0"/>
        <w:rPr>
          <w:spacing w:val="-5"/>
          <w:sz w:val="20"/>
          <w:szCs w:val="20"/>
        </w:rPr>
      </w:pPr>
      <w:r>
        <w:rPr>
          <w:sz w:val="20"/>
          <w:szCs w:val="20"/>
        </w:rPr>
        <w:t>Data</w:t>
      </w:r>
      <w:r>
        <w:rPr>
          <w:spacing w:val="-4"/>
          <w:sz w:val="20"/>
          <w:szCs w:val="20"/>
        </w:rPr>
        <w:t xml:space="preserve"> </w:t>
      </w:r>
      <w:r>
        <w:rPr>
          <w:spacing w:val="-2"/>
          <w:sz w:val="20"/>
          <w:szCs w:val="20"/>
        </w:rPr>
        <w:t>field</w:t>
      </w:r>
      <w:r>
        <w:rPr>
          <w:sz w:val="20"/>
          <w:szCs w:val="20"/>
        </w:rPr>
        <w:tab/>
      </w:r>
      <w:r>
        <w:rPr>
          <w:spacing w:val="-5"/>
          <w:sz w:val="20"/>
          <w:szCs w:val="20"/>
        </w:rPr>
        <w:t>44</w:t>
      </w:r>
    </w:p>
    <w:p w:rsidR="00D228FE" w:rsidRDefault="00D228FE" w:rsidP="00992139">
      <w:pPr>
        <w:pStyle w:val="ac"/>
        <w:widowControl w:val="0"/>
        <w:numPr>
          <w:ilvl w:val="3"/>
          <w:numId w:val="6"/>
        </w:numPr>
        <w:tabs>
          <w:tab w:val="left" w:pos="2519"/>
          <w:tab w:val="right" w:leader="dot" w:pos="8765"/>
        </w:tabs>
        <w:kinsoku w:val="0"/>
        <w:overflowPunct w:val="0"/>
        <w:autoSpaceDE w:val="0"/>
        <w:autoSpaceDN w:val="0"/>
        <w:adjustRightInd w:val="0"/>
        <w:spacing w:before="10"/>
        <w:ind w:hanging="795"/>
        <w:contextualSpacing w:val="0"/>
        <w:rPr>
          <w:spacing w:val="-5"/>
          <w:sz w:val="20"/>
          <w:szCs w:val="20"/>
        </w:rPr>
      </w:pPr>
      <w:r>
        <w:rPr>
          <w:spacing w:val="-2"/>
          <w:sz w:val="20"/>
          <w:szCs w:val="20"/>
        </w:rPr>
        <w:t>Coding</w:t>
      </w:r>
      <w:r>
        <w:rPr>
          <w:sz w:val="20"/>
          <w:szCs w:val="20"/>
        </w:rPr>
        <w:tab/>
      </w:r>
      <w:r>
        <w:rPr>
          <w:spacing w:val="-5"/>
          <w:sz w:val="20"/>
          <w:szCs w:val="20"/>
        </w:rPr>
        <w:t>44</w:t>
      </w:r>
    </w:p>
    <w:p w:rsidR="00D228FE" w:rsidRDefault="00D228FE" w:rsidP="00992139">
      <w:pPr>
        <w:pStyle w:val="ac"/>
        <w:widowControl w:val="0"/>
        <w:numPr>
          <w:ilvl w:val="4"/>
          <w:numId w:val="6"/>
        </w:numPr>
        <w:tabs>
          <w:tab w:val="left" w:pos="3417"/>
          <w:tab w:val="right" w:leader="dot" w:pos="8765"/>
        </w:tabs>
        <w:kinsoku w:val="0"/>
        <w:overflowPunct w:val="0"/>
        <w:autoSpaceDE w:val="0"/>
        <w:autoSpaceDN w:val="0"/>
        <w:adjustRightInd w:val="0"/>
        <w:spacing w:before="10"/>
        <w:ind w:left="3417" w:hanging="893"/>
        <w:contextualSpacing w:val="0"/>
        <w:rPr>
          <w:spacing w:val="-5"/>
          <w:sz w:val="20"/>
          <w:szCs w:val="20"/>
        </w:rPr>
      </w:pPr>
      <w:r>
        <w:rPr>
          <w:spacing w:val="-2"/>
          <w:sz w:val="20"/>
          <w:szCs w:val="20"/>
        </w:rPr>
        <w:t>General</w:t>
      </w:r>
      <w:r>
        <w:rPr>
          <w:sz w:val="20"/>
          <w:szCs w:val="20"/>
        </w:rPr>
        <w:tab/>
      </w:r>
      <w:r>
        <w:rPr>
          <w:spacing w:val="-5"/>
          <w:sz w:val="20"/>
          <w:szCs w:val="20"/>
        </w:rPr>
        <w:t>44</w:t>
      </w:r>
    </w:p>
    <w:p w:rsidR="00D228FE" w:rsidRDefault="00D228FE" w:rsidP="00992139">
      <w:pPr>
        <w:pStyle w:val="ac"/>
        <w:widowControl w:val="0"/>
        <w:numPr>
          <w:ilvl w:val="4"/>
          <w:numId w:val="6"/>
        </w:numPr>
        <w:tabs>
          <w:tab w:val="left" w:pos="3417"/>
          <w:tab w:val="right" w:leader="dot" w:pos="8765"/>
        </w:tabs>
        <w:kinsoku w:val="0"/>
        <w:overflowPunct w:val="0"/>
        <w:autoSpaceDE w:val="0"/>
        <w:autoSpaceDN w:val="0"/>
        <w:adjustRightInd w:val="0"/>
        <w:spacing w:before="10"/>
        <w:ind w:left="3417" w:hanging="893"/>
        <w:contextualSpacing w:val="0"/>
        <w:rPr>
          <w:spacing w:val="-5"/>
          <w:sz w:val="20"/>
          <w:szCs w:val="20"/>
        </w:rPr>
      </w:pPr>
      <w:r>
        <w:rPr>
          <w:sz w:val="20"/>
          <w:szCs w:val="20"/>
        </w:rPr>
        <w:t xml:space="preserve">BCC </w:t>
      </w:r>
      <w:r>
        <w:rPr>
          <w:spacing w:val="-2"/>
          <w:sz w:val="20"/>
          <w:szCs w:val="20"/>
        </w:rPr>
        <w:t>coding</w:t>
      </w:r>
      <w:r>
        <w:rPr>
          <w:sz w:val="20"/>
          <w:szCs w:val="20"/>
        </w:rPr>
        <w:tab/>
      </w:r>
      <w:r>
        <w:rPr>
          <w:spacing w:val="-5"/>
          <w:sz w:val="20"/>
          <w:szCs w:val="20"/>
        </w:rPr>
        <w:t>44</w:t>
      </w:r>
    </w:p>
    <w:p w:rsidR="00D228FE" w:rsidRDefault="00D228FE" w:rsidP="00992139">
      <w:pPr>
        <w:pStyle w:val="ac"/>
        <w:widowControl w:val="0"/>
        <w:numPr>
          <w:ilvl w:val="4"/>
          <w:numId w:val="6"/>
        </w:numPr>
        <w:tabs>
          <w:tab w:val="left" w:pos="3418"/>
          <w:tab w:val="right" w:leader="dot" w:pos="8766"/>
        </w:tabs>
        <w:kinsoku w:val="0"/>
        <w:overflowPunct w:val="0"/>
        <w:autoSpaceDE w:val="0"/>
        <w:autoSpaceDN w:val="0"/>
        <w:adjustRightInd w:val="0"/>
        <w:spacing w:before="10"/>
        <w:ind w:left="3418" w:hanging="893"/>
        <w:contextualSpacing w:val="0"/>
        <w:rPr>
          <w:spacing w:val="-5"/>
          <w:sz w:val="20"/>
          <w:szCs w:val="20"/>
        </w:rPr>
      </w:pPr>
      <w:r>
        <w:rPr>
          <w:sz w:val="20"/>
          <w:szCs w:val="20"/>
        </w:rPr>
        <w:t>LDPC</w:t>
      </w:r>
      <w:r>
        <w:rPr>
          <w:spacing w:val="-3"/>
          <w:sz w:val="20"/>
          <w:szCs w:val="20"/>
        </w:rPr>
        <w:t xml:space="preserve"> </w:t>
      </w:r>
      <w:r>
        <w:rPr>
          <w:spacing w:val="-2"/>
          <w:sz w:val="20"/>
          <w:szCs w:val="20"/>
        </w:rPr>
        <w:t>coding</w:t>
      </w:r>
      <w:r>
        <w:rPr>
          <w:sz w:val="20"/>
          <w:szCs w:val="20"/>
        </w:rPr>
        <w:tab/>
      </w:r>
      <w:r>
        <w:rPr>
          <w:spacing w:val="-5"/>
          <w:sz w:val="20"/>
          <w:szCs w:val="20"/>
        </w:rPr>
        <w:t>44</w:t>
      </w:r>
    </w:p>
    <w:p w:rsidR="00D228FE" w:rsidRDefault="00D228FE" w:rsidP="00992139">
      <w:pPr>
        <w:pStyle w:val="ac"/>
        <w:widowControl w:val="0"/>
        <w:numPr>
          <w:ilvl w:val="4"/>
          <w:numId w:val="6"/>
        </w:numPr>
        <w:tabs>
          <w:tab w:val="left" w:pos="3418"/>
          <w:tab w:val="right" w:leader="dot" w:pos="8766"/>
        </w:tabs>
        <w:kinsoku w:val="0"/>
        <w:overflowPunct w:val="0"/>
        <w:autoSpaceDE w:val="0"/>
        <w:autoSpaceDN w:val="0"/>
        <w:adjustRightInd w:val="0"/>
        <w:spacing w:before="10"/>
        <w:ind w:left="3418" w:hanging="893"/>
        <w:contextualSpacing w:val="0"/>
        <w:rPr>
          <w:spacing w:val="-5"/>
          <w:sz w:val="20"/>
          <w:szCs w:val="20"/>
        </w:rPr>
      </w:pPr>
      <w:r>
        <w:rPr>
          <w:sz w:val="20"/>
          <w:szCs w:val="20"/>
        </w:rPr>
        <w:t>UHR</w:t>
      </w:r>
      <w:r>
        <w:rPr>
          <w:spacing w:val="1"/>
          <w:sz w:val="20"/>
          <w:szCs w:val="20"/>
        </w:rPr>
        <w:t xml:space="preserve"> </w:t>
      </w:r>
      <w:r>
        <w:rPr>
          <w:sz w:val="20"/>
          <w:szCs w:val="20"/>
        </w:rPr>
        <w:t>PPDU</w:t>
      </w:r>
      <w:r>
        <w:rPr>
          <w:spacing w:val="-5"/>
          <w:sz w:val="20"/>
          <w:szCs w:val="20"/>
        </w:rPr>
        <w:t xml:space="preserve"> </w:t>
      </w:r>
      <w:r>
        <w:rPr>
          <w:sz w:val="20"/>
          <w:szCs w:val="20"/>
        </w:rPr>
        <w:t>padding</w:t>
      </w:r>
      <w:r>
        <w:rPr>
          <w:spacing w:val="-3"/>
          <w:sz w:val="20"/>
          <w:szCs w:val="20"/>
        </w:rPr>
        <w:t xml:space="preserve"> </w:t>
      </w:r>
      <w:r>
        <w:rPr>
          <w:spacing w:val="-2"/>
          <w:sz w:val="20"/>
          <w:szCs w:val="20"/>
        </w:rPr>
        <w:t>process</w:t>
      </w:r>
      <w:r>
        <w:rPr>
          <w:sz w:val="20"/>
          <w:szCs w:val="20"/>
        </w:rPr>
        <w:tab/>
      </w:r>
      <w:r>
        <w:rPr>
          <w:spacing w:val="-5"/>
          <w:sz w:val="20"/>
          <w:szCs w:val="20"/>
        </w:rPr>
        <w:t>44</w:t>
      </w:r>
    </w:p>
    <w:p w:rsidR="00D228FE" w:rsidRDefault="00D228FE" w:rsidP="00992139">
      <w:pPr>
        <w:pStyle w:val="ac"/>
        <w:widowControl w:val="0"/>
        <w:numPr>
          <w:ilvl w:val="4"/>
          <w:numId w:val="6"/>
        </w:numPr>
        <w:tabs>
          <w:tab w:val="left" w:pos="3418"/>
          <w:tab w:val="right" w:leader="dot" w:pos="8766"/>
        </w:tabs>
        <w:kinsoku w:val="0"/>
        <w:overflowPunct w:val="0"/>
        <w:autoSpaceDE w:val="0"/>
        <w:autoSpaceDN w:val="0"/>
        <w:adjustRightInd w:val="0"/>
        <w:spacing w:before="10"/>
        <w:ind w:left="3418" w:hanging="893"/>
        <w:contextualSpacing w:val="0"/>
        <w:rPr>
          <w:spacing w:val="-5"/>
          <w:sz w:val="20"/>
          <w:szCs w:val="20"/>
        </w:rPr>
      </w:pPr>
      <w:r>
        <w:rPr>
          <w:sz w:val="20"/>
          <w:szCs w:val="20"/>
        </w:rPr>
        <w:t>Encoding</w:t>
      </w:r>
      <w:r>
        <w:rPr>
          <w:spacing w:val="-4"/>
          <w:sz w:val="20"/>
          <w:szCs w:val="20"/>
        </w:rPr>
        <w:t xml:space="preserve"> </w:t>
      </w:r>
      <w:r>
        <w:rPr>
          <w:sz w:val="20"/>
          <w:szCs w:val="20"/>
        </w:rPr>
        <w:t>process</w:t>
      </w:r>
      <w:r>
        <w:rPr>
          <w:spacing w:val="-1"/>
          <w:sz w:val="20"/>
          <w:szCs w:val="20"/>
        </w:rPr>
        <w:t xml:space="preserve"> </w:t>
      </w:r>
      <w:r>
        <w:rPr>
          <w:sz w:val="20"/>
          <w:szCs w:val="20"/>
        </w:rPr>
        <w:t>for</w:t>
      </w:r>
      <w:r>
        <w:rPr>
          <w:spacing w:val="2"/>
          <w:sz w:val="20"/>
          <w:szCs w:val="20"/>
        </w:rPr>
        <w:t xml:space="preserve"> </w:t>
      </w:r>
      <w:r>
        <w:rPr>
          <w:sz w:val="20"/>
          <w:szCs w:val="20"/>
        </w:rPr>
        <w:t>a</w:t>
      </w:r>
      <w:r>
        <w:rPr>
          <w:spacing w:val="-7"/>
          <w:sz w:val="20"/>
          <w:szCs w:val="20"/>
        </w:rPr>
        <w:t xml:space="preserve"> </w:t>
      </w:r>
      <w:r>
        <w:rPr>
          <w:sz w:val="20"/>
          <w:szCs w:val="20"/>
        </w:rPr>
        <w:t>UHR</w:t>
      </w:r>
      <w:r>
        <w:rPr>
          <w:spacing w:val="-3"/>
          <w:sz w:val="20"/>
          <w:szCs w:val="20"/>
        </w:rPr>
        <w:t xml:space="preserve"> </w:t>
      </w:r>
      <w:r>
        <w:rPr>
          <w:sz w:val="20"/>
          <w:szCs w:val="20"/>
        </w:rPr>
        <w:t>MU</w:t>
      </w:r>
      <w:r>
        <w:rPr>
          <w:spacing w:val="-4"/>
          <w:sz w:val="20"/>
          <w:szCs w:val="20"/>
        </w:rPr>
        <w:t xml:space="preserve"> PPDU</w:t>
      </w:r>
      <w:r>
        <w:rPr>
          <w:sz w:val="20"/>
          <w:szCs w:val="20"/>
        </w:rPr>
        <w:tab/>
      </w:r>
      <w:r>
        <w:rPr>
          <w:spacing w:val="-5"/>
          <w:sz w:val="20"/>
          <w:szCs w:val="20"/>
        </w:rPr>
        <w:t>44</w:t>
      </w:r>
    </w:p>
    <w:p w:rsidR="00D228FE" w:rsidRDefault="00D228FE" w:rsidP="00992139">
      <w:pPr>
        <w:pStyle w:val="ac"/>
        <w:widowControl w:val="0"/>
        <w:numPr>
          <w:ilvl w:val="4"/>
          <w:numId w:val="6"/>
        </w:numPr>
        <w:tabs>
          <w:tab w:val="left" w:pos="3418"/>
          <w:tab w:val="right" w:leader="dot" w:pos="8766"/>
        </w:tabs>
        <w:kinsoku w:val="0"/>
        <w:overflowPunct w:val="0"/>
        <w:autoSpaceDE w:val="0"/>
        <w:autoSpaceDN w:val="0"/>
        <w:adjustRightInd w:val="0"/>
        <w:spacing w:before="10"/>
        <w:ind w:left="3418" w:hanging="893"/>
        <w:contextualSpacing w:val="0"/>
        <w:rPr>
          <w:spacing w:val="-5"/>
          <w:sz w:val="20"/>
          <w:szCs w:val="20"/>
        </w:rPr>
      </w:pPr>
      <w:r>
        <w:rPr>
          <w:sz w:val="20"/>
          <w:szCs w:val="20"/>
        </w:rPr>
        <w:t>Encoding</w:t>
      </w:r>
      <w:r>
        <w:rPr>
          <w:spacing w:val="-4"/>
          <w:sz w:val="20"/>
          <w:szCs w:val="20"/>
        </w:rPr>
        <w:t xml:space="preserve"> </w:t>
      </w:r>
      <w:r>
        <w:rPr>
          <w:sz w:val="20"/>
          <w:szCs w:val="20"/>
        </w:rPr>
        <w:t>process</w:t>
      </w:r>
      <w:r>
        <w:rPr>
          <w:spacing w:val="-1"/>
          <w:sz w:val="20"/>
          <w:szCs w:val="20"/>
        </w:rPr>
        <w:t xml:space="preserve"> </w:t>
      </w:r>
      <w:r>
        <w:rPr>
          <w:sz w:val="20"/>
          <w:szCs w:val="20"/>
        </w:rPr>
        <w:t>for</w:t>
      </w:r>
      <w:r>
        <w:rPr>
          <w:spacing w:val="1"/>
          <w:sz w:val="20"/>
          <w:szCs w:val="20"/>
        </w:rPr>
        <w:t xml:space="preserve"> </w:t>
      </w:r>
      <w:r>
        <w:rPr>
          <w:sz w:val="20"/>
          <w:szCs w:val="20"/>
        </w:rPr>
        <w:t>a</w:t>
      </w:r>
      <w:r>
        <w:rPr>
          <w:spacing w:val="-7"/>
          <w:sz w:val="20"/>
          <w:szCs w:val="20"/>
        </w:rPr>
        <w:t xml:space="preserve"> </w:t>
      </w:r>
      <w:r>
        <w:rPr>
          <w:sz w:val="20"/>
          <w:szCs w:val="20"/>
        </w:rPr>
        <w:t>UHR</w:t>
      </w:r>
      <w:r>
        <w:rPr>
          <w:spacing w:val="-4"/>
          <w:sz w:val="20"/>
          <w:szCs w:val="20"/>
        </w:rPr>
        <w:t xml:space="preserve"> </w:t>
      </w:r>
      <w:r>
        <w:rPr>
          <w:sz w:val="20"/>
          <w:szCs w:val="20"/>
        </w:rPr>
        <w:t>TB</w:t>
      </w:r>
      <w:r>
        <w:rPr>
          <w:spacing w:val="-2"/>
          <w:sz w:val="20"/>
          <w:szCs w:val="20"/>
        </w:rPr>
        <w:t xml:space="preserve"> </w:t>
      </w:r>
      <w:r>
        <w:rPr>
          <w:spacing w:val="-4"/>
          <w:sz w:val="20"/>
          <w:szCs w:val="20"/>
        </w:rPr>
        <w:t>PPDU</w:t>
      </w:r>
      <w:r>
        <w:rPr>
          <w:sz w:val="20"/>
          <w:szCs w:val="20"/>
        </w:rPr>
        <w:tab/>
      </w:r>
      <w:r>
        <w:rPr>
          <w:spacing w:val="-5"/>
          <w:sz w:val="20"/>
          <w:szCs w:val="20"/>
        </w:rPr>
        <w:t>44</w:t>
      </w:r>
    </w:p>
    <w:p w:rsidR="00D228FE" w:rsidRDefault="00D228FE" w:rsidP="00992139">
      <w:pPr>
        <w:pStyle w:val="ac"/>
        <w:widowControl w:val="0"/>
        <w:numPr>
          <w:ilvl w:val="4"/>
          <w:numId w:val="6"/>
        </w:numPr>
        <w:tabs>
          <w:tab w:val="left" w:pos="3418"/>
          <w:tab w:val="right" w:leader="dot" w:pos="8766"/>
        </w:tabs>
        <w:kinsoku w:val="0"/>
        <w:overflowPunct w:val="0"/>
        <w:autoSpaceDE w:val="0"/>
        <w:autoSpaceDN w:val="0"/>
        <w:adjustRightInd w:val="0"/>
        <w:spacing w:before="10"/>
        <w:ind w:left="3418" w:hanging="893"/>
        <w:contextualSpacing w:val="0"/>
        <w:rPr>
          <w:spacing w:val="-5"/>
          <w:sz w:val="20"/>
          <w:szCs w:val="20"/>
        </w:rPr>
      </w:pPr>
      <w:r>
        <w:rPr>
          <w:sz w:val="20"/>
          <w:szCs w:val="20"/>
        </w:rPr>
        <w:t>Encoding</w:t>
      </w:r>
      <w:r>
        <w:rPr>
          <w:spacing w:val="-4"/>
          <w:sz w:val="20"/>
          <w:szCs w:val="20"/>
        </w:rPr>
        <w:t xml:space="preserve"> </w:t>
      </w:r>
      <w:r>
        <w:rPr>
          <w:sz w:val="20"/>
          <w:szCs w:val="20"/>
        </w:rPr>
        <w:t>process</w:t>
      </w:r>
      <w:r>
        <w:rPr>
          <w:spacing w:val="-1"/>
          <w:sz w:val="20"/>
          <w:szCs w:val="20"/>
        </w:rPr>
        <w:t xml:space="preserve"> </w:t>
      </w:r>
      <w:r>
        <w:rPr>
          <w:sz w:val="20"/>
          <w:szCs w:val="20"/>
        </w:rPr>
        <w:t>for</w:t>
      </w:r>
      <w:r>
        <w:rPr>
          <w:spacing w:val="2"/>
          <w:sz w:val="20"/>
          <w:szCs w:val="20"/>
        </w:rPr>
        <w:t xml:space="preserve"> </w:t>
      </w:r>
      <w:r>
        <w:rPr>
          <w:sz w:val="20"/>
          <w:szCs w:val="20"/>
        </w:rPr>
        <w:t>a</w:t>
      </w:r>
      <w:r>
        <w:rPr>
          <w:spacing w:val="-7"/>
          <w:sz w:val="20"/>
          <w:szCs w:val="20"/>
        </w:rPr>
        <w:t xml:space="preserve"> </w:t>
      </w:r>
      <w:r>
        <w:rPr>
          <w:sz w:val="20"/>
          <w:szCs w:val="20"/>
        </w:rPr>
        <w:t>UHR</w:t>
      </w:r>
      <w:r>
        <w:rPr>
          <w:spacing w:val="-3"/>
          <w:sz w:val="20"/>
          <w:szCs w:val="20"/>
        </w:rPr>
        <w:t xml:space="preserve"> </w:t>
      </w:r>
      <w:r>
        <w:rPr>
          <w:sz w:val="20"/>
          <w:szCs w:val="20"/>
        </w:rPr>
        <w:t>ELR</w:t>
      </w:r>
      <w:r>
        <w:rPr>
          <w:spacing w:val="-3"/>
          <w:sz w:val="20"/>
          <w:szCs w:val="20"/>
        </w:rPr>
        <w:t xml:space="preserve"> </w:t>
      </w:r>
      <w:r>
        <w:rPr>
          <w:spacing w:val="-4"/>
          <w:sz w:val="20"/>
          <w:szCs w:val="20"/>
        </w:rPr>
        <w:t>PPDU</w:t>
      </w:r>
      <w:r>
        <w:rPr>
          <w:sz w:val="20"/>
          <w:szCs w:val="20"/>
        </w:rPr>
        <w:tab/>
      </w:r>
      <w:r>
        <w:rPr>
          <w:spacing w:val="-5"/>
          <w:sz w:val="20"/>
          <w:szCs w:val="20"/>
        </w:rPr>
        <w:t>44</w:t>
      </w:r>
    </w:p>
    <w:p w:rsidR="00D228FE" w:rsidRDefault="00D228FE" w:rsidP="00992139">
      <w:pPr>
        <w:pStyle w:val="ac"/>
        <w:widowControl w:val="0"/>
        <w:numPr>
          <w:ilvl w:val="3"/>
          <w:numId w:val="6"/>
        </w:numPr>
        <w:tabs>
          <w:tab w:val="left" w:pos="2521"/>
          <w:tab w:val="right" w:leader="dot" w:pos="8766"/>
        </w:tabs>
        <w:kinsoku w:val="0"/>
        <w:overflowPunct w:val="0"/>
        <w:autoSpaceDE w:val="0"/>
        <w:autoSpaceDN w:val="0"/>
        <w:adjustRightInd w:val="0"/>
        <w:spacing w:before="10"/>
        <w:ind w:left="2521" w:hanging="795"/>
        <w:contextualSpacing w:val="0"/>
        <w:rPr>
          <w:spacing w:val="-5"/>
          <w:sz w:val="20"/>
          <w:szCs w:val="20"/>
        </w:rPr>
      </w:pPr>
      <w:r>
        <w:rPr>
          <w:sz w:val="20"/>
          <w:szCs w:val="20"/>
        </w:rPr>
        <w:t>Segment</w:t>
      </w:r>
      <w:r>
        <w:rPr>
          <w:spacing w:val="-7"/>
          <w:sz w:val="20"/>
          <w:szCs w:val="20"/>
        </w:rPr>
        <w:t xml:space="preserve"> </w:t>
      </w:r>
      <w:r>
        <w:rPr>
          <w:spacing w:val="-2"/>
          <w:sz w:val="20"/>
          <w:szCs w:val="20"/>
        </w:rPr>
        <w:t>parser</w:t>
      </w:r>
      <w:r>
        <w:rPr>
          <w:sz w:val="20"/>
          <w:szCs w:val="20"/>
        </w:rPr>
        <w:tab/>
      </w:r>
      <w:r>
        <w:rPr>
          <w:spacing w:val="-5"/>
          <w:sz w:val="20"/>
          <w:szCs w:val="20"/>
        </w:rPr>
        <w:t>44</w:t>
      </w:r>
    </w:p>
    <w:p w:rsidR="00D228FE" w:rsidRDefault="00D228FE" w:rsidP="00992139">
      <w:pPr>
        <w:pStyle w:val="ac"/>
        <w:widowControl w:val="0"/>
        <w:numPr>
          <w:ilvl w:val="3"/>
          <w:numId w:val="6"/>
        </w:numPr>
        <w:tabs>
          <w:tab w:val="left" w:pos="2521"/>
          <w:tab w:val="right" w:leader="dot" w:pos="8767"/>
        </w:tabs>
        <w:kinsoku w:val="0"/>
        <w:overflowPunct w:val="0"/>
        <w:autoSpaceDE w:val="0"/>
        <w:autoSpaceDN w:val="0"/>
        <w:adjustRightInd w:val="0"/>
        <w:spacing w:before="10"/>
        <w:ind w:left="2521" w:hanging="795"/>
        <w:contextualSpacing w:val="0"/>
        <w:rPr>
          <w:spacing w:val="-5"/>
          <w:sz w:val="20"/>
          <w:szCs w:val="20"/>
        </w:rPr>
      </w:pPr>
      <w:r>
        <w:rPr>
          <w:sz w:val="20"/>
          <w:szCs w:val="20"/>
        </w:rPr>
        <w:t xml:space="preserve">BCC </w:t>
      </w:r>
      <w:proofErr w:type="spellStart"/>
      <w:r>
        <w:rPr>
          <w:spacing w:val="-2"/>
          <w:sz w:val="20"/>
          <w:szCs w:val="20"/>
        </w:rPr>
        <w:t>interleavers</w:t>
      </w:r>
      <w:proofErr w:type="spellEnd"/>
      <w:r>
        <w:rPr>
          <w:sz w:val="20"/>
          <w:szCs w:val="20"/>
        </w:rPr>
        <w:tab/>
      </w:r>
      <w:r>
        <w:rPr>
          <w:spacing w:val="-5"/>
          <w:sz w:val="20"/>
          <w:szCs w:val="20"/>
        </w:rPr>
        <w:t>45</w:t>
      </w:r>
    </w:p>
    <w:p w:rsidR="00D228FE" w:rsidRDefault="00D228FE" w:rsidP="00992139">
      <w:pPr>
        <w:pStyle w:val="ac"/>
        <w:widowControl w:val="0"/>
        <w:numPr>
          <w:ilvl w:val="3"/>
          <w:numId w:val="6"/>
        </w:numPr>
        <w:tabs>
          <w:tab w:val="left" w:pos="2521"/>
          <w:tab w:val="right" w:leader="dot" w:pos="8767"/>
        </w:tabs>
        <w:kinsoku w:val="0"/>
        <w:overflowPunct w:val="0"/>
        <w:autoSpaceDE w:val="0"/>
        <w:autoSpaceDN w:val="0"/>
        <w:adjustRightInd w:val="0"/>
        <w:spacing w:before="10"/>
        <w:ind w:left="2521" w:hanging="795"/>
        <w:contextualSpacing w:val="0"/>
        <w:rPr>
          <w:spacing w:val="-5"/>
          <w:sz w:val="20"/>
          <w:szCs w:val="20"/>
        </w:rPr>
      </w:pPr>
      <w:r>
        <w:rPr>
          <w:sz w:val="20"/>
          <w:szCs w:val="20"/>
        </w:rPr>
        <w:t>LDPC</w:t>
      </w:r>
      <w:r>
        <w:rPr>
          <w:spacing w:val="-2"/>
          <w:sz w:val="20"/>
          <w:szCs w:val="20"/>
        </w:rPr>
        <w:t xml:space="preserve"> </w:t>
      </w:r>
      <w:r>
        <w:rPr>
          <w:sz w:val="20"/>
          <w:szCs w:val="20"/>
        </w:rPr>
        <w:t>tone</w:t>
      </w:r>
      <w:r>
        <w:rPr>
          <w:spacing w:val="-3"/>
          <w:sz w:val="20"/>
          <w:szCs w:val="20"/>
        </w:rPr>
        <w:t xml:space="preserve"> </w:t>
      </w:r>
      <w:r>
        <w:rPr>
          <w:spacing w:val="-2"/>
          <w:sz w:val="20"/>
          <w:szCs w:val="20"/>
        </w:rPr>
        <w:t>mapper</w:t>
      </w:r>
      <w:r>
        <w:rPr>
          <w:sz w:val="20"/>
          <w:szCs w:val="20"/>
        </w:rPr>
        <w:tab/>
      </w:r>
      <w:r>
        <w:rPr>
          <w:spacing w:val="-5"/>
          <w:sz w:val="20"/>
          <w:szCs w:val="20"/>
        </w:rPr>
        <w:t>45</w:t>
      </w:r>
    </w:p>
    <w:p w:rsidR="00D228FE" w:rsidRDefault="00D228FE" w:rsidP="00992139">
      <w:pPr>
        <w:pStyle w:val="ac"/>
        <w:widowControl w:val="0"/>
        <w:numPr>
          <w:ilvl w:val="3"/>
          <w:numId w:val="6"/>
        </w:numPr>
        <w:tabs>
          <w:tab w:val="left" w:pos="2521"/>
          <w:tab w:val="right" w:leader="dot" w:pos="8767"/>
        </w:tabs>
        <w:kinsoku w:val="0"/>
        <w:overflowPunct w:val="0"/>
        <w:autoSpaceDE w:val="0"/>
        <w:autoSpaceDN w:val="0"/>
        <w:adjustRightInd w:val="0"/>
        <w:spacing w:before="10"/>
        <w:ind w:left="2521" w:hanging="795"/>
        <w:contextualSpacing w:val="0"/>
        <w:rPr>
          <w:spacing w:val="-5"/>
          <w:sz w:val="20"/>
          <w:szCs w:val="20"/>
        </w:rPr>
      </w:pPr>
      <w:r>
        <w:rPr>
          <w:sz w:val="20"/>
          <w:szCs w:val="20"/>
        </w:rPr>
        <w:t>Segment</w:t>
      </w:r>
      <w:r>
        <w:rPr>
          <w:spacing w:val="-5"/>
          <w:sz w:val="20"/>
          <w:szCs w:val="20"/>
        </w:rPr>
        <w:t xml:space="preserve"> </w:t>
      </w:r>
      <w:proofErr w:type="spellStart"/>
      <w:r>
        <w:rPr>
          <w:spacing w:val="-2"/>
          <w:sz w:val="20"/>
          <w:szCs w:val="20"/>
        </w:rPr>
        <w:t>deparser</w:t>
      </w:r>
      <w:proofErr w:type="spellEnd"/>
      <w:r>
        <w:rPr>
          <w:sz w:val="20"/>
          <w:szCs w:val="20"/>
        </w:rPr>
        <w:tab/>
      </w:r>
      <w:r>
        <w:rPr>
          <w:spacing w:val="-5"/>
          <w:sz w:val="20"/>
          <w:szCs w:val="20"/>
        </w:rPr>
        <w:t>45</w:t>
      </w:r>
    </w:p>
    <w:p w:rsidR="00D228FE" w:rsidRDefault="00D228FE" w:rsidP="00992139">
      <w:pPr>
        <w:pStyle w:val="ac"/>
        <w:widowControl w:val="0"/>
        <w:numPr>
          <w:ilvl w:val="3"/>
          <w:numId w:val="6"/>
        </w:numPr>
        <w:tabs>
          <w:tab w:val="left" w:pos="2521"/>
          <w:tab w:val="right" w:leader="dot" w:pos="8767"/>
        </w:tabs>
        <w:kinsoku w:val="0"/>
        <w:overflowPunct w:val="0"/>
        <w:autoSpaceDE w:val="0"/>
        <w:autoSpaceDN w:val="0"/>
        <w:adjustRightInd w:val="0"/>
        <w:spacing w:before="10"/>
        <w:ind w:left="2521" w:hanging="795"/>
        <w:contextualSpacing w:val="0"/>
        <w:rPr>
          <w:spacing w:val="-5"/>
          <w:sz w:val="20"/>
          <w:szCs w:val="20"/>
        </w:rPr>
      </w:pPr>
      <w:r>
        <w:rPr>
          <w:sz w:val="20"/>
          <w:szCs w:val="20"/>
        </w:rPr>
        <w:t>Frequency</w:t>
      </w:r>
      <w:r>
        <w:rPr>
          <w:spacing w:val="-6"/>
          <w:sz w:val="20"/>
          <w:szCs w:val="20"/>
        </w:rPr>
        <w:t xml:space="preserve"> </w:t>
      </w:r>
      <w:r>
        <w:rPr>
          <w:sz w:val="20"/>
          <w:szCs w:val="20"/>
        </w:rPr>
        <w:t>domain</w:t>
      </w:r>
      <w:r>
        <w:rPr>
          <w:spacing w:val="-6"/>
          <w:sz w:val="20"/>
          <w:szCs w:val="20"/>
        </w:rPr>
        <w:t xml:space="preserve"> </w:t>
      </w:r>
      <w:r>
        <w:rPr>
          <w:spacing w:val="-2"/>
          <w:sz w:val="20"/>
          <w:szCs w:val="20"/>
        </w:rPr>
        <w:t>duplication</w:t>
      </w:r>
      <w:r>
        <w:rPr>
          <w:sz w:val="20"/>
          <w:szCs w:val="20"/>
        </w:rPr>
        <w:tab/>
      </w:r>
      <w:r>
        <w:rPr>
          <w:spacing w:val="-5"/>
          <w:sz w:val="20"/>
          <w:szCs w:val="20"/>
        </w:rPr>
        <w:t>45</w:t>
      </w:r>
    </w:p>
    <w:p w:rsidR="00D228FE" w:rsidRDefault="00D228FE" w:rsidP="00992139">
      <w:pPr>
        <w:pStyle w:val="ac"/>
        <w:widowControl w:val="0"/>
        <w:numPr>
          <w:ilvl w:val="3"/>
          <w:numId w:val="6"/>
        </w:numPr>
        <w:tabs>
          <w:tab w:val="left" w:pos="2521"/>
          <w:tab w:val="right" w:leader="dot" w:pos="8767"/>
        </w:tabs>
        <w:kinsoku w:val="0"/>
        <w:overflowPunct w:val="0"/>
        <w:autoSpaceDE w:val="0"/>
        <w:autoSpaceDN w:val="0"/>
        <w:adjustRightInd w:val="0"/>
        <w:spacing w:before="10"/>
        <w:ind w:left="2521" w:hanging="795"/>
        <w:contextualSpacing w:val="0"/>
        <w:rPr>
          <w:spacing w:val="-5"/>
          <w:sz w:val="20"/>
          <w:szCs w:val="20"/>
        </w:rPr>
      </w:pPr>
      <w:r>
        <w:rPr>
          <w:sz w:val="20"/>
          <w:szCs w:val="20"/>
        </w:rPr>
        <w:t>Pilot</w:t>
      </w:r>
      <w:r>
        <w:rPr>
          <w:spacing w:val="-2"/>
          <w:sz w:val="20"/>
          <w:szCs w:val="20"/>
        </w:rPr>
        <w:t xml:space="preserve"> subcarriers</w:t>
      </w:r>
      <w:r>
        <w:rPr>
          <w:sz w:val="20"/>
          <w:szCs w:val="20"/>
        </w:rPr>
        <w:tab/>
      </w:r>
      <w:r>
        <w:rPr>
          <w:spacing w:val="-5"/>
          <w:sz w:val="20"/>
          <w:szCs w:val="20"/>
        </w:rPr>
        <w:t>45</w:t>
      </w:r>
    </w:p>
    <w:p w:rsidR="00D228FE" w:rsidRDefault="00D228FE" w:rsidP="00992139">
      <w:pPr>
        <w:pStyle w:val="ac"/>
        <w:widowControl w:val="0"/>
        <w:numPr>
          <w:ilvl w:val="3"/>
          <w:numId w:val="6"/>
        </w:numPr>
        <w:tabs>
          <w:tab w:val="left" w:pos="2521"/>
          <w:tab w:val="right" w:leader="dot" w:pos="8767"/>
        </w:tabs>
        <w:kinsoku w:val="0"/>
        <w:overflowPunct w:val="0"/>
        <w:autoSpaceDE w:val="0"/>
        <w:autoSpaceDN w:val="0"/>
        <w:adjustRightInd w:val="0"/>
        <w:spacing w:before="10"/>
        <w:ind w:left="2521" w:hanging="795"/>
        <w:contextualSpacing w:val="0"/>
        <w:rPr>
          <w:spacing w:val="-5"/>
          <w:sz w:val="20"/>
          <w:szCs w:val="20"/>
        </w:rPr>
      </w:pPr>
      <w:r>
        <w:rPr>
          <w:sz w:val="20"/>
          <w:szCs w:val="20"/>
        </w:rPr>
        <w:t>OFDM</w:t>
      </w:r>
      <w:r>
        <w:rPr>
          <w:spacing w:val="-1"/>
          <w:sz w:val="20"/>
          <w:szCs w:val="20"/>
        </w:rPr>
        <w:t xml:space="preserve"> </w:t>
      </w:r>
      <w:r>
        <w:rPr>
          <w:spacing w:val="-2"/>
          <w:sz w:val="20"/>
          <w:szCs w:val="20"/>
        </w:rPr>
        <w:t>modulation</w:t>
      </w:r>
      <w:r>
        <w:rPr>
          <w:sz w:val="20"/>
          <w:szCs w:val="20"/>
        </w:rPr>
        <w:tab/>
      </w:r>
      <w:r>
        <w:rPr>
          <w:spacing w:val="-5"/>
          <w:sz w:val="20"/>
          <w:szCs w:val="20"/>
        </w:rPr>
        <w:t>45</w:t>
      </w:r>
    </w:p>
    <w:p w:rsidR="00D228FE" w:rsidRDefault="00D228FE" w:rsidP="00992139">
      <w:pPr>
        <w:pStyle w:val="ac"/>
        <w:widowControl w:val="0"/>
        <w:numPr>
          <w:ilvl w:val="2"/>
          <w:numId w:val="6"/>
        </w:numPr>
        <w:tabs>
          <w:tab w:val="left" w:pos="1721"/>
          <w:tab w:val="right" w:leader="dot" w:pos="8767"/>
        </w:tabs>
        <w:kinsoku w:val="0"/>
        <w:overflowPunct w:val="0"/>
        <w:autoSpaceDE w:val="0"/>
        <w:autoSpaceDN w:val="0"/>
        <w:adjustRightInd w:val="0"/>
        <w:spacing w:before="10"/>
        <w:ind w:left="1721" w:hanging="595"/>
        <w:contextualSpacing w:val="0"/>
        <w:rPr>
          <w:spacing w:val="-5"/>
          <w:sz w:val="20"/>
          <w:szCs w:val="20"/>
        </w:rPr>
      </w:pPr>
      <w:r>
        <w:rPr>
          <w:sz w:val="20"/>
          <w:szCs w:val="20"/>
        </w:rPr>
        <w:t xml:space="preserve">Packet </w:t>
      </w:r>
      <w:r>
        <w:rPr>
          <w:spacing w:val="-2"/>
          <w:sz w:val="20"/>
          <w:szCs w:val="20"/>
        </w:rPr>
        <w:t>extension</w:t>
      </w:r>
      <w:r>
        <w:rPr>
          <w:sz w:val="20"/>
          <w:szCs w:val="20"/>
        </w:rPr>
        <w:tab/>
      </w:r>
      <w:r>
        <w:rPr>
          <w:spacing w:val="-5"/>
          <w:sz w:val="20"/>
          <w:szCs w:val="20"/>
        </w:rPr>
        <w:t>45</w:t>
      </w:r>
    </w:p>
    <w:p w:rsidR="00D228FE" w:rsidRDefault="00D228FE" w:rsidP="00992139">
      <w:pPr>
        <w:pStyle w:val="ac"/>
        <w:widowControl w:val="0"/>
        <w:numPr>
          <w:ilvl w:val="2"/>
          <w:numId w:val="6"/>
        </w:numPr>
        <w:tabs>
          <w:tab w:val="left" w:pos="1721"/>
          <w:tab w:val="right" w:leader="dot" w:pos="8767"/>
        </w:tabs>
        <w:kinsoku w:val="0"/>
        <w:overflowPunct w:val="0"/>
        <w:autoSpaceDE w:val="0"/>
        <w:autoSpaceDN w:val="0"/>
        <w:adjustRightInd w:val="0"/>
        <w:spacing w:before="10"/>
        <w:ind w:left="1721" w:hanging="595"/>
        <w:contextualSpacing w:val="0"/>
        <w:rPr>
          <w:spacing w:val="-5"/>
          <w:sz w:val="20"/>
          <w:szCs w:val="20"/>
        </w:rPr>
      </w:pPr>
      <w:r>
        <w:rPr>
          <w:sz w:val="20"/>
          <w:szCs w:val="20"/>
        </w:rPr>
        <w:t>Non-HT</w:t>
      </w:r>
      <w:r>
        <w:rPr>
          <w:spacing w:val="-3"/>
          <w:sz w:val="20"/>
          <w:szCs w:val="20"/>
        </w:rPr>
        <w:t xml:space="preserve"> </w:t>
      </w:r>
      <w:r>
        <w:rPr>
          <w:sz w:val="20"/>
          <w:szCs w:val="20"/>
        </w:rPr>
        <w:t>duplicate</w:t>
      </w:r>
      <w:r>
        <w:rPr>
          <w:spacing w:val="-3"/>
          <w:sz w:val="20"/>
          <w:szCs w:val="20"/>
        </w:rPr>
        <w:t xml:space="preserve"> </w:t>
      </w:r>
      <w:r>
        <w:rPr>
          <w:spacing w:val="-2"/>
          <w:sz w:val="20"/>
          <w:szCs w:val="20"/>
        </w:rPr>
        <w:t>transmission</w:t>
      </w:r>
      <w:r>
        <w:rPr>
          <w:sz w:val="20"/>
          <w:szCs w:val="20"/>
        </w:rPr>
        <w:tab/>
      </w:r>
      <w:r>
        <w:rPr>
          <w:spacing w:val="-5"/>
          <w:sz w:val="20"/>
          <w:szCs w:val="20"/>
        </w:rPr>
        <w:t>45</w:t>
      </w:r>
    </w:p>
    <w:p w:rsidR="00D228FE" w:rsidRDefault="00D228FE" w:rsidP="00992139">
      <w:pPr>
        <w:pStyle w:val="ac"/>
        <w:widowControl w:val="0"/>
        <w:numPr>
          <w:ilvl w:val="2"/>
          <w:numId w:val="6"/>
        </w:numPr>
        <w:tabs>
          <w:tab w:val="left" w:pos="1722"/>
          <w:tab w:val="right" w:leader="dot" w:pos="8768"/>
        </w:tabs>
        <w:kinsoku w:val="0"/>
        <w:overflowPunct w:val="0"/>
        <w:autoSpaceDE w:val="0"/>
        <w:autoSpaceDN w:val="0"/>
        <w:adjustRightInd w:val="0"/>
        <w:spacing w:before="10"/>
        <w:ind w:left="1722" w:hanging="595"/>
        <w:contextualSpacing w:val="0"/>
        <w:rPr>
          <w:spacing w:val="-5"/>
          <w:sz w:val="20"/>
          <w:szCs w:val="20"/>
        </w:rPr>
      </w:pPr>
      <w:r>
        <w:rPr>
          <w:sz w:val="20"/>
          <w:szCs w:val="20"/>
        </w:rPr>
        <w:t>Transmit</w:t>
      </w:r>
      <w:r>
        <w:rPr>
          <w:spacing w:val="-6"/>
          <w:sz w:val="20"/>
          <w:szCs w:val="20"/>
        </w:rPr>
        <w:t xml:space="preserve"> </w:t>
      </w:r>
      <w:r>
        <w:rPr>
          <w:sz w:val="20"/>
          <w:szCs w:val="20"/>
        </w:rPr>
        <w:t>requirements</w:t>
      </w:r>
      <w:r>
        <w:rPr>
          <w:spacing w:val="-2"/>
          <w:sz w:val="20"/>
          <w:szCs w:val="20"/>
        </w:rPr>
        <w:t xml:space="preserve"> </w:t>
      </w:r>
      <w:r>
        <w:rPr>
          <w:sz w:val="20"/>
          <w:szCs w:val="20"/>
        </w:rPr>
        <w:t>for</w:t>
      </w:r>
      <w:r>
        <w:rPr>
          <w:spacing w:val="-1"/>
          <w:sz w:val="20"/>
          <w:szCs w:val="20"/>
        </w:rPr>
        <w:t xml:space="preserve"> </w:t>
      </w:r>
      <w:r>
        <w:rPr>
          <w:sz w:val="20"/>
          <w:szCs w:val="20"/>
        </w:rPr>
        <w:t>PPDUs</w:t>
      </w:r>
      <w:r>
        <w:rPr>
          <w:spacing w:val="-2"/>
          <w:sz w:val="20"/>
          <w:szCs w:val="20"/>
        </w:rPr>
        <w:t xml:space="preserve"> </w:t>
      </w:r>
      <w:r>
        <w:rPr>
          <w:sz w:val="20"/>
          <w:szCs w:val="20"/>
        </w:rPr>
        <w:t>sent</w:t>
      </w:r>
      <w:r>
        <w:rPr>
          <w:spacing w:val="-3"/>
          <w:sz w:val="20"/>
          <w:szCs w:val="20"/>
        </w:rPr>
        <w:t xml:space="preserve"> </w:t>
      </w:r>
      <w:r>
        <w:rPr>
          <w:sz w:val="20"/>
          <w:szCs w:val="20"/>
        </w:rPr>
        <w:t>in</w:t>
      </w:r>
      <w:r>
        <w:rPr>
          <w:spacing w:val="-5"/>
          <w:sz w:val="20"/>
          <w:szCs w:val="20"/>
        </w:rPr>
        <w:t xml:space="preserve"> </w:t>
      </w:r>
      <w:r>
        <w:rPr>
          <w:sz w:val="20"/>
          <w:szCs w:val="20"/>
        </w:rPr>
        <w:t>response</w:t>
      </w:r>
      <w:r>
        <w:rPr>
          <w:spacing w:val="-4"/>
          <w:sz w:val="20"/>
          <w:szCs w:val="20"/>
        </w:rPr>
        <w:t xml:space="preserve"> </w:t>
      </w:r>
      <w:r>
        <w:rPr>
          <w:sz w:val="20"/>
          <w:szCs w:val="20"/>
        </w:rPr>
        <w:t>to</w:t>
      </w:r>
      <w:r>
        <w:rPr>
          <w:spacing w:val="-5"/>
          <w:sz w:val="20"/>
          <w:szCs w:val="20"/>
        </w:rPr>
        <w:t xml:space="preserve"> </w:t>
      </w:r>
      <w:r>
        <w:rPr>
          <w:sz w:val="20"/>
          <w:szCs w:val="20"/>
        </w:rPr>
        <w:t>a</w:t>
      </w:r>
      <w:r>
        <w:rPr>
          <w:spacing w:val="-3"/>
          <w:sz w:val="20"/>
          <w:szCs w:val="20"/>
        </w:rPr>
        <w:t xml:space="preserve"> </w:t>
      </w:r>
      <w:r>
        <w:rPr>
          <w:sz w:val="20"/>
          <w:szCs w:val="20"/>
        </w:rPr>
        <w:t xml:space="preserve">triggering </w:t>
      </w:r>
      <w:r>
        <w:rPr>
          <w:spacing w:val="-2"/>
          <w:sz w:val="20"/>
          <w:szCs w:val="20"/>
        </w:rPr>
        <w:t>frame</w:t>
      </w:r>
      <w:r>
        <w:rPr>
          <w:sz w:val="20"/>
          <w:szCs w:val="20"/>
        </w:rPr>
        <w:tab/>
      </w:r>
      <w:r>
        <w:rPr>
          <w:spacing w:val="-5"/>
          <w:sz w:val="20"/>
          <w:szCs w:val="20"/>
        </w:rPr>
        <w:t>45</w:t>
      </w:r>
    </w:p>
    <w:p w:rsidR="00D228FE" w:rsidRDefault="00D228FE" w:rsidP="00992139">
      <w:pPr>
        <w:pStyle w:val="ac"/>
        <w:widowControl w:val="0"/>
        <w:numPr>
          <w:ilvl w:val="2"/>
          <w:numId w:val="6"/>
        </w:numPr>
        <w:tabs>
          <w:tab w:val="left" w:pos="1722"/>
          <w:tab w:val="right" w:leader="dot" w:pos="8768"/>
        </w:tabs>
        <w:kinsoku w:val="0"/>
        <w:overflowPunct w:val="0"/>
        <w:autoSpaceDE w:val="0"/>
        <w:autoSpaceDN w:val="0"/>
        <w:adjustRightInd w:val="0"/>
        <w:spacing w:before="10"/>
        <w:ind w:left="1722" w:hanging="595"/>
        <w:contextualSpacing w:val="0"/>
        <w:rPr>
          <w:spacing w:val="-5"/>
          <w:sz w:val="20"/>
          <w:szCs w:val="20"/>
        </w:rPr>
      </w:pPr>
      <w:r>
        <w:rPr>
          <w:sz w:val="20"/>
          <w:szCs w:val="20"/>
        </w:rPr>
        <w:t>Transmit</w:t>
      </w:r>
      <w:r>
        <w:rPr>
          <w:spacing w:val="-3"/>
          <w:sz w:val="20"/>
          <w:szCs w:val="20"/>
        </w:rPr>
        <w:t xml:space="preserve"> </w:t>
      </w:r>
      <w:r>
        <w:rPr>
          <w:sz w:val="20"/>
          <w:szCs w:val="20"/>
        </w:rPr>
        <w:t>requirements</w:t>
      </w:r>
      <w:r>
        <w:rPr>
          <w:spacing w:val="-2"/>
          <w:sz w:val="20"/>
          <w:szCs w:val="20"/>
        </w:rPr>
        <w:t xml:space="preserve"> </w:t>
      </w:r>
      <w:r>
        <w:rPr>
          <w:sz w:val="20"/>
          <w:szCs w:val="20"/>
        </w:rPr>
        <w:t>for a</w:t>
      </w:r>
      <w:r>
        <w:rPr>
          <w:spacing w:val="-3"/>
          <w:sz w:val="20"/>
          <w:szCs w:val="20"/>
        </w:rPr>
        <w:t xml:space="preserve"> </w:t>
      </w:r>
      <w:r>
        <w:rPr>
          <w:sz w:val="20"/>
          <w:szCs w:val="20"/>
        </w:rPr>
        <w:t>UHR</w:t>
      </w:r>
      <w:r>
        <w:rPr>
          <w:spacing w:val="-5"/>
          <w:sz w:val="20"/>
          <w:szCs w:val="20"/>
        </w:rPr>
        <w:t xml:space="preserve"> </w:t>
      </w:r>
      <w:r>
        <w:rPr>
          <w:sz w:val="20"/>
          <w:szCs w:val="20"/>
        </w:rPr>
        <w:t>ELR</w:t>
      </w:r>
      <w:r>
        <w:rPr>
          <w:spacing w:val="-3"/>
          <w:sz w:val="20"/>
          <w:szCs w:val="20"/>
        </w:rPr>
        <w:t xml:space="preserve"> </w:t>
      </w:r>
      <w:r>
        <w:rPr>
          <w:spacing w:val="-4"/>
          <w:sz w:val="20"/>
          <w:szCs w:val="20"/>
        </w:rPr>
        <w:t>PPDU</w:t>
      </w:r>
      <w:r>
        <w:rPr>
          <w:sz w:val="20"/>
          <w:szCs w:val="20"/>
        </w:rPr>
        <w:tab/>
      </w:r>
      <w:r>
        <w:rPr>
          <w:spacing w:val="-5"/>
          <w:sz w:val="20"/>
          <w:szCs w:val="20"/>
        </w:rPr>
        <w:t>45</w:t>
      </w:r>
    </w:p>
    <w:p w:rsidR="00D228FE" w:rsidRDefault="00D228FE" w:rsidP="00992139">
      <w:pPr>
        <w:pStyle w:val="ac"/>
        <w:widowControl w:val="0"/>
        <w:numPr>
          <w:ilvl w:val="2"/>
          <w:numId w:val="6"/>
        </w:numPr>
        <w:tabs>
          <w:tab w:val="left" w:pos="1722"/>
          <w:tab w:val="right" w:leader="dot" w:pos="8768"/>
        </w:tabs>
        <w:kinsoku w:val="0"/>
        <w:overflowPunct w:val="0"/>
        <w:autoSpaceDE w:val="0"/>
        <w:autoSpaceDN w:val="0"/>
        <w:adjustRightInd w:val="0"/>
        <w:spacing w:before="10"/>
        <w:ind w:left="1722" w:hanging="595"/>
        <w:contextualSpacing w:val="0"/>
        <w:rPr>
          <w:spacing w:val="-5"/>
          <w:sz w:val="20"/>
          <w:szCs w:val="20"/>
        </w:rPr>
      </w:pPr>
      <w:r>
        <w:rPr>
          <w:sz w:val="20"/>
          <w:szCs w:val="20"/>
        </w:rPr>
        <w:t>Coordinated</w:t>
      </w:r>
      <w:r>
        <w:rPr>
          <w:spacing w:val="-8"/>
          <w:sz w:val="20"/>
          <w:szCs w:val="20"/>
        </w:rPr>
        <w:t xml:space="preserve"> </w:t>
      </w:r>
      <w:r>
        <w:rPr>
          <w:spacing w:val="-2"/>
          <w:sz w:val="20"/>
          <w:szCs w:val="20"/>
        </w:rPr>
        <w:t>Beamforming</w:t>
      </w:r>
      <w:r>
        <w:rPr>
          <w:sz w:val="20"/>
          <w:szCs w:val="20"/>
        </w:rPr>
        <w:tab/>
      </w:r>
      <w:r>
        <w:rPr>
          <w:spacing w:val="-5"/>
          <w:sz w:val="20"/>
          <w:szCs w:val="20"/>
        </w:rPr>
        <w:t>45</w:t>
      </w:r>
    </w:p>
    <w:p w:rsidR="00D228FE" w:rsidRDefault="00D228FE" w:rsidP="00992139">
      <w:pPr>
        <w:pStyle w:val="ac"/>
        <w:widowControl w:val="0"/>
        <w:numPr>
          <w:ilvl w:val="2"/>
          <w:numId w:val="6"/>
        </w:numPr>
        <w:tabs>
          <w:tab w:val="left" w:pos="1722"/>
          <w:tab w:val="right" w:leader="dot" w:pos="8768"/>
        </w:tabs>
        <w:kinsoku w:val="0"/>
        <w:overflowPunct w:val="0"/>
        <w:autoSpaceDE w:val="0"/>
        <w:autoSpaceDN w:val="0"/>
        <w:adjustRightInd w:val="0"/>
        <w:spacing w:before="10"/>
        <w:ind w:left="1722" w:hanging="595"/>
        <w:contextualSpacing w:val="0"/>
        <w:rPr>
          <w:spacing w:val="-5"/>
          <w:sz w:val="20"/>
          <w:szCs w:val="20"/>
        </w:rPr>
      </w:pPr>
      <w:r>
        <w:rPr>
          <w:sz w:val="20"/>
          <w:szCs w:val="20"/>
        </w:rPr>
        <w:t>Sounding</w:t>
      </w:r>
      <w:r>
        <w:rPr>
          <w:spacing w:val="-4"/>
          <w:sz w:val="20"/>
          <w:szCs w:val="20"/>
        </w:rPr>
        <w:t xml:space="preserve"> </w:t>
      </w:r>
      <w:r>
        <w:rPr>
          <w:sz w:val="20"/>
          <w:szCs w:val="20"/>
        </w:rPr>
        <w:t>NDP</w:t>
      </w:r>
      <w:r>
        <w:rPr>
          <w:spacing w:val="-2"/>
          <w:sz w:val="20"/>
          <w:szCs w:val="20"/>
        </w:rPr>
        <w:t xml:space="preserve"> </w:t>
      </w:r>
      <w:r>
        <w:rPr>
          <w:sz w:val="20"/>
          <w:szCs w:val="20"/>
        </w:rPr>
        <w:t>for</w:t>
      </w:r>
      <w:r>
        <w:rPr>
          <w:spacing w:val="-3"/>
          <w:sz w:val="20"/>
          <w:szCs w:val="20"/>
        </w:rPr>
        <w:t xml:space="preserve"> </w:t>
      </w:r>
      <w:r>
        <w:rPr>
          <w:spacing w:val="-5"/>
          <w:sz w:val="20"/>
          <w:szCs w:val="20"/>
        </w:rPr>
        <w:t>UHR</w:t>
      </w:r>
      <w:r>
        <w:rPr>
          <w:sz w:val="20"/>
          <w:szCs w:val="20"/>
        </w:rPr>
        <w:tab/>
      </w:r>
      <w:r>
        <w:rPr>
          <w:spacing w:val="-5"/>
          <w:sz w:val="20"/>
          <w:szCs w:val="20"/>
        </w:rPr>
        <w:t>45</w:t>
      </w:r>
    </w:p>
    <w:p w:rsidR="00D228FE" w:rsidRDefault="00D228FE" w:rsidP="00992139">
      <w:pPr>
        <w:pStyle w:val="ac"/>
        <w:widowControl w:val="0"/>
        <w:numPr>
          <w:ilvl w:val="2"/>
          <w:numId w:val="6"/>
        </w:numPr>
        <w:tabs>
          <w:tab w:val="left" w:pos="1722"/>
          <w:tab w:val="right" w:leader="dot" w:pos="8768"/>
        </w:tabs>
        <w:kinsoku w:val="0"/>
        <w:overflowPunct w:val="0"/>
        <w:autoSpaceDE w:val="0"/>
        <w:autoSpaceDN w:val="0"/>
        <w:adjustRightInd w:val="0"/>
        <w:spacing w:before="10"/>
        <w:ind w:left="1722" w:hanging="595"/>
        <w:contextualSpacing w:val="0"/>
        <w:rPr>
          <w:spacing w:val="-5"/>
          <w:sz w:val="20"/>
          <w:szCs w:val="20"/>
        </w:rPr>
      </w:pPr>
      <w:r>
        <w:rPr>
          <w:sz w:val="20"/>
          <w:szCs w:val="20"/>
        </w:rPr>
        <w:t>Transmit</w:t>
      </w:r>
      <w:r>
        <w:rPr>
          <w:spacing w:val="-3"/>
          <w:sz w:val="20"/>
          <w:szCs w:val="20"/>
        </w:rPr>
        <w:t xml:space="preserve"> </w:t>
      </w:r>
      <w:r>
        <w:rPr>
          <w:spacing w:val="-2"/>
          <w:sz w:val="20"/>
          <w:szCs w:val="20"/>
        </w:rPr>
        <w:t>specification</w:t>
      </w:r>
      <w:r>
        <w:rPr>
          <w:sz w:val="20"/>
          <w:szCs w:val="20"/>
        </w:rPr>
        <w:tab/>
      </w:r>
      <w:r>
        <w:rPr>
          <w:spacing w:val="-5"/>
          <w:sz w:val="20"/>
          <w:szCs w:val="20"/>
        </w:rPr>
        <w:t>46</w:t>
      </w:r>
    </w:p>
    <w:p w:rsidR="00D228FE" w:rsidRDefault="00D228FE" w:rsidP="00992139">
      <w:pPr>
        <w:pStyle w:val="ac"/>
        <w:widowControl w:val="0"/>
        <w:numPr>
          <w:ilvl w:val="3"/>
          <w:numId w:val="6"/>
        </w:numPr>
        <w:tabs>
          <w:tab w:val="left" w:pos="2522"/>
          <w:tab w:val="right" w:leader="dot" w:pos="8768"/>
        </w:tabs>
        <w:kinsoku w:val="0"/>
        <w:overflowPunct w:val="0"/>
        <w:autoSpaceDE w:val="0"/>
        <w:autoSpaceDN w:val="0"/>
        <w:adjustRightInd w:val="0"/>
        <w:spacing w:before="10"/>
        <w:ind w:left="2522" w:hanging="795"/>
        <w:contextualSpacing w:val="0"/>
        <w:rPr>
          <w:spacing w:val="-5"/>
          <w:sz w:val="20"/>
          <w:szCs w:val="20"/>
        </w:rPr>
      </w:pPr>
      <w:r>
        <w:rPr>
          <w:sz w:val="20"/>
          <w:szCs w:val="20"/>
        </w:rPr>
        <w:t>Transmit</w:t>
      </w:r>
      <w:r>
        <w:rPr>
          <w:spacing w:val="-3"/>
          <w:sz w:val="20"/>
          <w:szCs w:val="20"/>
        </w:rPr>
        <w:t xml:space="preserve"> </w:t>
      </w:r>
      <w:r>
        <w:rPr>
          <w:sz w:val="20"/>
          <w:szCs w:val="20"/>
        </w:rPr>
        <w:t>spectral</w:t>
      </w:r>
      <w:r>
        <w:rPr>
          <w:spacing w:val="-3"/>
          <w:sz w:val="20"/>
          <w:szCs w:val="20"/>
        </w:rPr>
        <w:t xml:space="preserve"> </w:t>
      </w:r>
      <w:r>
        <w:rPr>
          <w:spacing w:val="-4"/>
          <w:sz w:val="20"/>
          <w:szCs w:val="20"/>
        </w:rPr>
        <w:t>mask</w:t>
      </w:r>
      <w:r>
        <w:rPr>
          <w:sz w:val="20"/>
          <w:szCs w:val="20"/>
        </w:rPr>
        <w:tab/>
      </w:r>
      <w:r>
        <w:rPr>
          <w:spacing w:val="-5"/>
          <w:sz w:val="20"/>
          <w:szCs w:val="20"/>
        </w:rPr>
        <w:t>46</w:t>
      </w:r>
    </w:p>
    <w:p w:rsidR="00D228FE" w:rsidRDefault="00D228FE" w:rsidP="00992139">
      <w:pPr>
        <w:pStyle w:val="ac"/>
        <w:widowControl w:val="0"/>
        <w:numPr>
          <w:ilvl w:val="3"/>
          <w:numId w:val="6"/>
        </w:numPr>
        <w:tabs>
          <w:tab w:val="left" w:pos="2522"/>
          <w:tab w:val="right" w:leader="dot" w:pos="8768"/>
        </w:tabs>
        <w:kinsoku w:val="0"/>
        <w:overflowPunct w:val="0"/>
        <w:autoSpaceDE w:val="0"/>
        <w:autoSpaceDN w:val="0"/>
        <w:adjustRightInd w:val="0"/>
        <w:spacing w:before="10"/>
        <w:ind w:left="2522" w:hanging="795"/>
        <w:contextualSpacing w:val="0"/>
        <w:rPr>
          <w:spacing w:val="-5"/>
          <w:sz w:val="20"/>
          <w:szCs w:val="20"/>
        </w:rPr>
        <w:sectPr w:rsidR="00D228FE">
          <w:headerReference w:type="even" r:id="rId11"/>
          <w:headerReference w:type="default" r:id="rId12"/>
          <w:pgSz w:w="12240" w:h="15840"/>
          <w:pgMar w:top="1320" w:right="1680" w:bottom="280" w:left="1680" w:header="0" w:footer="0" w:gutter="0"/>
          <w:cols w:space="720"/>
          <w:noEndnote/>
        </w:sectPr>
      </w:pPr>
    </w:p>
    <w:p w:rsidR="00D228FE" w:rsidRDefault="00D228FE" w:rsidP="00992139">
      <w:pPr>
        <w:pStyle w:val="ac"/>
        <w:widowControl w:val="0"/>
        <w:numPr>
          <w:ilvl w:val="4"/>
          <w:numId w:val="6"/>
        </w:numPr>
        <w:tabs>
          <w:tab w:val="left" w:pos="3412"/>
          <w:tab w:val="right" w:leader="dot" w:pos="8760"/>
        </w:tabs>
        <w:kinsoku w:val="0"/>
        <w:overflowPunct w:val="0"/>
        <w:autoSpaceDE w:val="0"/>
        <w:autoSpaceDN w:val="0"/>
        <w:adjustRightInd w:val="0"/>
        <w:spacing w:before="526"/>
        <w:ind w:left="3412" w:hanging="893"/>
        <w:contextualSpacing w:val="0"/>
        <w:rPr>
          <w:spacing w:val="-5"/>
          <w:sz w:val="20"/>
          <w:szCs w:val="20"/>
        </w:rPr>
      </w:pPr>
      <w:r>
        <w:rPr>
          <w:spacing w:val="-2"/>
          <w:sz w:val="20"/>
          <w:szCs w:val="20"/>
        </w:rPr>
        <w:lastRenderedPageBreak/>
        <w:t>General</w:t>
      </w:r>
      <w:r>
        <w:rPr>
          <w:sz w:val="20"/>
          <w:szCs w:val="20"/>
        </w:rPr>
        <w:tab/>
      </w:r>
      <w:r>
        <w:rPr>
          <w:spacing w:val="-5"/>
          <w:sz w:val="20"/>
          <w:szCs w:val="20"/>
        </w:rPr>
        <w:t>46</w:t>
      </w:r>
    </w:p>
    <w:p w:rsidR="00D228FE" w:rsidRDefault="00D228FE" w:rsidP="00992139">
      <w:pPr>
        <w:pStyle w:val="ac"/>
        <w:widowControl w:val="0"/>
        <w:numPr>
          <w:ilvl w:val="3"/>
          <w:numId w:val="6"/>
        </w:numPr>
        <w:tabs>
          <w:tab w:val="left" w:pos="2514"/>
          <w:tab w:val="right" w:leader="dot" w:pos="8760"/>
        </w:tabs>
        <w:kinsoku w:val="0"/>
        <w:overflowPunct w:val="0"/>
        <w:autoSpaceDE w:val="0"/>
        <w:autoSpaceDN w:val="0"/>
        <w:adjustRightInd w:val="0"/>
        <w:spacing w:before="10"/>
        <w:ind w:left="2514" w:hanging="795"/>
        <w:contextualSpacing w:val="0"/>
        <w:rPr>
          <w:spacing w:val="-5"/>
          <w:sz w:val="20"/>
          <w:szCs w:val="20"/>
        </w:rPr>
      </w:pPr>
      <w:r>
        <w:rPr>
          <w:sz w:val="20"/>
          <w:szCs w:val="20"/>
        </w:rPr>
        <w:t>Spectral</w:t>
      </w:r>
      <w:r>
        <w:rPr>
          <w:spacing w:val="-5"/>
          <w:sz w:val="20"/>
          <w:szCs w:val="20"/>
        </w:rPr>
        <w:t xml:space="preserve"> </w:t>
      </w:r>
      <w:r>
        <w:rPr>
          <w:spacing w:val="-2"/>
          <w:sz w:val="20"/>
          <w:szCs w:val="20"/>
        </w:rPr>
        <w:t>flatness</w:t>
      </w:r>
      <w:r>
        <w:rPr>
          <w:sz w:val="20"/>
          <w:szCs w:val="20"/>
        </w:rPr>
        <w:tab/>
      </w:r>
      <w:r>
        <w:rPr>
          <w:spacing w:val="-5"/>
          <w:sz w:val="20"/>
          <w:szCs w:val="20"/>
        </w:rPr>
        <w:t>46</w:t>
      </w:r>
    </w:p>
    <w:p w:rsidR="00D228FE" w:rsidRDefault="00D228FE" w:rsidP="00992139">
      <w:pPr>
        <w:pStyle w:val="ac"/>
        <w:widowControl w:val="0"/>
        <w:numPr>
          <w:ilvl w:val="3"/>
          <w:numId w:val="6"/>
        </w:numPr>
        <w:tabs>
          <w:tab w:val="left" w:pos="2515"/>
          <w:tab w:val="right" w:leader="dot" w:pos="8760"/>
        </w:tabs>
        <w:kinsoku w:val="0"/>
        <w:overflowPunct w:val="0"/>
        <w:autoSpaceDE w:val="0"/>
        <w:autoSpaceDN w:val="0"/>
        <w:adjustRightInd w:val="0"/>
        <w:spacing w:before="10"/>
        <w:ind w:left="2515" w:hanging="795"/>
        <w:contextualSpacing w:val="0"/>
        <w:rPr>
          <w:spacing w:val="-5"/>
          <w:sz w:val="20"/>
          <w:szCs w:val="20"/>
        </w:rPr>
      </w:pPr>
      <w:r>
        <w:rPr>
          <w:sz w:val="20"/>
          <w:szCs w:val="20"/>
        </w:rPr>
        <w:t>Transmit</w:t>
      </w:r>
      <w:r>
        <w:rPr>
          <w:spacing w:val="-4"/>
          <w:sz w:val="20"/>
          <w:szCs w:val="20"/>
        </w:rPr>
        <w:t xml:space="preserve"> </w:t>
      </w:r>
      <w:r>
        <w:rPr>
          <w:sz w:val="20"/>
          <w:szCs w:val="20"/>
        </w:rPr>
        <w:t>center</w:t>
      </w:r>
      <w:r>
        <w:rPr>
          <w:spacing w:val="-1"/>
          <w:sz w:val="20"/>
          <w:szCs w:val="20"/>
        </w:rPr>
        <w:t xml:space="preserve"> </w:t>
      </w:r>
      <w:r>
        <w:rPr>
          <w:sz w:val="20"/>
          <w:szCs w:val="20"/>
        </w:rPr>
        <w:t>frequency</w:t>
      </w:r>
      <w:r>
        <w:rPr>
          <w:spacing w:val="-2"/>
          <w:sz w:val="20"/>
          <w:szCs w:val="20"/>
        </w:rPr>
        <w:t xml:space="preserve"> </w:t>
      </w:r>
      <w:r>
        <w:rPr>
          <w:sz w:val="20"/>
          <w:szCs w:val="20"/>
        </w:rPr>
        <w:t>and</w:t>
      </w:r>
      <w:r>
        <w:rPr>
          <w:spacing w:val="-5"/>
          <w:sz w:val="20"/>
          <w:szCs w:val="20"/>
        </w:rPr>
        <w:t xml:space="preserve"> </w:t>
      </w:r>
      <w:r>
        <w:rPr>
          <w:sz w:val="20"/>
          <w:szCs w:val="20"/>
        </w:rPr>
        <w:t>symbol</w:t>
      </w:r>
      <w:r>
        <w:rPr>
          <w:spacing w:val="-4"/>
          <w:sz w:val="20"/>
          <w:szCs w:val="20"/>
        </w:rPr>
        <w:t xml:space="preserve"> </w:t>
      </w:r>
      <w:r>
        <w:rPr>
          <w:sz w:val="20"/>
          <w:szCs w:val="20"/>
        </w:rPr>
        <w:t>clock</w:t>
      </w:r>
      <w:r>
        <w:rPr>
          <w:spacing w:val="-6"/>
          <w:sz w:val="20"/>
          <w:szCs w:val="20"/>
        </w:rPr>
        <w:t xml:space="preserve"> </w:t>
      </w:r>
      <w:r>
        <w:rPr>
          <w:sz w:val="20"/>
          <w:szCs w:val="20"/>
        </w:rPr>
        <w:t>frequency</w:t>
      </w:r>
      <w:r>
        <w:rPr>
          <w:spacing w:val="-5"/>
          <w:sz w:val="20"/>
          <w:szCs w:val="20"/>
        </w:rPr>
        <w:t xml:space="preserve"> </w:t>
      </w:r>
      <w:r>
        <w:rPr>
          <w:spacing w:val="-2"/>
          <w:sz w:val="20"/>
          <w:szCs w:val="20"/>
        </w:rPr>
        <w:t>tolerance</w:t>
      </w:r>
      <w:r>
        <w:rPr>
          <w:sz w:val="20"/>
          <w:szCs w:val="20"/>
        </w:rPr>
        <w:tab/>
      </w:r>
      <w:r>
        <w:rPr>
          <w:spacing w:val="-5"/>
          <w:sz w:val="20"/>
          <w:szCs w:val="20"/>
        </w:rPr>
        <w:t>46</w:t>
      </w:r>
    </w:p>
    <w:p w:rsidR="00D228FE" w:rsidRDefault="00D228FE" w:rsidP="00992139">
      <w:pPr>
        <w:pStyle w:val="ac"/>
        <w:widowControl w:val="0"/>
        <w:numPr>
          <w:ilvl w:val="3"/>
          <w:numId w:val="6"/>
        </w:numPr>
        <w:tabs>
          <w:tab w:val="left" w:pos="2515"/>
          <w:tab w:val="right" w:leader="dot" w:pos="8761"/>
        </w:tabs>
        <w:kinsoku w:val="0"/>
        <w:overflowPunct w:val="0"/>
        <w:autoSpaceDE w:val="0"/>
        <w:autoSpaceDN w:val="0"/>
        <w:adjustRightInd w:val="0"/>
        <w:spacing w:before="10"/>
        <w:ind w:left="2515" w:hanging="795"/>
        <w:contextualSpacing w:val="0"/>
        <w:rPr>
          <w:spacing w:val="-5"/>
          <w:sz w:val="20"/>
          <w:szCs w:val="20"/>
        </w:rPr>
      </w:pPr>
      <w:r>
        <w:rPr>
          <w:sz w:val="20"/>
          <w:szCs w:val="20"/>
        </w:rPr>
        <w:t>Modulation</w:t>
      </w:r>
      <w:r>
        <w:rPr>
          <w:spacing w:val="-4"/>
          <w:sz w:val="20"/>
          <w:szCs w:val="20"/>
        </w:rPr>
        <w:t xml:space="preserve"> </w:t>
      </w:r>
      <w:r>
        <w:rPr>
          <w:spacing w:val="-2"/>
          <w:sz w:val="20"/>
          <w:szCs w:val="20"/>
        </w:rPr>
        <w:t>accuracy</w:t>
      </w:r>
      <w:r>
        <w:rPr>
          <w:sz w:val="20"/>
          <w:szCs w:val="20"/>
        </w:rPr>
        <w:tab/>
      </w:r>
      <w:r>
        <w:rPr>
          <w:spacing w:val="-5"/>
          <w:sz w:val="20"/>
          <w:szCs w:val="20"/>
        </w:rPr>
        <w:t>46</w:t>
      </w:r>
    </w:p>
    <w:p w:rsidR="00D228FE" w:rsidRDefault="00D228FE" w:rsidP="00992139">
      <w:pPr>
        <w:pStyle w:val="ac"/>
        <w:widowControl w:val="0"/>
        <w:numPr>
          <w:ilvl w:val="4"/>
          <w:numId w:val="6"/>
        </w:numPr>
        <w:tabs>
          <w:tab w:val="left" w:pos="3413"/>
          <w:tab w:val="right" w:leader="dot" w:pos="8761"/>
        </w:tabs>
        <w:kinsoku w:val="0"/>
        <w:overflowPunct w:val="0"/>
        <w:autoSpaceDE w:val="0"/>
        <w:autoSpaceDN w:val="0"/>
        <w:adjustRightInd w:val="0"/>
        <w:spacing w:before="10"/>
        <w:ind w:left="3413" w:hanging="893"/>
        <w:contextualSpacing w:val="0"/>
        <w:rPr>
          <w:spacing w:val="-5"/>
          <w:sz w:val="20"/>
          <w:szCs w:val="20"/>
        </w:rPr>
      </w:pPr>
      <w:r>
        <w:rPr>
          <w:sz w:val="20"/>
          <w:szCs w:val="20"/>
        </w:rPr>
        <w:t>Introduction</w:t>
      </w:r>
      <w:r>
        <w:rPr>
          <w:spacing w:val="-5"/>
          <w:sz w:val="20"/>
          <w:szCs w:val="20"/>
        </w:rPr>
        <w:t xml:space="preserve"> </w:t>
      </w:r>
      <w:r>
        <w:rPr>
          <w:sz w:val="20"/>
          <w:szCs w:val="20"/>
        </w:rPr>
        <w:t>to</w:t>
      </w:r>
      <w:r>
        <w:rPr>
          <w:spacing w:val="-4"/>
          <w:sz w:val="20"/>
          <w:szCs w:val="20"/>
        </w:rPr>
        <w:t xml:space="preserve"> </w:t>
      </w:r>
      <w:r>
        <w:rPr>
          <w:sz w:val="20"/>
          <w:szCs w:val="20"/>
        </w:rPr>
        <w:t>modulation</w:t>
      </w:r>
      <w:r>
        <w:rPr>
          <w:spacing w:val="-4"/>
          <w:sz w:val="20"/>
          <w:szCs w:val="20"/>
        </w:rPr>
        <w:t xml:space="preserve"> </w:t>
      </w:r>
      <w:r>
        <w:rPr>
          <w:sz w:val="20"/>
          <w:szCs w:val="20"/>
        </w:rPr>
        <w:t>accuracy</w:t>
      </w:r>
      <w:r>
        <w:rPr>
          <w:spacing w:val="-4"/>
          <w:sz w:val="20"/>
          <w:szCs w:val="20"/>
        </w:rPr>
        <w:t xml:space="preserve"> tests</w:t>
      </w:r>
      <w:r>
        <w:rPr>
          <w:sz w:val="20"/>
          <w:szCs w:val="20"/>
        </w:rPr>
        <w:tab/>
      </w:r>
      <w:r>
        <w:rPr>
          <w:spacing w:val="-5"/>
          <w:sz w:val="20"/>
          <w:szCs w:val="20"/>
        </w:rPr>
        <w:t>46</w:t>
      </w:r>
    </w:p>
    <w:p w:rsidR="00D228FE" w:rsidRDefault="00D228FE" w:rsidP="00992139">
      <w:pPr>
        <w:pStyle w:val="ac"/>
        <w:widowControl w:val="0"/>
        <w:numPr>
          <w:ilvl w:val="4"/>
          <w:numId w:val="6"/>
        </w:numPr>
        <w:tabs>
          <w:tab w:val="left" w:pos="3413"/>
          <w:tab w:val="right" w:leader="dot" w:pos="8761"/>
        </w:tabs>
        <w:kinsoku w:val="0"/>
        <w:overflowPunct w:val="0"/>
        <w:autoSpaceDE w:val="0"/>
        <w:autoSpaceDN w:val="0"/>
        <w:adjustRightInd w:val="0"/>
        <w:spacing w:before="10"/>
        <w:ind w:left="3413" w:hanging="893"/>
        <w:contextualSpacing w:val="0"/>
        <w:rPr>
          <w:spacing w:val="-5"/>
          <w:sz w:val="20"/>
          <w:szCs w:val="20"/>
        </w:rPr>
      </w:pPr>
      <w:r>
        <w:rPr>
          <w:sz w:val="20"/>
          <w:szCs w:val="20"/>
        </w:rPr>
        <w:t>Transmit</w:t>
      </w:r>
      <w:r>
        <w:rPr>
          <w:spacing w:val="-4"/>
          <w:sz w:val="20"/>
          <w:szCs w:val="20"/>
        </w:rPr>
        <w:t xml:space="preserve"> </w:t>
      </w:r>
      <w:r>
        <w:rPr>
          <w:sz w:val="20"/>
          <w:szCs w:val="20"/>
        </w:rPr>
        <w:t>center</w:t>
      </w:r>
      <w:r>
        <w:rPr>
          <w:spacing w:val="-5"/>
          <w:sz w:val="20"/>
          <w:szCs w:val="20"/>
        </w:rPr>
        <w:t xml:space="preserve"> </w:t>
      </w:r>
      <w:r>
        <w:rPr>
          <w:sz w:val="20"/>
          <w:szCs w:val="20"/>
        </w:rPr>
        <w:t>frequency</w:t>
      </w:r>
      <w:r>
        <w:rPr>
          <w:spacing w:val="-4"/>
          <w:sz w:val="20"/>
          <w:szCs w:val="20"/>
        </w:rPr>
        <w:t xml:space="preserve"> </w:t>
      </w:r>
      <w:r>
        <w:rPr>
          <w:spacing w:val="-2"/>
          <w:sz w:val="20"/>
          <w:szCs w:val="20"/>
        </w:rPr>
        <w:t>leakage</w:t>
      </w:r>
      <w:r>
        <w:rPr>
          <w:sz w:val="20"/>
          <w:szCs w:val="20"/>
        </w:rPr>
        <w:tab/>
      </w:r>
      <w:r>
        <w:rPr>
          <w:spacing w:val="-5"/>
          <w:sz w:val="20"/>
          <w:szCs w:val="20"/>
        </w:rPr>
        <w:t>46</w:t>
      </w:r>
    </w:p>
    <w:p w:rsidR="00D228FE" w:rsidRDefault="00D228FE" w:rsidP="00992139">
      <w:pPr>
        <w:pStyle w:val="ac"/>
        <w:widowControl w:val="0"/>
        <w:numPr>
          <w:ilvl w:val="4"/>
          <w:numId w:val="6"/>
        </w:numPr>
        <w:tabs>
          <w:tab w:val="left" w:pos="3413"/>
          <w:tab w:val="right" w:leader="dot" w:pos="8761"/>
        </w:tabs>
        <w:kinsoku w:val="0"/>
        <w:overflowPunct w:val="0"/>
        <w:autoSpaceDE w:val="0"/>
        <w:autoSpaceDN w:val="0"/>
        <w:adjustRightInd w:val="0"/>
        <w:spacing w:before="10"/>
        <w:ind w:left="3413" w:hanging="893"/>
        <w:contextualSpacing w:val="0"/>
        <w:rPr>
          <w:spacing w:val="-5"/>
          <w:sz w:val="20"/>
          <w:szCs w:val="20"/>
        </w:rPr>
      </w:pPr>
      <w:r>
        <w:rPr>
          <w:sz w:val="20"/>
          <w:szCs w:val="20"/>
        </w:rPr>
        <w:t>Transmitter</w:t>
      </w:r>
      <w:r>
        <w:rPr>
          <w:spacing w:val="-5"/>
          <w:sz w:val="20"/>
          <w:szCs w:val="20"/>
        </w:rPr>
        <w:t xml:space="preserve"> </w:t>
      </w:r>
      <w:r>
        <w:rPr>
          <w:sz w:val="20"/>
          <w:szCs w:val="20"/>
        </w:rPr>
        <w:t>modulation</w:t>
      </w:r>
      <w:r>
        <w:rPr>
          <w:spacing w:val="-4"/>
          <w:sz w:val="20"/>
          <w:szCs w:val="20"/>
        </w:rPr>
        <w:t xml:space="preserve"> </w:t>
      </w:r>
      <w:r>
        <w:rPr>
          <w:sz w:val="20"/>
          <w:szCs w:val="20"/>
        </w:rPr>
        <w:t>accuracy</w:t>
      </w:r>
      <w:r>
        <w:rPr>
          <w:spacing w:val="-5"/>
          <w:sz w:val="20"/>
          <w:szCs w:val="20"/>
        </w:rPr>
        <w:t xml:space="preserve"> </w:t>
      </w:r>
      <w:r>
        <w:rPr>
          <w:sz w:val="20"/>
          <w:szCs w:val="20"/>
        </w:rPr>
        <w:t>(EVM)</w:t>
      </w:r>
      <w:r>
        <w:rPr>
          <w:spacing w:val="-4"/>
          <w:sz w:val="20"/>
          <w:szCs w:val="20"/>
        </w:rPr>
        <w:t xml:space="preserve"> test</w:t>
      </w:r>
      <w:r>
        <w:rPr>
          <w:sz w:val="20"/>
          <w:szCs w:val="20"/>
        </w:rPr>
        <w:tab/>
      </w:r>
      <w:r>
        <w:rPr>
          <w:spacing w:val="-5"/>
          <w:sz w:val="20"/>
          <w:szCs w:val="20"/>
        </w:rPr>
        <w:t>46</w:t>
      </w:r>
    </w:p>
    <w:p w:rsidR="00D228FE" w:rsidRDefault="00D228FE" w:rsidP="00992139">
      <w:pPr>
        <w:pStyle w:val="ac"/>
        <w:widowControl w:val="0"/>
        <w:numPr>
          <w:ilvl w:val="2"/>
          <w:numId w:val="6"/>
        </w:numPr>
        <w:tabs>
          <w:tab w:val="left" w:pos="1715"/>
          <w:tab w:val="right" w:leader="dot" w:pos="8761"/>
        </w:tabs>
        <w:kinsoku w:val="0"/>
        <w:overflowPunct w:val="0"/>
        <w:autoSpaceDE w:val="0"/>
        <w:autoSpaceDN w:val="0"/>
        <w:adjustRightInd w:val="0"/>
        <w:spacing w:before="10"/>
        <w:ind w:left="1715" w:hanging="595"/>
        <w:contextualSpacing w:val="0"/>
        <w:rPr>
          <w:spacing w:val="-5"/>
          <w:sz w:val="20"/>
          <w:szCs w:val="20"/>
        </w:rPr>
      </w:pPr>
      <w:r>
        <w:rPr>
          <w:sz w:val="20"/>
          <w:szCs w:val="20"/>
        </w:rPr>
        <w:t>Receiver</w:t>
      </w:r>
      <w:r>
        <w:rPr>
          <w:spacing w:val="-1"/>
          <w:sz w:val="20"/>
          <w:szCs w:val="20"/>
        </w:rPr>
        <w:t xml:space="preserve"> </w:t>
      </w:r>
      <w:r>
        <w:rPr>
          <w:spacing w:val="-2"/>
          <w:sz w:val="20"/>
          <w:szCs w:val="20"/>
        </w:rPr>
        <w:t>specification</w:t>
      </w:r>
      <w:r>
        <w:rPr>
          <w:sz w:val="20"/>
          <w:szCs w:val="20"/>
        </w:rPr>
        <w:tab/>
      </w:r>
      <w:r>
        <w:rPr>
          <w:spacing w:val="-5"/>
          <w:sz w:val="20"/>
          <w:szCs w:val="20"/>
        </w:rPr>
        <w:t>46</w:t>
      </w:r>
    </w:p>
    <w:p w:rsidR="00D228FE" w:rsidRDefault="00D228FE" w:rsidP="00992139">
      <w:pPr>
        <w:pStyle w:val="ac"/>
        <w:widowControl w:val="0"/>
        <w:numPr>
          <w:ilvl w:val="3"/>
          <w:numId w:val="6"/>
        </w:numPr>
        <w:tabs>
          <w:tab w:val="left" w:pos="2516"/>
          <w:tab w:val="right" w:leader="dot" w:pos="8762"/>
        </w:tabs>
        <w:kinsoku w:val="0"/>
        <w:overflowPunct w:val="0"/>
        <w:autoSpaceDE w:val="0"/>
        <w:autoSpaceDN w:val="0"/>
        <w:adjustRightInd w:val="0"/>
        <w:spacing w:before="10"/>
        <w:ind w:left="2516" w:hanging="795"/>
        <w:contextualSpacing w:val="0"/>
        <w:rPr>
          <w:spacing w:val="-5"/>
          <w:sz w:val="20"/>
          <w:szCs w:val="20"/>
        </w:rPr>
      </w:pPr>
      <w:r>
        <w:rPr>
          <w:spacing w:val="-2"/>
          <w:sz w:val="20"/>
          <w:szCs w:val="20"/>
        </w:rPr>
        <w:t>General</w:t>
      </w:r>
      <w:r>
        <w:rPr>
          <w:sz w:val="20"/>
          <w:szCs w:val="20"/>
        </w:rPr>
        <w:tab/>
      </w:r>
      <w:r>
        <w:rPr>
          <w:spacing w:val="-5"/>
          <w:sz w:val="20"/>
          <w:szCs w:val="20"/>
        </w:rPr>
        <w:t>46</w:t>
      </w:r>
    </w:p>
    <w:p w:rsidR="00D228FE" w:rsidRDefault="00D228FE" w:rsidP="00992139">
      <w:pPr>
        <w:pStyle w:val="ac"/>
        <w:widowControl w:val="0"/>
        <w:numPr>
          <w:ilvl w:val="3"/>
          <w:numId w:val="6"/>
        </w:numPr>
        <w:tabs>
          <w:tab w:val="left" w:pos="2516"/>
          <w:tab w:val="right" w:leader="dot" w:pos="8762"/>
        </w:tabs>
        <w:kinsoku w:val="0"/>
        <w:overflowPunct w:val="0"/>
        <w:autoSpaceDE w:val="0"/>
        <w:autoSpaceDN w:val="0"/>
        <w:adjustRightInd w:val="0"/>
        <w:spacing w:before="10"/>
        <w:ind w:left="2516" w:hanging="795"/>
        <w:contextualSpacing w:val="0"/>
        <w:rPr>
          <w:spacing w:val="-5"/>
          <w:sz w:val="20"/>
          <w:szCs w:val="20"/>
        </w:rPr>
      </w:pPr>
      <w:r>
        <w:rPr>
          <w:sz w:val="20"/>
          <w:szCs w:val="20"/>
        </w:rPr>
        <w:t>Receiver</w:t>
      </w:r>
      <w:r>
        <w:rPr>
          <w:spacing w:val="-5"/>
          <w:sz w:val="20"/>
          <w:szCs w:val="20"/>
        </w:rPr>
        <w:t xml:space="preserve"> </w:t>
      </w:r>
      <w:r>
        <w:rPr>
          <w:sz w:val="20"/>
          <w:szCs w:val="20"/>
        </w:rPr>
        <w:t>minimum</w:t>
      </w:r>
      <w:r>
        <w:rPr>
          <w:spacing w:val="-2"/>
          <w:sz w:val="20"/>
          <w:szCs w:val="20"/>
        </w:rPr>
        <w:t xml:space="preserve"> </w:t>
      </w:r>
      <w:r>
        <w:rPr>
          <w:sz w:val="20"/>
          <w:szCs w:val="20"/>
        </w:rPr>
        <w:t>input</w:t>
      </w:r>
      <w:r>
        <w:rPr>
          <w:spacing w:val="-2"/>
          <w:sz w:val="20"/>
          <w:szCs w:val="20"/>
        </w:rPr>
        <w:t xml:space="preserve"> sensitivity</w:t>
      </w:r>
      <w:r>
        <w:rPr>
          <w:sz w:val="20"/>
          <w:szCs w:val="20"/>
        </w:rPr>
        <w:tab/>
      </w:r>
      <w:r>
        <w:rPr>
          <w:spacing w:val="-5"/>
          <w:sz w:val="20"/>
          <w:szCs w:val="20"/>
        </w:rPr>
        <w:t>46</w:t>
      </w:r>
    </w:p>
    <w:p w:rsidR="00D228FE" w:rsidRDefault="00D228FE" w:rsidP="00992139">
      <w:pPr>
        <w:pStyle w:val="ac"/>
        <w:widowControl w:val="0"/>
        <w:numPr>
          <w:ilvl w:val="3"/>
          <w:numId w:val="6"/>
        </w:numPr>
        <w:tabs>
          <w:tab w:val="left" w:pos="2516"/>
          <w:tab w:val="right" w:leader="dot" w:pos="8762"/>
        </w:tabs>
        <w:kinsoku w:val="0"/>
        <w:overflowPunct w:val="0"/>
        <w:autoSpaceDE w:val="0"/>
        <w:autoSpaceDN w:val="0"/>
        <w:adjustRightInd w:val="0"/>
        <w:spacing w:before="10"/>
        <w:ind w:left="2516" w:hanging="795"/>
        <w:contextualSpacing w:val="0"/>
        <w:rPr>
          <w:spacing w:val="-5"/>
          <w:sz w:val="20"/>
          <w:szCs w:val="20"/>
        </w:rPr>
      </w:pPr>
      <w:r>
        <w:rPr>
          <w:sz w:val="20"/>
          <w:szCs w:val="20"/>
        </w:rPr>
        <w:t>Adjacent</w:t>
      </w:r>
      <w:r>
        <w:rPr>
          <w:spacing w:val="-6"/>
          <w:sz w:val="20"/>
          <w:szCs w:val="20"/>
        </w:rPr>
        <w:t xml:space="preserve"> </w:t>
      </w:r>
      <w:r>
        <w:rPr>
          <w:sz w:val="20"/>
          <w:szCs w:val="20"/>
        </w:rPr>
        <w:t>channel</w:t>
      </w:r>
      <w:r>
        <w:rPr>
          <w:spacing w:val="-6"/>
          <w:sz w:val="20"/>
          <w:szCs w:val="20"/>
        </w:rPr>
        <w:t xml:space="preserve"> </w:t>
      </w:r>
      <w:r>
        <w:rPr>
          <w:spacing w:val="-2"/>
          <w:sz w:val="20"/>
          <w:szCs w:val="20"/>
        </w:rPr>
        <w:t>rejection</w:t>
      </w:r>
      <w:r>
        <w:rPr>
          <w:sz w:val="20"/>
          <w:szCs w:val="20"/>
        </w:rPr>
        <w:tab/>
      </w:r>
      <w:r>
        <w:rPr>
          <w:spacing w:val="-5"/>
          <w:sz w:val="20"/>
          <w:szCs w:val="20"/>
        </w:rPr>
        <w:t>46</w:t>
      </w:r>
    </w:p>
    <w:p w:rsidR="00D228FE" w:rsidRDefault="00D228FE" w:rsidP="00992139">
      <w:pPr>
        <w:pStyle w:val="ac"/>
        <w:widowControl w:val="0"/>
        <w:numPr>
          <w:ilvl w:val="3"/>
          <w:numId w:val="6"/>
        </w:numPr>
        <w:tabs>
          <w:tab w:val="left" w:pos="2516"/>
          <w:tab w:val="right" w:leader="dot" w:pos="8762"/>
        </w:tabs>
        <w:kinsoku w:val="0"/>
        <w:overflowPunct w:val="0"/>
        <w:autoSpaceDE w:val="0"/>
        <w:autoSpaceDN w:val="0"/>
        <w:adjustRightInd w:val="0"/>
        <w:spacing w:before="10"/>
        <w:ind w:left="2516" w:hanging="795"/>
        <w:contextualSpacing w:val="0"/>
        <w:rPr>
          <w:spacing w:val="-5"/>
          <w:sz w:val="20"/>
          <w:szCs w:val="20"/>
        </w:rPr>
      </w:pPr>
      <w:r>
        <w:rPr>
          <w:sz w:val="20"/>
          <w:szCs w:val="20"/>
        </w:rPr>
        <w:t>Nonadjacent</w:t>
      </w:r>
      <w:r>
        <w:rPr>
          <w:spacing w:val="-5"/>
          <w:sz w:val="20"/>
          <w:szCs w:val="20"/>
        </w:rPr>
        <w:t xml:space="preserve"> </w:t>
      </w:r>
      <w:r>
        <w:rPr>
          <w:sz w:val="20"/>
          <w:szCs w:val="20"/>
        </w:rPr>
        <w:t>channel</w:t>
      </w:r>
      <w:r>
        <w:rPr>
          <w:spacing w:val="-5"/>
          <w:sz w:val="20"/>
          <w:szCs w:val="20"/>
        </w:rPr>
        <w:t xml:space="preserve"> </w:t>
      </w:r>
      <w:r>
        <w:rPr>
          <w:spacing w:val="-2"/>
          <w:sz w:val="20"/>
          <w:szCs w:val="20"/>
        </w:rPr>
        <w:t>rejection</w:t>
      </w:r>
      <w:r>
        <w:rPr>
          <w:sz w:val="20"/>
          <w:szCs w:val="20"/>
        </w:rPr>
        <w:tab/>
      </w:r>
      <w:r>
        <w:rPr>
          <w:spacing w:val="-5"/>
          <w:sz w:val="20"/>
          <w:szCs w:val="20"/>
        </w:rPr>
        <w:t>46</w:t>
      </w:r>
    </w:p>
    <w:p w:rsidR="00D228FE" w:rsidRDefault="00D228FE" w:rsidP="00992139">
      <w:pPr>
        <w:pStyle w:val="ac"/>
        <w:widowControl w:val="0"/>
        <w:numPr>
          <w:ilvl w:val="3"/>
          <w:numId w:val="6"/>
        </w:numPr>
        <w:tabs>
          <w:tab w:val="left" w:pos="2516"/>
          <w:tab w:val="right" w:leader="dot" w:pos="8762"/>
        </w:tabs>
        <w:kinsoku w:val="0"/>
        <w:overflowPunct w:val="0"/>
        <w:autoSpaceDE w:val="0"/>
        <w:autoSpaceDN w:val="0"/>
        <w:adjustRightInd w:val="0"/>
        <w:spacing w:before="10"/>
        <w:ind w:left="2516" w:hanging="795"/>
        <w:contextualSpacing w:val="0"/>
        <w:rPr>
          <w:spacing w:val="-5"/>
          <w:sz w:val="20"/>
          <w:szCs w:val="20"/>
        </w:rPr>
      </w:pPr>
      <w:r>
        <w:rPr>
          <w:sz w:val="20"/>
          <w:szCs w:val="20"/>
        </w:rPr>
        <w:t>Receiver</w:t>
      </w:r>
      <w:r>
        <w:rPr>
          <w:spacing w:val="-7"/>
          <w:sz w:val="20"/>
          <w:szCs w:val="20"/>
        </w:rPr>
        <w:t xml:space="preserve"> </w:t>
      </w:r>
      <w:r>
        <w:rPr>
          <w:sz w:val="20"/>
          <w:szCs w:val="20"/>
        </w:rPr>
        <w:t>maximum</w:t>
      </w:r>
      <w:r>
        <w:rPr>
          <w:spacing w:val="-3"/>
          <w:sz w:val="20"/>
          <w:szCs w:val="20"/>
        </w:rPr>
        <w:t xml:space="preserve"> </w:t>
      </w:r>
      <w:r>
        <w:rPr>
          <w:sz w:val="20"/>
          <w:szCs w:val="20"/>
        </w:rPr>
        <w:t>input</w:t>
      </w:r>
      <w:r>
        <w:rPr>
          <w:spacing w:val="-2"/>
          <w:sz w:val="20"/>
          <w:szCs w:val="20"/>
        </w:rPr>
        <w:t xml:space="preserve"> </w:t>
      </w:r>
      <w:r>
        <w:rPr>
          <w:spacing w:val="-4"/>
          <w:sz w:val="20"/>
          <w:szCs w:val="20"/>
        </w:rPr>
        <w:t>level</w:t>
      </w:r>
      <w:r>
        <w:rPr>
          <w:sz w:val="20"/>
          <w:szCs w:val="20"/>
        </w:rPr>
        <w:tab/>
      </w:r>
      <w:r>
        <w:rPr>
          <w:spacing w:val="-5"/>
          <w:sz w:val="20"/>
          <w:szCs w:val="20"/>
        </w:rPr>
        <w:t>47</w:t>
      </w:r>
    </w:p>
    <w:p w:rsidR="00D228FE" w:rsidRDefault="00D228FE" w:rsidP="00992139">
      <w:pPr>
        <w:pStyle w:val="ac"/>
        <w:widowControl w:val="0"/>
        <w:numPr>
          <w:ilvl w:val="2"/>
          <w:numId w:val="6"/>
        </w:numPr>
        <w:tabs>
          <w:tab w:val="left" w:pos="1716"/>
          <w:tab w:val="right" w:leader="dot" w:pos="8762"/>
        </w:tabs>
        <w:kinsoku w:val="0"/>
        <w:overflowPunct w:val="0"/>
        <w:autoSpaceDE w:val="0"/>
        <w:autoSpaceDN w:val="0"/>
        <w:adjustRightInd w:val="0"/>
        <w:spacing w:before="10"/>
        <w:ind w:left="1716" w:hanging="595"/>
        <w:contextualSpacing w:val="0"/>
        <w:rPr>
          <w:spacing w:val="-5"/>
          <w:sz w:val="20"/>
          <w:szCs w:val="20"/>
        </w:rPr>
      </w:pPr>
      <w:r>
        <w:rPr>
          <w:sz w:val="20"/>
          <w:szCs w:val="20"/>
        </w:rPr>
        <w:t>UHR</w:t>
      </w:r>
      <w:r>
        <w:rPr>
          <w:spacing w:val="-4"/>
          <w:sz w:val="20"/>
          <w:szCs w:val="20"/>
        </w:rPr>
        <w:t xml:space="preserve"> </w:t>
      </w:r>
      <w:r>
        <w:rPr>
          <w:sz w:val="20"/>
          <w:szCs w:val="20"/>
        </w:rPr>
        <w:t>transmit</w:t>
      </w:r>
      <w:r>
        <w:rPr>
          <w:spacing w:val="-3"/>
          <w:sz w:val="20"/>
          <w:szCs w:val="20"/>
        </w:rPr>
        <w:t xml:space="preserve"> </w:t>
      </w:r>
      <w:r>
        <w:rPr>
          <w:spacing w:val="-2"/>
          <w:sz w:val="20"/>
          <w:szCs w:val="20"/>
        </w:rPr>
        <w:t>procedure</w:t>
      </w:r>
      <w:r>
        <w:rPr>
          <w:sz w:val="20"/>
          <w:szCs w:val="20"/>
        </w:rPr>
        <w:tab/>
      </w:r>
      <w:r>
        <w:rPr>
          <w:spacing w:val="-5"/>
          <w:sz w:val="20"/>
          <w:szCs w:val="20"/>
        </w:rPr>
        <w:t>47</w:t>
      </w:r>
    </w:p>
    <w:p w:rsidR="00D228FE" w:rsidRDefault="00D228FE" w:rsidP="00992139">
      <w:pPr>
        <w:pStyle w:val="ac"/>
        <w:widowControl w:val="0"/>
        <w:numPr>
          <w:ilvl w:val="2"/>
          <w:numId w:val="6"/>
        </w:numPr>
        <w:tabs>
          <w:tab w:val="left" w:pos="1716"/>
          <w:tab w:val="right" w:leader="dot" w:pos="8762"/>
        </w:tabs>
        <w:kinsoku w:val="0"/>
        <w:overflowPunct w:val="0"/>
        <w:autoSpaceDE w:val="0"/>
        <w:autoSpaceDN w:val="0"/>
        <w:adjustRightInd w:val="0"/>
        <w:spacing w:before="10"/>
        <w:ind w:left="1716" w:hanging="595"/>
        <w:contextualSpacing w:val="0"/>
        <w:rPr>
          <w:spacing w:val="-5"/>
          <w:sz w:val="20"/>
          <w:szCs w:val="20"/>
        </w:rPr>
      </w:pPr>
      <w:r>
        <w:rPr>
          <w:sz w:val="20"/>
          <w:szCs w:val="20"/>
        </w:rPr>
        <w:t>UHR</w:t>
      </w:r>
      <w:r>
        <w:rPr>
          <w:spacing w:val="-3"/>
          <w:sz w:val="20"/>
          <w:szCs w:val="20"/>
        </w:rPr>
        <w:t xml:space="preserve"> </w:t>
      </w:r>
      <w:r>
        <w:rPr>
          <w:sz w:val="20"/>
          <w:szCs w:val="20"/>
        </w:rPr>
        <w:t>receive</w:t>
      </w:r>
      <w:r>
        <w:rPr>
          <w:spacing w:val="-2"/>
          <w:sz w:val="20"/>
          <w:szCs w:val="20"/>
        </w:rPr>
        <w:t xml:space="preserve"> procedure</w:t>
      </w:r>
      <w:r>
        <w:rPr>
          <w:sz w:val="20"/>
          <w:szCs w:val="20"/>
        </w:rPr>
        <w:tab/>
      </w:r>
      <w:r>
        <w:rPr>
          <w:spacing w:val="-5"/>
          <w:sz w:val="20"/>
          <w:szCs w:val="20"/>
        </w:rPr>
        <w:t>47</w:t>
      </w:r>
    </w:p>
    <w:p w:rsidR="00D228FE" w:rsidRDefault="00D228FE" w:rsidP="00992139">
      <w:pPr>
        <w:pStyle w:val="ac"/>
        <w:widowControl w:val="0"/>
        <w:numPr>
          <w:ilvl w:val="2"/>
          <w:numId w:val="6"/>
        </w:numPr>
        <w:tabs>
          <w:tab w:val="left" w:pos="1716"/>
          <w:tab w:val="right" w:leader="dot" w:pos="8762"/>
        </w:tabs>
        <w:kinsoku w:val="0"/>
        <w:overflowPunct w:val="0"/>
        <w:autoSpaceDE w:val="0"/>
        <w:autoSpaceDN w:val="0"/>
        <w:adjustRightInd w:val="0"/>
        <w:spacing w:before="10"/>
        <w:ind w:left="1716" w:hanging="595"/>
        <w:contextualSpacing w:val="0"/>
        <w:rPr>
          <w:spacing w:val="-5"/>
          <w:sz w:val="20"/>
          <w:szCs w:val="20"/>
        </w:rPr>
      </w:pPr>
      <w:r>
        <w:rPr>
          <w:sz w:val="20"/>
          <w:szCs w:val="20"/>
        </w:rPr>
        <w:t>Channel</w:t>
      </w:r>
      <w:r>
        <w:rPr>
          <w:spacing w:val="-5"/>
          <w:sz w:val="20"/>
          <w:szCs w:val="20"/>
        </w:rPr>
        <w:t xml:space="preserve"> </w:t>
      </w:r>
      <w:r>
        <w:rPr>
          <w:spacing w:val="-2"/>
          <w:sz w:val="20"/>
          <w:szCs w:val="20"/>
        </w:rPr>
        <w:t>numbering</w:t>
      </w:r>
      <w:r>
        <w:rPr>
          <w:sz w:val="20"/>
          <w:szCs w:val="20"/>
        </w:rPr>
        <w:tab/>
      </w:r>
      <w:r>
        <w:rPr>
          <w:spacing w:val="-5"/>
          <w:sz w:val="20"/>
          <w:szCs w:val="20"/>
        </w:rPr>
        <w:t>47</w:t>
      </w:r>
    </w:p>
    <w:p w:rsidR="00D228FE" w:rsidRDefault="00D228FE" w:rsidP="00992139">
      <w:pPr>
        <w:pStyle w:val="ac"/>
        <w:widowControl w:val="0"/>
        <w:numPr>
          <w:ilvl w:val="2"/>
          <w:numId w:val="6"/>
        </w:numPr>
        <w:tabs>
          <w:tab w:val="left" w:pos="1716"/>
          <w:tab w:val="right" w:leader="dot" w:pos="8762"/>
        </w:tabs>
        <w:kinsoku w:val="0"/>
        <w:overflowPunct w:val="0"/>
        <w:autoSpaceDE w:val="0"/>
        <w:autoSpaceDN w:val="0"/>
        <w:adjustRightInd w:val="0"/>
        <w:spacing w:before="10"/>
        <w:ind w:left="1716" w:hanging="595"/>
        <w:contextualSpacing w:val="0"/>
        <w:rPr>
          <w:spacing w:val="-5"/>
          <w:sz w:val="20"/>
          <w:szCs w:val="20"/>
        </w:rPr>
      </w:pPr>
      <w:r>
        <w:rPr>
          <w:sz w:val="20"/>
          <w:szCs w:val="20"/>
        </w:rPr>
        <w:t>Regulatory</w:t>
      </w:r>
      <w:r>
        <w:rPr>
          <w:spacing w:val="-2"/>
          <w:sz w:val="20"/>
          <w:szCs w:val="20"/>
        </w:rPr>
        <w:t xml:space="preserve"> requirements</w:t>
      </w:r>
      <w:r>
        <w:rPr>
          <w:sz w:val="20"/>
          <w:szCs w:val="20"/>
        </w:rPr>
        <w:tab/>
      </w:r>
      <w:r>
        <w:rPr>
          <w:spacing w:val="-5"/>
          <w:sz w:val="20"/>
          <w:szCs w:val="20"/>
        </w:rPr>
        <w:t>47</w:t>
      </w:r>
    </w:p>
    <w:p w:rsidR="00D228FE" w:rsidRDefault="00D228FE" w:rsidP="00992139">
      <w:pPr>
        <w:pStyle w:val="ac"/>
        <w:widowControl w:val="0"/>
        <w:numPr>
          <w:ilvl w:val="1"/>
          <w:numId w:val="6"/>
        </w:numPr>
        <w:tabs>
          <w:tab w:val="left" w:pos="1119"/>
          <w:tab w:val="right" w:leader="dot" w:pos="8762"/>
        </w:tabs>
        <w:kinsoku w:val="0"/>
        <w:overflowPunct w:val="0"/>
        <w:autoSpaceDE w:val="0"/>
        <w:autoSpaceDN w:val="0"/>
        <w:adjustRightInd w:val="0"/>
        <w:spacing w:before="10"/>
        <w:ind w:left="1119" w:hanging="398"/>
        <w:contextualSpacing w:val="0"/>
        <w:rPr>
          <w:spacing w:val="-5"/>
          <w:sz w:val="20"/>
          <w:szCs w:val="20"/>
        </w:rPr>
      </w:pPr>
      <w:r>
        <w:rPr>
          <w:sz w:val="20"/>
          <w:szCs w:val="20"/>
        </w:rPr>
        <w:t>UHR</w:t>
      </w:r>
      <w:r>
        <w:rPr>
          <w:spacing w:val="-4"/>
          <w:sz w:val="20"/>
          <w:szCs w:val="20"/>
        </w:rPr>
        <w:t xml:space="preserve"> PLME</w:t>
      </w:r>
      <w:r>
        <w:rPr>
          <w:sz w:val="20"/>
          <w:szCs w:val="20"/>
        </w:rPr>
        <w:tab/>
      </w:r>
      <w:r>
        <w:rPr>
          <w:spacing w:val="-5"/>
          <w:sz w:val="20"/>
          <w:szCs w:val="20"/>
        </w:rPr>
        <w:t>47</w:t>
      </w:r>
    </w:p>
    <w:p w:rsidR="00D228FE" w:rsidRDefault="00D228FE" w:rsidP="00992139">
      <w:pPr>
        <w:pStyle w:val="ac"/>
        <w:widowControl w:val="0"/>
        <w:numPr>
          <w:ilvl w:val="2"/>
          <w:numId w:val="6"/>
        </w:numPr>
        <w:tabs>
          <w:tab w:val="left" w:pos="1718"/>
          <w:tab w:val="right" w:leader="dot" w:pos="8762"/>
        </w:tabs>
        <w:kinsoku w:val="0"/>
        <w:overflowPunct w:val="0"/>
        <w:autoSpaceDE w:val="0"/>
        <w:autoSpaceDN w:val="0"/>
        <w:adjustRightInd w:val="0"/>
        <w:spacing w:before="10"/>
        <w:ind w:left="1718" w:hanging="596"/>
        <w:contextualSpacing w:val="0"/>
        <w:rPr>
          <w:spacing w:val="-5"/>
          <w:sz w:val="20"/>
          <w:szCs w:val="20"/>
        </w:rPr>
      </w:pPr>
      <w:r>
        <w:rPr>
          <w:sz w:val="20"/>
          <w:szCs w:val="20"/>
        </w:rPr>
        <w:t>PLME_SAP</w:t>
      </w:r>
      <w:r>
        <w:rPr>
          <w:spacing w:val="-4"/>
          <w:sz w:val="20"/>
          <w:szCs w:val="20"/>
        </w:rPr>
        <w:t xml:space="preserve"> </w:t>
      </w:r>
      <w:r>
        <w:rPr>
          <w:sz w:val="20"/>
          <w:szCs w:val="20"/>
        </w:rPr>
        <w:t>sublayer</w:t>
      </w:r>
      <w:r>
        <w:rPr>
          <w:spacing w:val="-5"/>
          <w:sz w:val="20"/>
          <w:szCs w:val="20"/>
        </w:rPr>
        <w:t xml:space="preserve"> </w:t>
      </w:r>
      <w:r>
        <w:rPr>
          <w:sz w:val="20"/>
          <w:szCs w:val="20"/>
        </w:rPr>
        <w:t>management</w:t>
      </w:r>
      <w:r>
        <w:rPr>
          <w:spacing w:val="-4"/>
          <w:sz w:val="20"/>
          <w:szCs w:val="20"/>
        </w:rPr>
        <w:t xml:space="preserve"> </w:t>
      </w:r>
      <w:r>
        <w:rPr>
          <w:spacing w:val="-2"/>
          <w:sz w:val="20"/>
          <w:szCs w:val="20"/>
        </w:rPr>
        <w:t>primitives</w:t>
      </w:r>
      <w:r>
        <w:rPr>
          <w:sz w:val="20"/>
          <w:szCs w:val="20"/>
        </w:rPr>
        <w:tab/>
      </w:r>
      <w:r>
        <w:rPr>
          <w:spacing w:val="-5"/>
          <w:sz w:val="20"/>
          <w:szCs w:val="20"/>
        </w:rPr>
        <w:t>47</w:t>
      </w:r>
    </w:p>
    <w:p w:rsidR="00D228FE" w:rsidRDefault="00D228FE" w:rsidP="00992139">
      <w:pPr>
        <w:pStyle w:val="ac"/>
        <w:widowControl w:val="0"/>
        <w:numPr>
          <w:ilvl w:val="2"/>
          <w:numId w:val="6"/>
        </w:numPr>
        <w:tabs>
          <w:tab w:val="left" w:pos="1718"/>
          <w:tab w:val="right" w:leader="dot" w:pos="8762"/>
        </w:tabs>
        <w:kinsoku w:val="0"/>
        <w:overflowPunct w:val="0"/>
        <w:autoSpaceDE w:val="0"/>
        <w:autoSpaceDN w:val="0"/>
        <w:adjustRightInd w:val="0"/>
        <w:spacing w:before="10"/>
        <w:ind w:left="1718" w:hanging="596"/>
        <w:contextualSpacing w:val="0"/>
        <w:rPr>
          <w:spacing w:val="-5"/>
          <w:sz w:val="20"/>
          <w:szCs w:val="20"/>
        </w:rPr>
      </w:pPr>
      <w:r>
        <w:rPr>
          <w:sz w:val="20"/>
          <w:szCs w:val="20"/>
        </w:rPr>
        <w:t xml:space="preserve">PHY </w:t>
      </w:r>
      <w:r>
        <w:rPr>
          <w:spacing w:val="-5"/>
          <w:sz w:val="20"/>
          <w:szCs w:val="20"/>
        </w:rPr>
        <w:t>MIB</w:t>
      </w:r>
      <w:r>
        <w:rPr>
          <w:sz w:val="20"/>
          <w:szCs w:val="20"/>
        </w:rPr>
        <w:tab/>
      </w:r>
      <w:r>
        <w:rPr>
          <w:spacing w:val="-5"/>
          <w:sz w:val="20"/>
          <w:szCs w:val="20"/>
        </w:rPr>
        <w:t>47</w:t>
      </w:r>
    </w:p>
    <w:p w:rsidR="00D228FE" w:rsidRDefault="00D228FE" w:rsidP="00992139">
      <w:pPr>
        <w:pStyle w:val="ac"/>
        <w:widowControl w:val="0"/>
        <w:numPr>
          <w:ilvl w:val="2"/>
          <w:numId w:val="6"/>
        </w:numPr>
        <w:tabs>
          <w:tab w:val="left" w:pos="1718"/>
          <w:tab w:val="right" w:leader="dot" w:pos="8762"/>
        </w:tabs>
        <w:kinsoku w:val="0"/>
        <w:overflowPunct w:val="0"/>
        <w:autoSpaceDE w:val="0"/>
        <w:autoSpaceDN w:val="0"/>
        <w:adjustRightInd w:val="0"/>
        <w:spacing w:before="10"/>
        <w:ind w:left="1718" w:hanging="596"/>
        <w:contextualSpacing w:val="0"/>
        <w:rPr>
          <w:spacing w:val="-5"/>
          <w:sz w:val="20"/>
          <w:szCs w:val="20"/>
        </w:rPr>
      </w:pPr>
      <w:r>
        <w:rPr>
          <w:sz w:val="20"/>
          <w:szCs w:val="20"/>
        </w:rPr>
        <w:t>TXTIME</w:t>
      </w:r>
      <w:r>
        <w:rPr>
          <w:spacing w:val="-4"/>
          <w:sz w:val="20"/>
          <w:szCs w:val="20"/>
        </w:rPr>
        <w:t xml:space="preserve"> </w:t>
      </w:r>
      <w:r>
        <w:rPr>
          <w:sz w:val="20"/>
          <w:szCs w:val="20"/>
        </w:rPr>
        <w:t>and</w:t>
      </w:r>
      <w:r>
        <w:rPr>
          <w:spacing w:val="-6"/>
          <w:sz w:val="20"/>
          <w:szCs w:val="20"/>
        </w:rPr>
        <w:t xml:space="preserve"> </w:t>
      </w:r>
      <w:r>
        <w:rPr>
          <w:sz w:val="20"/>
          <w:szCs w:val="20"/>
        </w:rPr>
        <w:t>PSDU_LENGTH</w:t>
      </w:r>
      <w:r>
        <w:rPr>
          <w:spacing w:val="-2"/>
          <w:sz w:val="20"/>
          <w:szCs w:val="20"/>
        </w:rPr>
        <w:t xml:space="preserve"> calculation</w:t>
      </w:r>
      <w:r>
        <w:rPr>
          <w:sz w:val="20"/>
          <w:szCs w:val="20"/>
        </w:rPr>
        <w:tab/>
      </w:r>
      <w:r>
        <w:rPr>
          <w:spacing w:val="-5"/>
          <w:sz w:val="20"/>
          <w:szCs w:val="20"/>
        </w:rPr>
        <w:t>47</w:t>
      </w:r>
    </w:p>
    <w:p w:rsidR="00D228FE" w:rsidRDefault="00D228FE" w:rsidP="00992139">
      <w:pPr>
        <w:pStyle w:val="ac"/>
        <w:widowControl w:val="0"/>
        <w:numPr>
          <w:ilvl w:val="2"/>
          <w:numId w:val="6"/>
        </w:numPr>
        <w:tabs>
          <w:tab w:val="left" w:pos="1718"/>
          <w:tab w:val="right" w:leader="dot" w:pos="8762"/>
        </w:tabs>
        <w:kinsoku w:val="0"/>
        <w:overflowPunct w:val="0"/>
        <w:autoSpaceDE w:val="0"/>
        <w:autoSpaceDN w:val="0"/>
        <w:adjustRightInd w:val="0"/>
        <w:spacing w:before="10"/>
        <w:ind w:left="1718" w:hanging="596"/>
        <w:contextualSpacing w:val="0"/>
        <w:rPr>
          <w:spacing w:val="-5"/>
          <w:sz w:val="20"/>
          <w:szCs w:val="20"/>
        </w:rPr>
      </w:pPr>
      <w:r>
        <w:rPr>
          <w:sz w:val="20"/>
          <w:szCs w:val="20"/>
        </w:rPr>
        <w:t>UHR</w:t>
      </w:r>
      <w:r>
        <w:rPr>
          <w:spacing w:val="-5"/>
          <w:sz w:val="20"/>
          <w:szCs w:val="20"/>
        </w:rPr>
        <w:t xml:space="preserve"> PHY</w:t>
      </w:r>
      <w:r>
        <w:rPr>
          <w:sz w:val="20"/>
          <w:szCs w:val="20"/>
        </w:rPr>
        <w:tab/>
      </w:r>
      <w:r>
        <w:rPr>
          <w:spacing w:val="-5"/>
          <w:sz w:val="20"/>
          <w:szCs w:val="20"/>
        </w:rPr>
        <w:t>47</w:t>
      </w:r>
    </w:p>
    <w:p w:rsidR="00D228FE" w:rsidRDefault="00D228FE" w:rsidP="00992139">
      <w:pPr>
        <w:pStyle w:val="ac"/>
        <w:widowControl w:val="0"/>
        <w:numPr>
          <w:ilvl w:val="1"/>
          <w:numId w:val="6"/>
        </w:numPr>
        <w:tabs>
          <w:tab w:val="left" w:pos="1120"/>
          <w:tab w:val="right" w:leader="dot" w:pos="8762"/>
        </w:tabs>
        <w:kinsoku w:val="0"/>
        <w:overflowPunct w:val="0"/>
        <w:autoSpaceDE w:val="0"/>
        <w:autoSpaceDN w:val="0"/>
        <w:adjustRightInd w:val="0"/>
        <w:spacing w:before="10"/>
        <w:ind w:left="1120" w:hanging="398"/>
        <w:contextualSpacing w:val="0"/>
        <w:rPr>
          <w:spacing w:val="-5"/>
          <w:sz w:val="20"/>
          <w:szCs w:val="20"/>
        </w:rPr>
      </w:pPr>
      <w:r>
        <w:rPr>
          <w:sz w:val="20"/>
          <w:szCs w:val="20"/>
        </w:rPr>
        <w:t>Parameters</w:t>
      </w:r>
      <w:r>
        <w:rPr>
          <w:spacing w:val="-7"/>
          <w:sz w:val="20"/>
          <w:szCs w:val="20"/>
        </w:rPr>
        <w:t xml:space="preserve"> </w:t>
      </w:r>
      <w:r>
        <w:rPr>
          <w:sz w:val="20"/>
          <w:szCs w:val="20"/>
        </w:rPr>
        <w:t>for</w:t>
      </w:r>
      <w:r>
        <w:rPr>
          <w:spacing w:val="-5"/>
          <w:sz w:val="20"/>
          <w:szCs w:val="20"/>
        </w:rPr>
        <w:t xml:space="preserve"> </w:t>
      </w:r>
      <w:r>
        <w:rPr>
          <w:sz w:val="20"/>
          <w:szCs w:val="20"/>
        </w:rPr>
        <w:t>UHR-</w:t>
      </w:r>
      <w:r>
        <w:rPr>
          <w:spacing w:val="-4"/>
          <w:sz w:val="20"/>
          <w:szCs w:val="20"/>
        </w:rPr>
        <w:t>MCSs</w:t>
      </w:r>
      <w:r>
        <w:rPr>
          <w:sz w:val="20"/>
          <w:szCs w:val="20"/>
        </w:rPr>
        <w:tab/>
      </w:r>
      <w:r>
        <w:rPr>
          <w:spacing w:val="-5"/>
          <w:sz w:val="20"/>
          <w:szCs w:val="20"/>
        </w:rPr>
        <w:t>47</w:t>
      </w:r>
    </w:p>
    <w:p w:rsidR="00D228FE" w:rsidRDefault="00D228FE" w:rsidP="00D228FE">
      <w:pPr>
        <w:pStyle w:val="af6"/>
        <w:tabs>
          <w:tab w:val="right" w:leader="dot" w:pos="8763"/>
        </w:tabs>
        <w:kinsoku w:val="0"/>
        <w:overflowPunct w:val="0"/>
        <w:spacing w:before="250"/>
        <w:ind w:left="122"/>
        <w:rPr>
          <w:spacing w:val="-5"/>
        </w:rPr>
      </w:pPr>
      <w:r>
        <w:t>Annex</w:t>
      </w:r>
      <w:r>
        <w:rPr>
          <w:spacing w:val="-8"/>
        </w:rPr>
        <w:t xml:space="preserve"> </w:t>
      </w:r>
      <w:r>
        <w:rPr>
          <w:spacing w:val="-12"/>
        </w:rPr>
        <w:t>B</w:t>
      </w:r>
      <w:r>
        <w:tab/>
      </w:r>
      <w:r>
        <w:rPr>
          <w:spacing w:val="-5"/>
        </w:rPr>
        <w:t>49</w:t>
      </w:r>
    </w:p>
    <w:p w:rsidR="00D228FE" w:rsidRDefault="00D228FE" w:rsidP="00992139">
      <w:pPr>
        <w:pStyle w:val="ac"/>
        <w:widowControl w:val="0"/>
        <w:numPr>
          <w:ilvl w:val="1"/>
          <w:numId w:val="5"/>
        </w:numPr>
        <w:tabs>
          <w:tab w:val="left" w:pos="1522"/>
          <w:tab w:val="right" w:leader="dot" w:pos="8763"/>
        </w:tabs>
        <w:kinsoku w:val="0"/>
        <w:overflowPunct w:val="0"/>
        <w:autoSpaceDE w:val="0"/>
        <w:autoSpaceDN w:val="0"/>
        <w:adjustRightInd w:val="0"/>
        <w:spacing w:before="250"/>
        <w:contextualSpacing w:val="0"/>
        <w:rPr>
          <w:spacing w:val="-5"/>
          <w:sz w:val="20"/>
          <w:szCs w:val="20"/>
        </w:rPr>
      </w:pPr>
      <w:r>
        <w:rPr>
          <w:sz w:val="20"/>
          <w:szCs w:val="20"/>
        </w:rPr>
        <w:t>PICS</w:t>
      </w:r>
      <w:r>
        <w:rPr>
          <w:spacing w:val="-6"/>
          <w:sz w:val="20"/>
          <w:szCs w:val="20"/>
        </w:rPr>
        <w:t xml:space="preserve"> </w:t>
      </w:r>
      <w:r>
        <w:rPr>
          <w:sz w:val="20"/>
          <w:szCs w:val="20"/>
        </w:rPr>
        <w:t>proforma—IEEE</w:t>
      </w:r>
      <w:r>
        <w:rPr>
          <w:spacing w:val="-6"/>
          <w:sz w:val="20"/>
          <w:szCs w:val="20"/>
        </w:rPr>
        <w:t xml:space="preserve"> </w:t>
      </w:r>
      <w:r>
        <w:rPr>
          <w:sz w:val="20"/>
          <w:szCs w:val="20"/>
        </w:rPr>
        <w:t>Std</w:t>
      </w:r>
      <w:r>
        <w:rPr>
          <w:spacing w:val="-7"/>
          <w:sz w:val="20"/>
          <w:szCs w:val="20"/>
        </w:rPr>
        <w:t xml:space="preserve"> </w:t>
      </w:r>
      <w:r>
        <w:rPr>
          <w:sz w:val="20"/>
          <w:szCs w:val="20"/>
        </w:rPr>
        <w:t>802.11-</w:t>
      </w:r>
      <w:r>
        <w:rPr>
          <w:spacing w:val="-2"/>
          <w:sz w:val="20"/>
          <w:szCs w:val="20"/>
        </w:rPr>
        <w:t>&lt;year&gt;</w:t>
      </w:r>
      <w:r>
        <w:rPr>
          <w:sz w:val="20"/>
          <w:szCs w:val="20"/>
        </w:rPr>
        <w:tab/>
      </w:r>
      <w:r>
        <w:rPr>
          <w:spacing w:val="-5"/>
          <w:sz w:val="20"/>
          <w:szCs w:val="20"/>
        </w:rPr>
        <w:t>49</w:t>
      </w:r>
    </w:p>
    <w:p w:rsidR="00D228FE" w:rsidRDefault="00D228FE" w:rsidP="00992139">
      <w:pPr>
        <w:pStyle w:val="ac"/>
        <w:widowControl w:val="0"/>
        <w:numPr>
          <w:ilvl w:val="2"/>
          <w:numId w:val="5"/>
        </w:numPr>
        <w:tabs>
          <w:tab w:val="left" w:pos="2198"/>
          <w:tab w:val="right" w:leader="dot" w:pos="8763"/>
        </w:tabs>
        <w:kinsoku w:val="0"/>
        <w:overflowPunct w:val="0"/>
        <w:autoSpaceDE w:val="0"/>
        <w:autoSpaceDN w:val="0"/>
        <w:adjustRightInd w:val="0"/>
        <w:spacing w:before="10"/>
        <w:contextualSpacing w:val="0"/>
        <w:rPr>
          <w:spacing w:val="-5"/>
          <w:sz w:val="20"/>
          <w:szCs w:val="20"/>
        </w:rPr>
      </w:pPr>
      <w:r>
        <w:rPr>
          <w:sz w:val="20"/>
          <w:szCs w:val="20"/>
        </w:rPr>
        <w:t>IUT</w:t>
      </w:r>
      <w:r>
        <w:rPr>
          <w:spacing w:val="-3"/>
          <w:sz w:val="20"/>
          <w:szCs w:val="20"/>
        </w:rPr>
        <w:t xml:space="preserve"> </w:t>
      </w:r>
      <w:r>
        <w:rPr>
          <w:spacing w:val="-2"/>
          <w:sz w:val="20"/>
          <w:szCs w:val="20"/>
        </w:rPr>
        <w:t>configuration</w:t>
      </w:r>
      <w:r>
        <w:rPr>
          <w:sz w:val="20"/>
          <w:szCs w:val="20"/>
        </w:rPr>
        <w:tab/>
      </w:r>
      <w:r>
        <w:rPr>
          <w:spacing w:val="-5"/>
          <w:sz w:val="20"/>
          <w:szCs w:val="20"/>
        </w:rPr>
        <w:t>49</w:t>
      </w:r>
    </w:p>
    <w:p w:rsidR="00D228FE" w:rsidRDefault="00D228FE" w:rsidP="00D228FE">
      <w:pPr>
        <w:pStyle w:val="af6"/>
        <w:tabs>
          <w:tab w:val="right" w:leader="dot" w:pos="8763"/>
        </w:tabs>
        <w:kinsoku w:val="0"/>
        <w:overflowPunct w:val="0"/>
        <w:ind w:left="1522"/>
        <w:rPr>
          <w:spacing w:val="-5"/>
        </w:rPr>
      </w:pPr>
      <w:r>
        <w:t>B.4.37a</w:t>
      </w:r>
      <w:r>
        <w:rPr>
          <w:spacing w:val="-3"/>
        </w:rPr>
        <w:t xml:space="preserve"> </w:t>
      </w:r>
      <w:r>
        <w:t>Ultra</w:t>
      </w:r>
      <w:r>
        <w:rPr>
          <w:spacing w:val="-1"/>
        </w:rPr>
        <w:t xml:space="preserve"> </w:t>
      </w:r>
      <w:r>
        <w:t>High</w:t>
      </w:r>
      <w:r>
        <w:rPr>
          <w:spacing w:val="-3"/>
        </w:rPr>
        <w:t xml:space="preserve"> </w:t>
      </w:r>
      <w:r>
        <w:t>Reliability</w:t>
      </w:r>
      <w:r>
        <w:rPr>
          <w:spacing w:val="-3"/>
        </w:rPr>
        <w:t xml:space="preserve"> </w:t>
      </w:r>
      <w:r>
        <w:t>(UHR)</w:t>
      </w:r>
      <w:r>
        <w:rPr>
          <w:spacing w:val="-3"/>
        </w:rPr>
        <w:t xml:space="preserve"> </w:t>
      </w:r>
      <w:r>
        <w:rPr>
          <w:spacing w:val="-2"/>
        </w:rPr>
        <w:t>features</w:t>
      </w:r>
      <w:r>
        <w:tab/>
      </w:r>
      <w:r>
        <w:rPr>
          <w:spacing w:val="-5"/>
        </w:rPr>
        <w:t>49</w:t>
      </w:r>
    </w:p>
    <w:p w:rsidR="00D228FE" w:rsidRDefault="00D228FE" w:rsidP="00D228FE">
      <w:pPr>
        <w:pStyle w:val="af6"/>
        <w:tabs>
          <w:tab w:val="right" w:leader="dot" w:pos="8763"/>
        </w:tabs>
        <w:kinsoku w:val="0"/>
        <w:overflowPunct w:val="0"/>
        <w:ind w:left="2198"/>
        <w:rPr>
          <w:spacing w:val="-5"/>
        </w:rPr>
      </w:pPr>
      <w:r>
        <w:t>B.4.37a.1UHR</w:t>
      </w:r>
      <w:r>
        <w:rPr>
          <w:spacing w:val="-5"/>
        </w:rPr>
        <w:t xml:space="preserve"> </w:t>
      </w:r>
      <w:r>
        <w:t>MAC</w:t>
      </w:r>
      <w:r>
        <w:rPr>
          <w:spacing w:val="-1"/>
        </w:rPr>
        <w:t xml:space="preserve"> </w:t>
      </w:r>
      <w:r>
        <w:rPr>
          <w:spacing w:val="-2"/>
        </w:rPr>
        <w:t>features</w:t>
      </w:r>
      <w:r>
        <w:tab/>
      </w:r>
      <w:r>
        <w:rPr>
          <w:spacing w:val="-5"/>
        </w:rPr>
        <w:t>49</w:t>
      </w:r>
    </w:p>
    <w:p w:rsidR="00D228FE" w:rsidRDefault="00D228FE" w:rsidP="00D228FE">
      <w:pPr>
        <w:pStyle w:val="af6"/>
        <w:tabs>
          <w:tab w:val="right" w:leader="dot" w:pos="8763"/>
        </w:tabs>
        <w:kinsoku w:val="0"/>
        <w:overflowPunct w:val="0"/>
        <w:ind w:left="2198"/>
        <w:rPr>
          <w:spacing w:val="-5"/>
        </w:rPr>
      </w:pPr>
      <w:r>
        <w:t>B.4.37a.2UHR</w:t>
      </w:r>
      <w:r>
        <w:rPr>
          <w:spacing w:val="-4"/>
        </w:rPr>
        <w:t xml:space="preserve"> </w:t>
      </w:r>
      <w:r>
        <w:t>PHY</w:t>
      </w:r>
      <w:r>
        <w:rPr>
          <w:spacing w:val="-4"/>
        </w:rPr>
        <w:t xml:space="preserve"> </w:t>
      </w:r>
      <w:r>
        <w:rPr>
          <w:spacing w:val="-2"/>
        </w:rPr>
        <w:t>features</w:t>
      </w:r>
      <w:r>
        <w:tab/>
      </w:r>
      <w:r>
        <w:rPr>
          <w:spacing w:val="-5"/>
        </w:rPr>
        <w:t>49</w:t>
      </w:r>
    </w:p>
    <w:p w:rsidR="00D228FE" w:rsidRDefault="00D228FE" w:rsidP="00D228FE">
      <w:pPr>
        <w:pStyle w:val="af6"/>
        <w:tabs>
          <w:tab w:val="right" w:leader="dot" w:pos="8763"/>
        </w:tabs>
        <w:kinsoku w:val="0"/>
        <w:overflowPunct w:val="0"/>
        <w:spacing w:before="250"/>
        <w:ind w:left="122"/>
        <w:rPr>
          <w:spacing w:val="-5"/>
        </w:rPr>
      </w:pPr>
      <w:r>
        <w:t>Annex</w:t>
      </w:r>
      <w:r>
        <w:rPr>
          <w:spacing w:val="-8"/>
        </w:rPr>
        <w:t xml:space="preserve"> </w:t>
      </w:r>
      <w:r>
        <w:rPr>
          <w:spacing w:val="-12"/>
        </w:rPr>
        <w:t>C</w:t>
      </w:r>
      <w:r>
        <w:tab/>
      </w:r>
      <w:r>
        <w:rPr>
          <w:spacing w:val="-5"/>
        </w:rPr>
        <w:t>51</w:t>
      </w:r>
    </w:p>
    <w:p w:rsidR="00D228FE" w:rsidRDefault="00D228FE" w:rsidP="00992139">
      <w:pPr>
        <w:pStyle w:val="ac"/>
        <w:widowControl w:val="0"/>
        <w:numPr>
          <w:ilvl w:val="1"/>
          <w:numId w:val="4"/>
        </w:numPr>
        <w:tabs>
          <w:tab w:val="left" w:pos="1523"/>
          <w:tab w:val="right" w:leader="dot" w:pos="8764"/>
        </w:tabs>
        <w:kinsoku w:val="0"/>
        <w:overflowPunct w:val="0"/>
        <w:autoSpaceDE w:val="0"/>
        <w:autoSpaceDN w:val="0"/>
        <w:adjustRightInd w:val="0"/>
        <w:spacing w:before="250"/>
        <w:contextualSpacing w:val="0"/>
        <w:rPr>
          <w:spacing w:val="-5"/>
          <w:sz w:val="20"/>
          <w:szCs w:val="20"/>
        </w:rPr>
      </w:pPr>
      <w:r>
        <w:rPr>
          <w:sz w:val="20"/>
          <w:szCs w:val="20"/>
        </w:rPr>
        <w:t xml:space="preserve">MIB </w:t>
      </w:r>
      <w:r>
        <w:rPr>
          <w:spacing w:val="-2"/>
          <w:sz w:val="20"/>
          <w:szCs w:val="20"/>
        </w:rPr>
        <w:t>Detail</w:t>
      </w:r>
      <w:r>
        <w:rPr>
          <w:sz w:val="20"/>
          <w:szCs w:val="20"/>
        </w:rPr>
        <w:tab/>
      </w:r>
      <w:r>
        <w:rPr>
          <w:spacing w:val="-5"/>
          <w:sz w:val="20"/>
          <w:szCs w:val="20"/>
        </w:rPr>
        <w:t>51</w:t>
      </w:r>
    </w:p>
    <w:p w:rsidR="00D228FE" w:rsidRDefault="00D228FE" w:rsidP="00D228FE">
      <w:pPr>
        <w:pStyle w:val="af6"/>
        <w:tabs>
          <w:tab w:val="right" w:leader="dot" w:pos="8764"/>
        </w:tabs>
        <w:kinsoku w:val="0"/>
        <w:overflowPunct w:val="0"/>
        <w:spacing w:before="250"/>
        <w:ind w:left="123"/>
        <w:rPr>
          <w:spacing w:val="-5"/>
        </w:rPr>
      </w:pPr>
      <w:r>
        <w:t>Annex</w:t>
      </w:r>
      <w:r>
        <w:rPr>
          <w:spacing w:val="-8"/>
        </w:rPr>
        <w:t xml:space="preserve"> </w:t>
      </w:r>
      <w:r>
        <w:rPr>
          <w:spacing w:val="-12"/>
        </w:rPr>
        <w:t>E</w:t>
      </w:r>
      <w:r>
        <w:tab/>
      </w:r>
      <w:r>
        <w:rPr>
          <w:spacing w:val="-5"/>
        </w:rPr>
        <w:t>53</w:t>
      </w:r>
    </w:p>
    <w:p w:rsidR="00D228FE" w:rsidRDefault="00D228FE" w:rsidP="00992139">
      <w:pPr>
        <w:pStyle w:val="ac"/>
        <w:widowControl w:val="0"/>
        <w:numPr>
          <w:ilvl w:val="1"/>
          <w:numId w:val="3"/>
        </w:numPr>
        <w:tabs>
          <w:tab w:val="left" w:pos="1523"/>
          <w:tab w:val="right" w:leader="dot" w:pos="8764"/>
        </w:tabs>
        <w:kinsoku w:val="0"/>
        <w:overflowPunct w:val="0"/>
        <w:autoSpaceDE w:val="0"/>
        <w:autoSpaceDN w:val="0"/>
        <w:adjustRightInd w:val="0"/>
        <w:spacing w:before="250"/>
        <w:contextualSpacing w:val="0"/>
        <w:rPr>
          <w:spacing w:val="-5"/>
          <w:sz w:val="20"/>
          <w:szCs w:val="20"/>
        </w:rPr>
      </w:pPr>
      <w:r>
        <w:rPr>
          <w:sz w:val="20"/>
          <w:szCs w:val="20"/>
        </w:rPr>
        <w:t>Country</w:t>
      </w:r>
      <w:r>
        <w:rPr>
          <w:spacing w:val="-5"/>
          <w:sz w:val="20"/>
          <w:szCs w:val="20"/>
        </w:rPr>
        <w:t xml:space="preserve"> </w:t>
      </w:r>
      <w:r>
        <w:rPr>
          <w:sz w:val="20"/>
          <w:szCs w:val="20"/>
        </w:rPr>
        <w:t>information</w:t>
      </w:r>
      <w:r>
        <w:rPr>
          <w:spacing w:val="-4"/>
          <w:sz w:val="20"/>
          <w:szCs w:val="20"/>
        </w:rPr>
        <w:t xml:space="preserve"> </w:t>
      </w:r>
      <w:r>
        <w:rPr>
          <w:sz w:val="20"/>
          <w:szCs w:val="20"/>
        </w:rPr>
        <w:t>and</w:t>
      </w:r>
      <w:r>
        <w:rPr>
          <w:spacing w:val="-5"/>
          <w:sz w:val="20"/>
          <w:szCs w:val="20"/>
        </w:rPr>
        <w:t xml:space="preserve"> </w:t>
      </w:r>
      <w:r>
        <w:rPr>
          <w:sz w:val="20"/>
          <w:szCs w:val="20"/>
        </w:rPr>
        <w:t>operating</w:t>
      </w:r>
      <w:r>
        <w:rPr>
          <w:spacing w:val="1"/>
          <w:sz w:val="20"/>
          <w:szCs w:val="20"/>
        </w:rPr>
        <w:t xml:space="preserve"> </w:t>
      </w:r>
      <w:r>
        <w:rPr>
          <w:spacing w:val="-2"/>
          <w:sz w:val="20"/>
          <w:szCs w:val="20"/>
        </w:rPr>
        <w:t>classes</w:t>
      </w:r>
      <w:r>
        <w:rPr>
          <w:sz w:val="20"/>
          <w:szCs w:val="20"/>
        </w:rPr>
        <w:tab/>
      </w:r>
      <w:r>
        <w:rPr>
          <w:spacing w:val="-5"/>
          <w:sz w:val="20"/>
          <w:szCs w:val="20"/>
        </w:rPr>
        <w:t>53</w:t>
      </w:r>
    </w:p>
    <w:p w:rsidR="00D228FE" w:rsidRDefault="00D228FE" w:rsidP="00D228FE">
      <w:pPr>
        <w:pStyle w:val="af6"/>
        <w:tabs>
          <w:tab w:val="right" w:leader="dot" w:pos="8764"/>
        </w:tabs>
        <w:kinsoku w:val="0"/>
        <w:overflowPunct w:val="0"/>
        <w:spacing w:before="250"/>
        <w:ind w:left="123"/>
        <w:rPr>
          <w:spacing w:val="-5"/>
        </w:rPr>
      </w:pPr>
      <w:r>
        <w:t>Annex</w:t>
      </w:r>
      <w:r>
        <w:rPr>
          <w:spacing w:val="-8"/>
        </w:rPr>
        <w:t xml:space="preserve"> </w:t>
      </w:r>
      <w:r>
        <w:rPr>
          <w:spacing w:val="-7"/>
        </w:rPr>
        <w:t>AA</w:t>
      </w:r>
      <w:r>
        <w:tab/>
      </w:r>
      <w:r>
        <w:rPr>
          <w:spacing w:val="-5"/>
        </w:rPr>
        <w:t>55</w:t>
      </w:r>
    </w:p>
    <w:p w:rsidR="00D228FE" w:rsidRDefault="00D228FE" w:rsidP="00D228FE">
      <w:pPr>
        <w:pStyle w:val="af6"/>
        <w:tabs>
          <w:tab w:val="right" w:leader="dot" w:pos="8764"/>
        </w:tabs>
        <w:kinsoku w:val="0"/>
        <w:overflowPunct w:val="0"/>
        <w:spacing w:before="250"/>
        <w:ind w:left="1023"/>
        <w:rPr>
          <w:spacing w:val="-5"/>
        </w:rPr>
      </w:pPr>
      <w:r>
        <w:t>AA.1</w:t>
      </w:r>
      <w:r>
        <w:rPr>
          <w:spacing w:val="9"/>
        </w:rPr>
        <w:t xml:space="preserve"> </w:t>
      </w:r>
      <w:r>
        <w:rPr>
          <w:spacing w:val="-2"/>
        </w:rPr>
        <w:t>Introduction</w:t>
      </w:r>
      <w:r>
        <w:tab/>
      </w:r>
      <w:r>
        <w:rPr>
          <w:spacing w:val="-5"/>
        </w:rPr>
        <w:t>55</w:t>
      </w:r>
    </w:p>
    <w:p w:rsidR="002C0345" w:rsidRPr="00230531" w:rsidRDefault="002C0345">
      <w:pPr>
        <w:rPr>
          <w:rFonts w:eastAsia="Arial"/>
          <w:iCs/>
          <w:sz w:val="24"/>
          <w:szCs w:val="24"/>
          <w:u w:val="single"/>
          <w:lang w:val="en-US"/>
        </w:rPr>
      </w:pPr>
    </w:p>
    <w:sectPr w:rsidR="002C0345" w:rsidRPr="00230531" w:rsidSect="002678F0">
      <w:headerReference w:type="default" r:id="rId13"/>
      <w:footerReference w:type="default" r:id="rId14"/>
      <w:pgSz w:w="12240" w:h="15840"/>
      <w:pgMar w:top="1280" w:right="1680" w:bottom="960" w:left="1140" w:header="660" w:footer="7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3434" w:rsidRDefault="00133434">
      <w:r>
        <w:separator/>
      </w:r>
    </w:p>
  </w:endnote>
  <w:endnote w:type="continuationSeparator" w:id="0">
    <w:p w:rsidR="00133434" w:rsidRDefault="001334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8FE" w:rsidRDefault="002678F0">
    <w:pPr>
      <w:pStyle w:val="a3"/>
    </w:pPr>
    <w:fldSimple w:instr=" SUBJECT  \* MERGEFORMAT ">
      <w:r>
        <w:t>Submission</w:t>
      </w:r>
    </w:fldSimple>
    <w:r>
      <w:t xml:space="preserve">                            Page </w:t>
    </w:r>
    <w:r>
      <w:fldChar w:fldCharType="begin"/>
    </w:r>
    <w:r>
      <w:instrText>PAGE   \* MERGEFORMAT</w:instrText>
    </w:r>
    <w:r>
      <w:fldChar w:fldCharType="separate"/>
    </w:r>
    <w:r>
      <w:t>1</w:t>
    </w:r>
    <w:r>
      <w:fldChar w:fldCharType="end"/>
    </w:r>
    <w:r>
      <w:t xml:space="preserve">                 Ross Jian Yu, Huawei Technologies</w:t>
    </w:r>
  </w:p>
  <w:p w:rsidR="002678F0" w:rsidRPr="002678F0" w:rsidRDefault="002678F0">
    <w:pPr>
      <w:pStyle w:val="a3"/>
      <w:rPr>
        <w:lang w:eastAsia="zh-C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0F8" w:rsidRPr="002678F0" w:rsidRDefault="002678F0" w:rsidP="002678F0">
    <w:pPr>
      <w:pStyle w:val="a3"/>
    </w:pPr>
    <w:fldSimple w:instr=" SUBJECT  \* MERGEFORMAT ">
      <w:r>
        <w:t>Submission</w:t>
      </w:r>
    </w:fldSimple>
    <w:r>
      <w:t xml:space="preserve">                            Page </w:t>
    </w:r>
    <w:r>
      <w:fldChar w:fldCharType="begin"/>
    </w:r>
    <w:r>
      <w:instrText>PAGE   \* MERGEFORMAT</w:instrText>
    </w:r>
    <w:r>
      <w:fldChar w:fldCharType="separate"/>
    </w:r>
    <w:r>
      <w:t>5</w:t>
    </w:r>
    <w:r>
      <w:fldChar w:fldCharType="end"/>
    </w:r>
    <w:r>
      <w:t xml:space="preserve">                 Ross Jian Yu, Huawei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3434" w:rsidRDefault="00133434">
      <w:r>
        <w:separator/>
      </w:r>
    </w:p>
  </w:footnote>
  <w:footnote w:type="continuationSeparator" w:id="0">
    <w:p w:rsidR="00133434" w:rsidRDefault="001334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8FE" w:rsidRDefault="00D228FE">
    <w:pPr>
      <w:pStyle w:val="af6"/>
      <w:kinsoku w:val="0"/>
      <w:overflowPunct w:val="0"/>
      <w:spacing w:line="14" w:lineRule="auto"/>
    </w:pPr>
    <w:r>
      <w:rPr>
        <w:noProof/>
      </w:rPr>
      <mc:AlternateContent>
        <mc:Choice Requires="wps">
          <w:drawing>
            <wp:anchor distT="0" distB="0" distL="114300" distR="114300" simplePos="0" relativeHeight="251660288" behindDoc="1" locked="0" layoutInCell="0" allowOverlap="1">
              <wp:simplePos x="0" y="0"/>
              <wp:positionH relativeFrom="page">
                <wp:posOffset>4775200</wp:posOffset>
              </wp:positionH>
              <wp:positionV relativeFrom="page">
                <wp:posOffset>419735</wp:posOffset>
              </wp:positionV>
              <wp:extent cx="1852930" cy="139065"/>
              <wp:effectExtent l="3175" t="635" r="1270" b="3175"/>
              <wp:wrapNone/>
              <wp:docPr id="53" name="文本框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93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228FE" w:rsidRDefault="00D228FE">
                          <w:pPr>
                            <w:pStyle w:val="af6"/>
                            <w:kinsoku w:val="0"/>
                            <w:overflowPunct w:val="0"/>
                            <w:spacing w:before="14"/>
                            <w:ind w:left="20"/>
                            <w:rPr>
                              <w:rFonts w:ascii="Arial" w:hAnsi="Arial" w:cs="Arial"/>
                              <w:spacing w:val="-4"/>
                              <w:sz w:val="16"/>
                              <w:szCs w:val="16"/>
                            </w:rPr>
                          </w:pPr>
                          <w:r>
                            <w:rPr>
                              <w:rFonts w:ascii="Arial" w:hAnsi="Arial" w:cs="Arial"/>
                              <w:sz w:val="16"/>
                              <w:szCs w:val="16"/>
                            </w:rPr>
                            <w:t>IEEE</w:t>
                          </w:r>
                          <w:r>
                            <w:rPr>
                              <w:rFonts w:ascii="Arial" w:hAnsi="Arial" w:cs="Arial"/>
                              <w:spacing w:val="-5"/>
                              <w:sz w:val="16"/>
                              <w:szCs w:val="16"/>
                            </w:rPr>
                            <w:t xml:space="preserve"> </w:t>
                          </w:r>
                          <w:r>
                            <w:rPr>
                              <w:rFonts w:ascii="Arial" w:hAnsi="Arial" w:cs="Arial"/>
                              <w:sz w:val="16"/>
                              <w:szCs w:val="16"/>
                            </w:rPr>
                            <w:t>P802.11bn/D0.01,</w:t>
                          </w:r>
                          <w:r>
                            <w:rPr>
                              <w:rFonts w:ascii="Arial" w:hAnsi="Arial" w:cs="Arial"/>
                              <w:spacing w:val="-6"/>
                              <w:sz w:val="16"/>
                              <w:szCs w:val="16"/>
                            </w:rPr>
                            <w:t xml:space="preserve"> </w:t>
                          </w:r>
                          <w:r>
                            <w:rPr>
                              <w:rFonts w:ascii="Arial" w:hAnsi="Arial" w:cs="Arial"/>
                              <w:sz w:val="16"/>
                              <w:szCs w:val="16"/>
                            </w:rPr>
                            <w:t>November</w:t>
                          </w:r>
                          <w:r>
                            <w:rPr>
                              <w:rFonts w:ascii="Arial" w:hAnsi="Arial" w:cs="Arial"/>
                              <w:spacing w:val="-4"/>
                              <w:sz w:val="16"/>
                              <w:szCs w:val="16"/>
                            </w:rPr>
                            <w:t xml:space="preserve">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53" o:spid="_x0000_s1026" type="#_x0000_t202" style="position:absolute;margin-left:376pt;margin-top:33.05pt;width:145.9pt;height:10.9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" o:allowincell="f" filled="f" stroked="f">
              <v:textbox inset="0,0,0,0">
                <w:txbxContent>
                  <w:p w:rsidR="00D228FE" w:rsidRDefault="00D228FE">
                    <w:pPr>
                      <w:pStyle w:val="af6"/>
                      <w:kinsoku w:val="0"/>
                      <w:overflowPunct w:val="0"/>
                      <w:spacing w:before="14"/>
                      <w:ind w:left="20"/>
                      <w:rPr>
                        <w:rFonts w:ascii="Arial" w:hAnsi="Arial" w:cs="Arial"/>
                        <w:spacing w:val="-4"/>
                        <w:sz w:val="16"/>
                        <w:szCs w:val="16"/>
                      </w:rPr>
                    </w:pPr>
                    <w:r>
                      <w:rPr>
                        <w:rFonts w:ascii="Arial" w:hAnsi="Arial" w:cs="Arial"/>
                        <w:sz w:val="16"/>
                        <w:szCs w:val="16"/>
                      </w:rPr>
                      <w:t>IEEE</w:t>
                    </w:r>
                    <w:r>
                      <w:rPr>
                        <w:rFonts w:ascii="Arial" w:hAnsi="Arial" w:cs="Arial"/>
                        <w:spacing w:val="-5"/>
                        <w:sz w:val="16"/>
                        <w:szCs w:val="16"/>
                      </w:rPr>
                      <w:t xml:space="preserve"> </w:t>
                    </w:r>
                    <w:r>
                      <w:rPr>
                        <w:rFonts w:ascii="Arial" w:hAnsi="Arial" w:cs="Arial"/>
                        <w:sz w:val="16"/>
                        <w:szCs w:val="16"/>
                      </w:rPr>
                      <w:t>P802.11bn/D0.01,</w:t>
                    </w:r>
                    <w:r>
                      <w:rPr>
                        <w:rFonts w:ascii="Arial" w:hAnsi="Arial" w:cs="Arial"/>
                        <w:spacing w:val="-6"/>
                        <w:sz w:val="16"/>
                        <w:szCs w:val="16"/>
                      </w:rPr>
                      <w:t xml:space="preserve"> </w:t>
                    </w:r>
                    <w:r>
                      <w:rPr>
                        <w:rFonts w:ascii="Arial" w:hAnsi="Arial" w:cs="Arial"/>
                        <w:sz w:val="16"/>
                        <w:szCs w:val="16"/>
                      </w:rPr>
                      <w:t>November</w:t>
                    </w:r>
                    <w:r>
                      <w:rPr>
                        <w:rFonts w:ascii="Arial" w:hAnsi="Arial" w:cs="Arial"/>
                        <w:spacing w:val="-4"/>
                        <w:sz w:val="16"/>
                        <w:szCs w:val="16"/>
                      </w:rPr>
                      <w:t xml:space="preserve"> 2024</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78F0" w:rsidRDefault="002678F0" w:rsidP="002678F0">
    <w:pPr>
      <w:pStyle w:val="a5"/>
      <w:tabs>
        <w:tab w:val="clear" w:pos="6480"/>
        <w:tab w:val="center" w:pos="4680"/>
        <w:tab w:val="right" w:pos="9781"/>
      </w:tabs>
    </w:pPr>
    <w:r>
      <w:t>December 2024</w:t>
    </w:r>
    <w:r>
      <w:tab/>
    </w:r>
    <w:r>
      <w:tab/>
      <w:t xml:space="preserve">  </w:t>
    </w:r>
    <w:fldSimple w:instr=" TITLE  \* MERGEFORMAT ">
      <w:r>
        <w:t>doc.: IEEE 802.11-24/1993r3</w:t>
      </w:r>
    </w:fldSimple>
  </w:p>
  <w:p w:rsidR="002678F0" w:rsidRDefault="002678F0" w:rsidP="002678F0">
    <w:pPr>
      <w:pStyle w:val="af6"/>
      <w:spacing w:line="14" w:lineRule="auto"/>
      <w:rPr>
        <w:sz w:val="20"/>
      </w:rPr>
    </w:pPr>
  </w:p>
  <w:p w:rsidR="002678F0" w:rsidRDefault="002678F0" w:rsidP="002678F0">
    <w:pPr>
      <w:pStyle w:val="af6"/>
      <w:spacing w:line="14" w:lineRule="auto"/>
      <w:rPr>
        <w:sz w:val="20"/>
      </w:rPr>
    </w:pPr>
  </w:p>
  <w:p w:rsidR="00D228FE" w:rsidRDefault="00D228FE">
    <w:pPr>
      <w:pStyle w:val="af6"/>
      <w:kinsoku w:val="0"/>
      <w:overflowPunct w:val="0"/>
      <w:spacing w:line="1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8FE" w:rsidRDefault="00D228FE">
    <w:pPr>
      <w:pStyle w:val="af6"/>
      <w:kinsoku w:val="0"/>
      <w:overflowPunct w:val="0"/>
      <w:spacing w:line="14" w:lineRule="auto"/>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28FE" w:rsidRDefault="00D228FE">
    <w:pPr>
      <w:pStyle w:val="af6"/>
      <w:kinsoku w:val="0"/>
      <w:overflowPunct w:val="0"/>
      <w:spacing w:line="14" w:lineRule="auto"/>
      <w:rPr>
        <w:sz w:val="2"/>
        <w:szCs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A30F8" w:rsidRDefault="00FA30F8" w:rsidP="00A525F0">
    <w:pPr>
      <w:pStyle w:val="a5"/>
      <w:tabs>
        <w:tab w:val="clear" w:pos="6480"/>
        <w:tab w:val="center" w:pos="4680"/>
        <w:tab w:val="right" w:pos="9781"/>
      </w:tabs>
    </w:pPr>
    <w:r>
      <w:t>December 2024</w:t>
    </w:r>
    <w:r>
      <w:tab/>
    </w:r>
    <w:r>
      <w:tab/>
      <w:t xml:space="preserve">  </w:t>
    </w:r>
    <w:fldSimple w:instr=" TITLE  \* MERGEFORMAT ">
      <w:r w:rsidR="002678F0">
        <w:t>24/1933r2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3"/>
      <w:numFmt w:val="decimal"/>
      <w:lvlText w:val="%1."/>
      <w:lvlJc w:val="left"/>
      <w:pPr>
        <w:ind w:left="720" w:hanging="600"/>
      </w:pPr>
      <w:rPr>
        <w:rFonts w:ascii="Times New Roman" w:hAnsi="Times New Roman" w:cs="Times New Roman"/>
        <w:b w:val="0"/>
        <w:bCs w:val="0"/>
        <w:i w:val="0"/>
        <w:iCs w:val="0"/>
        <w:spacing w:val="0"/>
        <w:w w:val="100"/>
        <w:sz w:val="20"/>
        <w:szCs w:val="20"/>
      </w:rPr>
    </w:lvl>
    <w:lvl w:ilvl="1">
      <w:start w:val="1"/>
      <w:numFmt w:val="decimal"/>
      <w:lvlText w:val="%1.%2"/>
      <w:lvlJc w:val="left"/>
      <w:pPr>
        <w:ind w:left="1120" w:hanging="400"/>
      </w:pPr>
      <w:rPr>
        <w:rFonts w:ascii="Times New Roman" w:hAnsi="Times New Roman" w:cs="Times New Roman"/>
        <w:b w:val="0"/>
        <w:bCs w:val="0"/>
        <w:i w:val="0"/>
        <w:iCs w:val="0"/>
        <w:spacing w:val="-2"/>
        <w:w w:val="100"/>
        <w:sz w:val="20"/>
        <w:szCs w:val="20"/>
      </w:rPr>
    </w:lvl>
    <w:lvl w:ilvl="2">
      <w:numFmt w:val="bullet"/>
      <w:lvlText w:val="•"/>
      <w:lvlJc w:val="left"/>
      <w:pPr>
        <w:ind w:left="1982" w:hanging="400"/>
      </w:pPr>
    </w:lvl>
    <w:lvl w:ilvl="3">
      <w:numFmt w:val="bullet"/>
      <w:lvlText w:val="•"/>
      <w:lvlJc w:val="left"/>
      <w:pPr>
        <w:ind w:left="2844" w:hanging="400"/>
      </w:pPr>
    </w:lvl>
    <w:lvl w:ilvl="4">
      <w:numFmt w:val="bullet"/>
      <w:lvlText w:val="•"/>
      <w:lvlJc w:val="left"/>
      <w:pPr>
        <w:ind w:left="3706" w:hanging="400"/>
      </w:pPr>
    </w:lvl>
    <w:lvl w:ilvl="5">
      <w:numFmt w:val="bullet"/>
      <w:lvlText w:val="•"/>
      <w:lvlJc w:val="left"/>
      <w:pPr>
        <w:ind w:left="4568" w:hanging="400"/>
      </w:pPr>
    </w:lvl>
    <w:lvl w:ilvl="6">
      <w:numFmt w:val="bullet"/>
      <w:lvlText w:val="•"/>
      <w:lvlJc w:val="left"/>
      <w:pPr>
        <w:ind w:left="5431" w:hanging="400"/>
      </w:pPr>
    </w:lvl>
    <w:lvl w:ilvl="7">
      <w:numFmt w:val="bullet"/>
      <w:lvlText w:val="•"/>
      <w:lvlJc w:val="left"/>
      <w:pPr>
        <w:ind w:left="6293" w:hanging="400"/>
      </w:pPr>
    </w:lvl>
    <w:lvl w:ilvl="8">
      <w:numFmt w:val="bullet"/>
      <w:lvlText w:val="•"/>
      <w:lvlJc w:val="left"/>
      <w:pPr>
        <w:ind w:left="7155" w:hanging="400"/>
      </w:pPr>
    </w:lvl>
  </w:abstractNum>
  <w:abstractNum w:abstractNumId="1" w15:restartNumberingAfterBreak="0">
    <w:nsid w:val="00000403"/>
    <w:multiLevelType w:val="multilevel"/>
    <w:tmpl w:val="00000886"/>
    <w:lvl w:ilvl="0">
      <w:start w:val="3"/>
      <w:numFmt w:val="decimal"/>
      <w:lvlText w:val="%1"/>
      <w:lvlJc w:val="left"/>
      <w:pPr>
        <w:ind w:left="1120" w:hanging="400"/>
      </w:pPr>
    </w:lvl>
    <w:lvl w:ilvl="1">
      <w:start w:val="4"/>
      <w:numFmt w:val="decimal"/>
      <w:lvlText w:val="%1.%2"/>
      <w:lvlJc w:val="left"/>
      <w:pPr>
        <w:ind w:left="1120" w:hanging="400"/>
      </w:pPr>
      <w:rPr>
        <w:rFonts w:ascii="Times New Roman" w:hAnsi="Times New Roman" w:cs="Times New Roman"/>
        <w:b w:val="0"/>
        <w:bCs w:val="0"/>
        <w:i w:val="0"/>
        <w:iCs w:val="0"/>
        <w:spacing w:val="-2"/>
        <w:w w:val="100"/>
        <w:sz w:val="20"/>
        <w:szCs w:val="20"/>
      </w:rPr>
    </w:lvl>
    <w:lvl w:ilvl="2">
      <w:numFmt w:val="bullet"/>
      <w:lvlText w:val="•"/>
      <w:lvlJc w:val="left"/>
      <w:pPr>
        <w:ind w:left="2672" w:hanging="400"/>
      </w:pPr>
    </w:lvl>
    <w:lvl w:ilvl="3">
      <w:numFmt w:val="bullet"/>
      <w:lvlText w:val="•"/>
      <w:lvlJc w:val="left"/>
      <w:pPr>
        <w:ind w:left="3448" w:hanging="400"/>
      </w:pPr>
    </w:lvl>
    <w:lvl w:ilvl="4">
      <w:numFmt w:val="bullet"/>
      <w:lvlText w:val="•"/>
      <w:lvlJc w:val="left"/>
      <w:pPr>
        <w:ind w:left="4224" w:hanging="400"/>
      </w:pPr>
    </w:lvl>
    <w:lvl w:ilvl="5">
      <w:numFmt w:val="bullet"/>
      <w:lvlText w:val="•"/>
      <w:lvlJc w:val="left"/>
      <w:pPr>
        <w:ind w:left="5000" w:hanging="400"/>
      </w:pPr>
    </w:lvl>
    <w:lvl w:ilvl="6">
      <w:numFmt w:val="bullet"/>
      <w:lvlText w:val="•"/>
      <w:lvlJc w:val="left"/>
      <w:pPr>
        <w:ind w:left="5776" w:hanging="400"/>
      </w:pPr>
    </w:lvl>
    <w:lvl w:ilvl="7">
      <w:numFmt w:val="bullet"/>
      <w:lvlText w:val="•"/>
      <w:lvlJc w:val="left"/>
      <w:pPr>
        <w:ind w:left="6552" w:hanging="400"/>
      </w:pPr>
    </w:lvl>
    <w:lvl w:ilvl="8">
      <w:numFmt w:val="bullet"/>
      <w:lvlText w:val="•"/>
      <w:lvlJc w:val="left"/>
      <w:pPr>
        <w:ind w:left="7328" w:hanging="400"/>
      </w:pPr>
    </w:lvl>
  </w:abstractNum>
  <w:abstractNum w:abstractNumId="2" w15:restartNumberingAfterBreak="0">
    <w:nsid w:val="00000404"/>
    <w:multiLevelType w:val="multilevel"/>
    <w:tmpl w:val="00000887"/>
    <w:lvl w:ilvl="0">
      <w:start w:val="4"/>
      <w:numFmt w:val="decimal"/>
      <w:lvlText w:val="%1"/>
      <w:lvlJc w:val="left"/>
      <w:pPr>
        <w:ind w:left="1120" w:hanging="400"/>
      </w:pPr>
    </w:lvl>
    <w:lvl w:ilvl="1">
      <w:start w:val="3"/>
      <w:numFmt w:val="decimal"/>
      <w:lvlText w:val="%1.%2"/>
      <w:lvlJc w:val="left"/>
      <w:pPr>
        <w:ind w:left="1120" w:hanging="400"/>
      </w:pPr>
      <w:rPr>
        <w:rFonts w:ascii="Times New Roman" w:hAnsi="Times New Roman" w:cs="Times New Roman"/>
        <w:b w:val="0"/>
        <w:bCs w:val="0"/>
        <w:i w:val="0"/>
        <w:iCs w:val="0"/>
        <w:spacing w:val="-2"/>
        <w:w w:val="100"/>
        <w:sz w:val="20"/>
        <w:szCs w:val="20"/>
      </w:rPr>
    </w:lvl>
    <w:lvl w:ilvl="2">
      <w:numFmt w:val="bullet"/>
      <w:lvlText w:val="•"/>
      <w:lvlJc w:val="left"/>
      <w:pPr>
        <w:ind w:left="2672" w:hanging="400"/>
      </w:pPr>
    </w:lvl>
    <w:lvl w:ilvl="3">
      <w:numFmt w:val="bullet"/>
      <w:lvlText w:val="•"/>
      <w:lvlJc w:val="left"/>
      <w:pPr>
        <w:ind w:left="3448" w:hanging="400"/>
      </w:pPr>
    </w:lvl>
    <w:lvl w:ilvl="4">
      <w:numFmt w:val="bullet"/>
      <w:lvlText w:val="•"/>
      <w:lvlJc w:val="left"/>
      <w:pPr>
        <w:ind w:left="4224" w:hanging="400"/>
      </w:pPr>
    </w:lvl>
    <w:lvl w:ilvl="5">
      <w:numFmt w:val="bullet"/>
      <w:lvlText w:val="•"/>
      <w:lvlJc w:val="left"/>
      <w:pPr>
        <w:ind w:left="5000" w:hanging="400"/>
      </w:pPr>
    </w:lvl>
    <w:lvl w:ilvl="6">
      <w:numFmt w:val="bullet"/>
      <w:lvlText w:val="•"/>
      <w:lvlJc w:val="left"/>
      <w:pPr>
        <w:ind w:left="5776" w:hanging="400"/>
      </w:pPr>
    </w:lvl>
    <w:lvl w:ilvl="7">
      <w:numFmt w:val="bullet"/>
      <w:lvlText w:val="•"/>
      <w:lvlJc w:val="left"/>
      <w:pPr>
        <w:ind w:left="6552" w:hanging="400"/>
      </w:pPr>
    </w:lvl>
    <w:lvl w:ilvl="8">
      <w:numFmt w:val="bullet"/>
      <w:lvlText w:val="•"/>
      <w:lvlJc w:val="left"/>
      <w:pPr>
        <w:ind w:left="7328" w:hanging="400"/>
      </w:pPr>
    </w:lvl>
  </w:abstractNum>
  <w:abstractNum w:abstractNumId="3" w15:restartNumberingAfterBreak="0">
    <w:nsid w:val="00000405"/>
    <w:multiLevelType w:val="multilevel"/>
    <w:tmpl w:val="00000888"/>
    <w:lvl w:ilvl="0">
      <w:start w:val="6"/>
      <w:numFmt w:val="decimal"/>
      <w:lvlText w:val="%1."/>
      <w:lvlJc w:val="left"/>
      <w:pPr>
        <w:ind w:left="720" w:hanging="600"/>
      </w:pPr>
      <w:rPr>
        <w:rFonts w:ascii="Times New Roman" w:hAnsi="Times New Roman" w:cs="Times New Roman"/>
        <w:b w:val="0"/>
        <w:bCs w:val="0"/>
        <w:i w:val="0"/>
        <w:iCs w:val="0"/>
        <w:spacing w:val="0"/>
        <w:w w:val="100"/>
        <w:sz w:val="20"/>
        <w:szCs w:val="20"/>
      </w:rPr>
    </w:lvl>
    <w:lvl w:ilvl="1">
      <w:start w:val="3"/>
      <w:numFmt w:val="decimal"/>
      <w:lvlText w:val="%1.%2"/>
      <w:lvlJc w:val="left"/>
      <w:pPr>
        <w:ind w:left="1120" w:hanging="400"/>
      </w:pPr>
      <w:rPr>
        <w:rFonts w:ascii="Times New Roman" w:hAnsi="Times New Roman" w:cs="Times New Roman"/>
        <w:b w:val="0"/>
        <w:bCs w:val="0"/>
        <w:i w:val="0"/>
        <w:iCs w:val="0"/>
        <w:spacing w:val="-2"/>
        <w:w w:val="100"/>
        <w:sz w:val="20"/>
        <w:szCs w:val="20"/>
      </w:rPr>
    </w:lvl>
    <w:lvl w:ilvl="2">
      <w:start w:val="7"/>
      <w:numFmt w:val="decimal"/>
      <w:lvlText w:val="%1.%2.%3"/>
      <w:lvlJc w:val="left"/>
      <w:pPr>
        <w:ind w:left="1720" w:hanging="600"/>
      </w:pPr>
      <w:rPr>
        <w:rFonts w:ascii="Times New Roman" w:hAnsi="Times New Roman" w:cs="Times New Roman"/>
        <w:b w:val="0"/>
        <w:bCs w:val="0"/>
        <w:i w:val="0"/>
        <w:iCs w:val="0"/>
        <w:spacing w:val="-2"/>
        <w:w w:val="100"/>
        <w:sz w:val="20"/>
        <w:szCs w:val="20"/>
      </w:rPr>
    </w:lvl>
    <w:lvl w:ilvl="3">
      <w:start w:val="3"/>
      <w:numFmt w:val="decimal"/>
      <w:lvlText w:val="%1.%2.%3.%4"/>
      <w:lvlJc w:val="left"/>
      <w:pPr>
        <w:ind w:left="2520" w:hanging="800"/>
      </w:pPr>
      <w:rPr>
        <w:rFonts w:ascii="Times New Roman" w:hAnsi="Times New Roman" w:cs="Times New Roman"/>
        <w:b w:val="0"/>
        <w:bCs w:val="0"/>
        <w:i w:val="0"/>
        <w:iCs w:val="0"/>
        <w:spacing w:val="-4"/>
        <w:w w:val="100"/>
        <w:sz w:val="20"/>
        <w:szCs w:val="20"/>
      </w:rPr>
    </w:lvl>
    <w:lvl w:ilvl="4">
      <w:start w:val="2"/>
      <w:numFmt w:val="decimal"/>
      <w:lvlText w:val="%1.%2.%3.%4.%5"/>
      <w:lvlJc w:val="left"/>
      <w:pPr>
        <w:ind w:left="3221" w:hanging="701"/>
      </w:pPr>
      <w:rPr>
        <w:rFonts w:ascii="Times New Roman" w:hAnsi="Times New Roman" w:cs="Times New Roman"/>
        <w:b w:val="0"/>
        <w:bCs w:val="0"/>
        <w:i w:val="0"/>
        <w:iCs w:val="0"/>
        <w:spacing w:val="-2"/>
        <w:w w:val="100"/>
        <w:sz w:val="18"/>
        <w:szCs w:val="18"/>
      </w:rPr>
    </w:lvl>
    <w:lvl w:ilvl="5">
      <w:numFmt w:val="bullet"/>
      <w:lvlText w:val="•"/>
      <w:lvlJc w:val="left"/>
      <w:pPr>
        <w:ind w:left="4163" w:hanging="701"/>
      </w:pPr>
    </w:lvl>
    <w:lvl w:ilvl="6">
      <w:numFmt w:val="bullet"/>
      <w:lvlText w:val="•"/>
      <w:lvlJc w:val="left"/>
      <w:pPr>
        <w:ind w:left="5106" w:hanging="701"/>
      </w:pPr>
    </w:lvl>
    <w:lvl w:ilvl="7">
      <w:numFmt w:val="bullet"/>
      <w:lvlText w:val="•"/>
      <w:lvlJc w:val="left"/>
      <w:pPr>
        <w:ind w:left="6050" w:hanging="701"/>
      </w:pPr>
    </w:lvl>
    <w:lvl w:ilvl="8">
      <w:numFmt w:val="bullet"/>
      <w:lvlText w:val="•"/>
      <w:lvlJc w:val="left"/>
      <w:pPr>
        <w:ind w:left="6993" w:hanging="701"/>
      </w:pPr>
    </w:lvl>
  </w:abstractNum>
  <w:abstractNum w:abstractNumId="4" w15:restartNumberingAfterBreak="0">
    <w:nsid w:val="00000406"/>
    <w:multiLevelType w:val="multilevel"/>
    <w:tmpl w:val="00000889"/>
    <w:lvl w:ilvl="0">
      <w:start w:val="9"/>
      <w:numFmt w:val="decimal"/>
      <w:lvlText w:val="%1."/>
      <w:lvlJc w:val="left"/>
      <w:pPr>
        <w:ind w:left="721" w:hanging="600"/>
      </w:pPr>
      <w:rPr>
        <w:rFonts w:ascii="Times New Roman" w:hAnsi="Times New Roman" w:cs="Times New Roman"/>
        <w:b w:val="0"/>
        <w:bCs w:val="0"/>
        <w:i w:val="0"/>
        <w:iCs w:val="0"/>
        <w:spacing w:val="0"/>
        <w:w w:val="100"/>
        <w:sz w:val="20"/>
        <w:szCs w:val="20"/>
      </w:rPr>
    </w:lvl>
    <w:lvl w:ilvl="1">
      <w:start w:val="2"/>
      <w:numFmt w:val="decimal"/>
      <w:lvlText w:val="%1.%2"/>
      <w:lvlJc w:val="left"/>
      <w:pPr>
        <w:ind w:left="1121" w:hanging="400"/>
      </w:pPr>
      <w:rPr>
        <w:rFonts w:ascii="Times New Roman" w:hAnsi="Times New Roman" w:cs="Times New Roman"/>
        <w:b w:val="0"/>
        <w:bCs w:val="0"/>
        <w:i w:val="0"/>
        <w:iCs w:val="0"/>
        <w:spacing w:val="-2"/>
        <w:w w:val="100"/>
        <w:sz w:val="20"/>
        <w:szCs w:val="20"/>
      </w:rPr>
    </w:lvl>
    <w:lvl w:ilvl="2">
      <w:start w:val="1"/>
      <w:numFmt w:val="decimal"/>
      <w:lvlText w:val="%1.%2.%3"/>
      <w:lvlJc w:val="left"/>
      <w:pPr>
        <w:ind w:left="1722" w:hanging="600"/>
      </w:pPr>
      <w:rPr>
        <w:rFonts w:ascii="Times New Roman" w:hAnsi="Times New Roman" w:cs="Times New Roman"/>
        <w:b w:val="0"/>
        <w:bCs w:val="0"/>
        <w:i w:val="0"/>
        <w:iCs w:val="0"/>
        <w:spacing w:val="-2"/>
        <w:w w:val="100"/>
        <w:sz w:val="20"/>
        <w:szCs w:val="20"/>
      </w:rPr>
    </w:lvl>
    <w:lvl w:ilvl="3">
      <w:numFmt w:val="bullet"/>
      <w:lvlText w:val="•"/>
      <w:lvlJc w:val="left"/>
      <w:pPr>
        <w:ind w:left="2615" w:hanging="600"/>
      </w:pPr>
    </w:lvl>
    <w:lvl w:ilvl="4">
      <w:numFmt w:val="bullet"/>
      <w:lvlText w:val="•"/>
      <w:lvlJc w:val="left"/>
      <w:pPr>
        <w:ind w:left="3510" w:hanging="600"/>
      </w:pPr>
    </w:lvl>
    <w:lvl w:ilvl="5">
      <w:numFmt w:val="bullet"/>
      <w:lvlText w:val="•"/>
      <w:lvlJc w:val="left"/>
      <w:pPr>
        <w:ind w:left="4405" w:hanging="600"/>
      </w:pPr>
    </w:lvl>
    <w:lvl w:ilvl="6">
      <w:numFmt w:val="bullet"/>
      <w:lvlText w:val="•"/>
      <w:lvlJc w:val="left"/>
      <w:pPr>
        <w:ind w:left="5300" w:hanging="600"/>
      </w:pPr>
    </w:lvl>
    <w:lvl w:ilvl="7">
      <w:numFmt w:val="bullet"/>
      <w:lvlText w:val="•"/>
      <w:lvlJc w:val="left"/>
      <w:pPr>
        <w:ind w:left="6195" w:hanging="600"/>
      </w:pPr>
    </w:lvl>
    <w:lvl w:ilvl="8">
      <w:numFmt w:val="bullet"/>
      <w:lvlText w:val="•"/>
      <w:lvlJc w:val="left"/>
      <w:pPr>
        <w:ind w:left="7090" w:hanging="600"/>
      </w:pPr>
    </w:lvl>
  </w:abstractNum>
  <w:abstractNum w:abstractNumId="5" w15:restartNumberingAfterBreak="0">
    <w:nsid w:val="00000407"/>
    <w:multiLevelType w:val="multilevel"/>
    <w:tmpl w:val="0000088A"/>
    <w:lvl w:ilvl="0">
      <w:start w:val="9"/>
      <w:numFmt w:val="decimal"/>
      <w:lvlText w:val="%1"/>
      <w:lvlJc w:val="left"/>
      <w:pPr>
        <w:ind w:left="2522" w:hanging="800"/>
      </w:pPr>
    </w:lvl>
    <w:lvl w:ilvl="1">
      <w:start w:val="3"/>
      <w:numFmt w:val="decimal"/>
      <w:lvlText w:val="%1.%2"/>
      <w:lvlJc w:val="left"/>
      <w:pPr>
        <w:ind w:left="2522" w:hanging="800"/>
      </w:pPr>
    </w:lvl>
    <w:lvl w:ilvl="2">
      <w:start w:val="1"/>
      <w:numFmt w:val="decimal"/>
      <w:lvlText w:val="%1.%2.%3"/>
      <w:lvlJc w:val="left"/>
      <w:pPr>
        <w:ind w:left="2522" w:hanging="800"/>
      </w:pPr>
    </w:lvl>
    <w:lvl w:ilvl="3">
      <w:start w:val="22"/>
      <w:numFmt w:val="decimal"/>
      <w:lvlText w:val="%1.%2.%3.%4"/>
      <w:lvlJc w:val="left"/>
      <w:pPr>
        <w:ind w:left="2522" w:hanging="800"/>
      </w:pPr>
      <w:rPr>
        <w:rFonts w:ascii="Times New Roman" w:hAnsi="Times New Roman" w:cs="Times New Roman"/>
        <w:b w:val="0"/>
        <w:bCs w:val="0"/>
        <w:i w:val="0"/>
        <w:iCs w:val="0"/>
        <w:spacing w:val="-4"/>
        <w:w w:val="100"/>
        <w:sz w:val="20"/>
        <w:szCs w:val="20"/>
      </w:rPr>
    </w:lvl>
    <w:lvl w:ilvl="4">
      <w:start w:val="1"/>
      <w:numFmt w:val="decimal"/>
      <w:lvlText w:val="%1.%2.%3.%4.%5"/>
      <w:lvlJc w:val="left"/>
      <w:pPr>
        <w:ind w:left="3324" w:hanging="802"/>
      </w:pPr>
      <w:rPr>
        <w:rFonts w:ascii="Times New Roman" w:hAnsi="Times New Roman" w:cs="Times New Roman"/>
        <w:b w:val="0"/>
        <w:bCs w:val="0"/>
        <w:i w:val="0"/>
        <w:iCs w:val="0"/>
        <w:spacing w:val="-2"/>
        <w:w w:val="100"/>
        <w:sz w:val="18"/>
        <w:szCs w:val="18"/>
      </w:rPr>
    </w:lvl>
    <w:lvl w:ilvl="5">
      <w:numFmt w:val="bullet"/>
      <w:lvlText w:val="•"/>
      <w:lvlJc w:val="left"/>
      <w:pPr>
        <w:ind w:left="5791" w:hanging="802"/>
      </w:pPr>
    </w:lvl>
    <w:lvl w:ilvl="6">
      <w:numFmt w:val="bullet"/>
      <w:lvlText w:val="•"/>
      <w:lvlJc w:val="left"/>
      <w:pPr>
        <w:ind w:left="6408" w:hanging="802"/>
      </w:pPr>
    </w:lvl>
    <w:lvl w:ilvl="7">
      <w:numFmt w:val="bullet"/>
      <w:lvlText w:val="•"/>
      <w:lvlJc w:val="left"/>
      <w:pPr>
        <w:ind w:left="7026" w:hanging="802"/>
      </w:pPr>
    </w:lvl>
    <w:lvl w:ilvl="8">
      <w:numFmt w:val="bullet"/>
      <w:lvlText w:val="•"/>
      <w:lvlJc w:val="left"/>
      <w:pPr>
        <w:ind w:left="7644" w:hanging="802"/>
      </w:pPr>
    </w:lvl>
  </w:abstractNum>
  <w:abstractNum w:abstractNumId="6" w15:restartNumberingAfterBreak="0">
    <w:nsid w:val="00000408"/>
    <w:multiLevelType w:val="multilevel"/>
    <w:tmpl w:val="0000088B"/>
    <w:lvl w:ilvl="0">
      <w:start w:val="9"/>
      <w:numFmt w:val="decimal"/>
      <w:lvlText w:val="%1"/>
      <w:lvlJc w:val="left"/>
      <w:pPr>
        <w:ind w:left="1723" w:hanging="600"/>
      </w:pPr>
    </w:lvl>
    <w:lvl w:ilvl="1">
      <w:start w:val="3"/>
      <w:numFmt w:val="decimal"/>
      <w:lvlText w:val="%1.%2"/>
      <w:lvlJc w:val="left"/>
      <w:pPr>
        <w:ind w:left="1723" w:hanging="600"/>
      </w:pPr>
    </w:lvl>
    <w:lvl w:ilvl="2">
      <w:start w:val="3"/>
      <w:numFmt w:val="decimal"/>
      <w:lvlText w:val="%1.%2.%3"/>
      <w:lvlJc w:val="left"/>
      <w:pPr>
        <w:ind w:left="1723" w:hanging="600"/>
      </w:pPr>
      <w:rPr>
        <w:rFonts w:ascii="Times New Roman" w:hAnsi="Times New Roman" w:cs="Times New Roman"/>
        <w:b w:val="0"/>
        <w:bCs w:val="0"/>
        <w:i w:val="0"/>
        <w:iCs w:val="0"/>
        <w:spacing w:val="-2"/>
        <w:w w:val="100"/>
        <w:sz w:val="20"/>
        <w:szCs w:val="20"/>
      </w:rPr>
    </w:lvl>
    <w:lvl w:ilvl="3">
      <w:start w:val="2"/>
      <w:numFmt w:val="decimal"/>
      <w:lvlText w:val="%1.%2.%3.%4"/>
      <w:lvlJc w:val="left"/>
      <w:pPr>
        <w:ind w:left="2523" w:hanging="800"/>
      </w:pPr>
      <w:rPr>
        <w:rFonts w:ascii="Times New Roman" w:hAnsi="Times New Roman" w:cs="Times New Roman"/>
        <w:b w:val="0"/>
        <w:bCs w:val="0"/>
        <w:i w:val="0"/>
        <w:iCs w:val="0"/>
        <w:spacing w:val="-4"/>
        <w:w w:val="100"/>
        <w:sz w:val="20"/>
        <w:szCs w:val="20"/>
      </w:rPr>
    </w:lvl>
    <w:lvl w:ilvl="4">
      <w:numFmt w:val="bullet"/>
      <w:lvlText w:val="•"/>
      <w:lvlJc w:val="left"/>
      <w:pPr>
        <w:ind w:left="4640" w:hanging="800"/>
      </w:pPr>
    </w:lvl>
    <w:lvl w:ilvl="5">
      <w:numFmt w:val="bullet"/>
      <w:lvlText w:val="•"/>
      <w:lvlJc w:val="left"/>
      <w:pPr>
        <w:ind w:left="5346" w:hanging="800"/>
      </w:pPr>
    </w:lvl>
    <w:lvl w:ilvl="6">
      <w:numFmt w:val="bullet"/>
      <w:lvlText w:val="•"/>
      <w:lvlJc w:val="left"/>
      <w:pPr>
        <w:ind w:left="6053" w:hanging="800"/>
      </w:pPr>
    </w:lvl>
    <w:lvl w:ilvl="7">
      <w:numFmt w:val="bullet"/>
      <w:lvlText w:val="•"/>
      <w:lvlJc w:val="left"/>
      <w:pPr>
        <w:ind w:left="6760" w:hanging="800"/>
      </w:pPr>
    </w:lvl>
    <w:lvl w:ilvl="8">
      <w:numFmt w:val="bullet"/>
      <w:lvlText w:val="•"/>
      <w:lvlJc w:val="left"/>
      <w:pPr>
        <w:ind w:left="7466" w:hanging="800"/>
      </w:pPr>
    </w:lvl>
  </w:abstractNum>
  <w:abstractNum w:abstractNumId="7" w15:restartNumberingAfterBreak="0">
    <w:nsid w:val="00000409"/>
    <w:multiLevelType w:val="multilevel"/>
    <w:tmpl w:val="0000088C"/>
    <w:lvl w:ilvl="0">
      <w:start w:val="9"/>
      <w:numFmt w:val="decimal"/>
      <w:lvlText w:val="%1"/>
      <w:lvlJc w:val="left"/>
      <w:pPr>
        <w:ind w:left="2523" w:hanging="800"/>
      </w:pPr>
    </w:lvl>
    <w:lvl w:ilvl="1">
      <w:start w:val="3"/>
      <w:numFmt w:val="decimal"/>
      <w:lvlText w:val="%1.%2"/>
      <w:lvlJc w:val="left"/>
      <w:pPr>
        <w:ind w:left="2523" w:hanging="800"/>
      </w:pPr>
    </w:lvl>
    <w:lvl w:ilvl="2">
      <w:start w:val="3"/>
      <w:numFmt w:val="decimal"/>
      <w:lvlText w:val="%1.%2.%3"/>
      <w:lvlJc w:val="left"/>
      <w:pPr>
        <w:ind w:left="2523" w:hanging="800"/>
      </w:pPr>
    </w:lvl>
    <w:lvl w:ilvl="3">
      <w:start w:val="5"/>
      <w:numFmt w:val="decimal"/>
      <w:lvlText w:val="%1.%2.%3.%4"/>
      <w:lvlJc w:val="left"/>
      <w:pPr>
        <w:ind w:left="2523" w:hanging="800"/>
      </w:pPr>
      <w:rPr>
        <w:rFonts w:ascii="Times New Roman" w:hAnsi="Times New Roman" w:cs="Times New Roman"/>
        <w:b w:val="0"/>
        <w:bCs w:val="0"/>
        <w:i w:val="0"/>
        <w:iCs w:val="0"/>
        <w:spacing w:val="-4"/>
        <w:w w:val="100"/>
        <w:sz w:val="20"/>
        <w:szCs w:val="20"/>
      </w:rPr>
    </w:lvl>
    <w:lvl w:ilvl="4">
      <w:numFmt w:val="bullet"/>
      <w:lvlText w:val="•"/>
      <w:lvlJc w:val="left"/>
      <w:pPr>
        <w:ind w:left="5064" w:hanging="800"/>
      </w:pPr>
    </w:lvl>
    <w:lvl w:ilvl="5">
      <w:numFmt w:val="bullet"/>
      <w:lvlText w:val="•"/>
      <w:lvlJc w:val="left"/>
      <w:pPr>
        <w:ind w:left="5700" w:hanging="800"/>
      </w:pPr>
    </w:lvl>
    <w:lvl w:ilvl="6">
      <w:numFmt w:val="bullet"/>
      <w:lvlText w:val="•"/>
      <w:lvlJc w:val="left"/>
      <w:pPr>
        <w:ind w:left="6336" w:hanging="800"/>
      </w:pPr>
    </w:lvl>
    <w:lvl w:ilvl="7">
      <w:numFmt w:val="bullet"/>
      <w:lvlText w:val="•"/>
      <w:lvlJc w:val="left"/>
      <w:pPr>
        <w:ind w:left="6972" w:hanging="800"/>
      </w:pPr>
    </w:lvl>
    <w:lvl w:ilvl="8">
      <w:numFmt w:val="bullet"/>
      <w:lvlText w:val="•"/>
      <w:lvlJc w:val="left"/>
      <w:pPr>
        <w:ind w:left="7608" w:hanging="800"/>
      </w:pPr>
    </w:lvl>
  </w:abstractNum>
  <w:abstractNum w:abstractNumId="8" w15:restartNumberingAfterBreak="0">
    <w:nsid w:val="0000040A"/>
    <w:multiLevelType w:val="multilevel"/>
    <w:tmpl w:val="0000088D"/>
    <w:lvl w:ilvl="0">
      <w:start w:val="9"/>
      <w:numFmt w:val="decimal"/>
      <w:lvlText w:val="%1"/>
      <w:lvlJc w:val="left"/>
      <w:pPr>
        <w:ind w:left="1571" w:hanging="452"/>
      </w:pPr>
    </w:lvl>
    <w:lvl w:ilvl="1">
      <w:start w:val="3"/>
      <w:numFmt w:val="decimal"/>
      <w:lvlText w:val="%1.%2"/>
      <w:lvlJc w:val="left"/>
      <w:pPr>
        <w:ind w:left="1571" w:hanging="452"/>
      </w:pPr>
    </w:lvl>
    <w:lvl w:ilvl="2">
      <w:start w:val="3"/>
      <w:numFmt w:val="decimal"/>
      <w:lvlText w:val="%1.%2.%3."/>
      <w:lvlJc w:val="left"/>
      <w:pPr>
        <w:ind w:left="1571" w:hanging="452"/>
      </w:pPr>
      <w:rPr>
        <w:rFonts w:ascii="Times New Roman" w:hAnsi="Times New Roman" w:cs="Times New Roman"/>
        <w:b w:val="0"/>
        <w:bCs w:val="0"/>
        <w:i w:val="0"/>
        <w:iCs w:val="0"/>
        <w:spacing w:val="-4"/>
        <w:w w:val="100"/>
        <w:sz w:val="18"/>
        <w:szCs w:val="18"/>
      </w:rPr>
    </w:lvl>
    <w:lvl w:ilvl="3">
      <w:numFmt w:val="bullet"/>
      <w:lvlText w:val="•"/>
      <w:lvlJc w:val="left"/>
      <w:pPr>
        <w:ind w:left="3770" w:hanging="452"/>
      </w:pPr>
    </w:lvl>
    <w:lvl w:ilvl="4">
      <w:numFmt w:val="bullet"/>
      <w:lvlText w:val="•"/>
      <w:lvlJc w:val="left"/>
      <w:pPr>
        <w:ind w:left="4500" w:hanging="452"/>
      </w:pPr>
    </w:lvl>
    <w:lvl w:ilvl="5">
      <w:numFmt w:val="bullet"/>
      <w:lvlText w:val="•"/>
      <w:lvlJc w:val="left"/>
      <w:pPr>
        <w:ind w:left="5230" w:hanging="452"/>
      </w:pPr>
    </w:lvl>
    <w:lvl w:ilvl="6">
      <w:numFmt w:val="bullet"/>
      <w:lvlText w:val="•"/>
      <w:lvlJc w:val="left"/>
      <w:pPr>
        <w:ind w:left="5960" w:hanging="452"/>
      </w:pPr>
    </w:lvl>
    <w:lvl w:ilvl="7">
      <w:numFmt w:val="bullet"/>
      <w:lvlText w:val="•"/>
      <w:lvlJc w:val="left"/>
      <w:pPr>
        <w:ind w:left="6690" w:hanging="452"/>
      </w:pPr>
    </w:lvl>
    <w:lvl w:ilvl="8">
      <w:numFmt w:val="bullet"/>
      <w:lvlText w:val="•"/>
      <w:lvlJc w:val="left"/>
      <w:pPr>
        <w:ind w:left="7420" w:hanging="452"/>
      </w:pPr>
    </w:lvl>
  </w:abstractNum>
  <w:abstractNum w:abstractNumId="9" w15:restartNumberingAfterBreak="0">
    <w:nsid w:val="0000040B"/>
    <w:multiLevelType w:val="multilevel"/>
    <w:tmpl w:val="0000088E"/>
    <w:lvl w:ilvl="0">
      <w:start w:val="9"/>
      <w:numFmt w:val="decimal"/>
      <w:lvlText w:val="%1"/>
      <w:lvlJc w:val="left"/>
      <w:pPr>
        <w:ind w:left="1571" w:hanging="452"/>
      </w:pPr>
    </w:lvl>
    <w:lvl w:ilvl="1">
      <w:start w:val="3"/>
      <w:numFmt w:val="decimal"/>
      <w:lvlText w:val="%1.%2"/>
      <w:lvlJc w:val="left"/>
      <w:pPr>
        <w:ind w:left="1571" w:hanging="452"/>
      </w:pPr>
    </w:lvl>
    <w:lvl w:ilvl="2">
      <w:start w:val="3"/>
      <w:numFmt w:val="decimal"/>
      <w:lvlText w:val="%1.%2.%3."/>
      <w:lvlJc w:val="left"/>
      <w:pPr>
        <w:ind w:left="1571" w:hanging="452"/>
      </w:pPr>
      <w:rPr>
        <w:rFonts w:ascii="Times New Roman" w:hAnsi="Times New Roman" w:cs="Times New Roman"/>
        <w:b w:val="0"/>
        <w:bCs w:val="0"/>
        <w:i w:val="0"/>
        <w:iCs w:val="0"/>
        <w:spacing w:val="-4"/>
        <w:w w:val="100"/>
        <w:sz w:val="18"/>
        <w:szCs w:val="18"/>
      </w:rPr>
    </w:lvl>
    <w:lvl w:ilvl="3">
      <w:numFmt w:val="bullet"/>
      <w:lvlText w:val="•"/>
      <w:lvlJc w:val="left"/>
      <w:pPr>
        <w:ind w:left="3770" w:hanging="452"/>
      </w:pPr>
    </w:lvl>
    <w:lvl w:ilvl="4">
      <w:numFmt w:val="bullet"/>
      <w:lvlText w:val="•"/>
      <w:lvlJc w:val="left"/>
      <w:pPr>
        <w:ind w:left="4500" w:hanging="452"/>
      </w:pPr>
    </w:lvl>
    <w:lvl w:ilvl="5">
      <w:numFmt w:val="bullet"/>
      <w:lvlText w:val="•"/>
      <w:lvlJc w:val="left"/>
      <w:pPr>
        <w:ind w:left="5230" w:hanging="452"/>
      </w:pPr>
    </w:lvl>
    <w:lvl w:ilvl="6">
      <w:numFmt w:val="bullet"/>
      <w:lvlText w:val="•"/>
      <w:lvlJc w:val="left"/>
      <w:pPr>
        <w:ind w:left="5960" w:hanging="452"/>
      </w:pPr>
    </w:lvl>
    <w:lvl w:ilvl="7">
      <w:numFmt w:val="bullet"/>
      <w:lvlText w:val="•"/>
      <w:lvlJc w:val="left"/>
      <w:pPr>
        <w:ind w:left="6690" w:hanging="452"/>
      </w:pPr>
    </w:lvl>
    <w:lvl w:ilvl="8">
      <w:numFmt w:val="bullet"/>
      <w:lvlText w:val="•"/>
      <w:lvlJc w:val="left"/>
      <w:pPr>
        <w:ind w:left="7420" w:hanging="452"/>
      </w:pPr>
    </w:lvl>
  </w:abstractNum>
  <w:abstractNum w:abstractNumId="10" w15:restartNumberingAfterBreak="0">
    <w:nsid w:val="0000040C"/>
    <w:multiLevelType w:val="multilevel"/>
    <w:tmpl w:val="0000088F"/>
    <w:lvl w:ilvl="0">
      <w:start w:val="9"/>
      <w:numFmt w:val="decimal"/>
      <w:lvlText w:val="%1"/>
      <w:lvlJc w:val="left"/>
      <w:pPr>
        <w:ind w:left="1720" w:hanging="600"/>
      </w:pPr>
    </w:lvl>
    <w:lvl w:ilvl="1">
      <w:start w:val="4"/>
      <w:numFmt w:val="decimal"/>
      <w:lvlText w:val="%1.%2"/>
      <w:lvlJc w:val="left"/>
      <w:pPr>
        <w:ind w:left="1720" w:hanging="600"/>
      </w:pPr>
    </w:lvl>
    <w:lvl w:ilvl="2">
      <w:start w:val="2"/>
      <w:numFmt w:val="decimal"/>
      <w:lvlText w:val="%1.%2.%3"/>
      <w:lvlJc w:val="left"/>
      <w:pPr>
        <w:ind w:left="1720" w:hanging="600"/>
      </w:pPr>
      <w:rPr>
        <w:rFonts w:ascii="Times New Roman" w:hAnsi="Times New Roman" w:cs="Times New Roman"/>
        <w:b w:val="0"/>
        <w:bCs w:val="0"/>
        <w:i w:val="0"/>
        <w:iCs w:val="0"/>
        <w:spacing w:val="-2"/>
        <w:w w:val="100"/>
        <w:sz w:val="20"/>
        <w:szCs w:val="20"/>
      </w:rPr>
    </w:lvl>
    <w:lvl w:ilvl="3">
      <w:numFmt w:val="bullet"/>
      <w:lvlText w:val="•"/>
      <w:lvlJc w:val="left"/>
      <w:pPr>
        <w:ind w:left="3868" w:hanging="600"/>
      </w:pPr>
    </w:lvl>
    <w:lvl w:ilvl="4">
      <w:numFmt w:val="bullet"/>
      <w:lvlText w:val="•"/>
      <w:lvlJc w:val="left"/>
      <w:pPr>
        <w:ind w:left="4584" w:hanging="600"/>
      </w:pPr>
    </w:lvl>
    <w:lvl w:ilvl="5">
      <w:numFmt w:val="bullet"/>
      <w:lvlText w:val="•"/>
      <w:lvlJc w:val="left"/>
      <w:pPr>
        <w:ind w:left="5300" w:hanging="600"/>
      </w:pPr>
    </w:lvl>
    <w:lvl w:ilvl="6">
      <w:numFmt w:val="bullet"/>
      <w:lvlText w:val="•"/>
      <w:lvlJc w:val="left"/>
      <w:pPr>
        <w:ind w:left="6016" w:hanging="600"/>
      </w:pPr>
    </w:lvl>
    <w:lvl w:ilvl="7">
      <w:numFmt w:val="bullet"/>
      <w:lvlText w:val="•"/>
      <w:lvlJc w:val="left"/>
      <w:pPr>
        <w:ind w:left="6732" w:hanging="600"/>
      </w:pPr>
    </w:lvl>
    <w:lvl w:ilvl="8">
      <w:numFmt w:val="bullet"/>
      <w:lvlText w:val="•"/>
      <w:lvlJc w:val="left"/>
      <w:pPr>
        <w:ind w:left="7448" w:hanging="600"/>
      </w:pPr>
    </w:lvl>
  </w:abstractNum>
  <w:abstractNum w:abstractNumId="11" w15:restartNumberingAfterBreak="0">
    <w:nsid w:val="0000040D"/>
    <w:multiLevelType w:val="multilevel"/>
    <w:tmpl w:val="00000890"/>
    <w:lvl w:ilvl="0">
      <w:start w:val="9"/>
      <w:numFmt w:val="decimal"/>
      <w:lvlText w:val="%1"/>
      <w:lvlJc w:val="left"/>
      <w:pPr>
        <w:ind w:left="2171" w:hanging="452"/>
      </w:pPr>
    </w:lvl>
    <w:lvl w:ilvl="1">
      <w:start w:val="4"/>
      <w:numFmt w:val="decimal"/>
      <w:lvlText w:val="%1.%2"/>
      <w:lvlJc w:val="left"/>
      <w:pPr>
        <w:ind w:left="2171" w:hanging="452"/>
      </w:pPr>
    </w:lvl>
    <w:lvl w:ilvl="2">
      <w:start w:val="2"/>
      <w:numFmt w:val="decimal"/>
      <w:lvlText w:val="%1.%2.%3."/>
      <w:lvlJc w:val="left"/>
      <w:pPr>
        <w:ind w:left="2171" w:hanging="452"/>
      </w:pPr>
      <w:rPr>
        <w:rFonts w:ascii="Times New Roman" w:hAnsi="Times New Roman" w:cs="Times New Roman"/>
        <w:b w:val="0"/>
        <w:bCs w:val="0"/>
        <w:i w:val="0"/>
        <w:iCs w:val="0"/>
        <w:spacing w:val="-4"/>
        <w:w w:val="100"/>
        <w:sz w:val="18"/>
        <w:szCs w:val="18"/>
      </w:rPr>
    </w:lvl>
    <w:lvl w:ilvl="3">
      <w:numFmt w:val="bullet"/>
      <w:lvlText w:val="•"/>
      <w:lvlJc w:val="left"/>
      <w:pPr>
        <w:ind w:left="4190" w:hanging="452"/>
      </w:pPr>
    </w:lvl>
    <w:lvl w:ilvl="4">
      <w:numFmt w:val="bullet"/>
      <w:lvlText w:val="•"/>
      <w:lvlJc w:val="left"/>
      <w:pPr>
        <w:ind w:left="4860" w:hanging="452"/>
      </w:pPr>
    </w:lvl>
    <w:lvl w:ilvl="5">
      <w:numFmt w:val="bullet"/>
      <w:lvlText w:val="•"/>
      <w:lvlJc w:val="left"/>
      <w:pPr>
        <w:ind w:left="5530" w:hanging="452"/>
      </w:pPr>
    </w:lvl>
    <w:lvl w:ilvl="6">
      <w:numFmt w:val="bullet"/>
      <w:lvlText w:val="•"/>
      <w:lvlJc w:val="left"/>
      <w:pPr>
        <w:ind w:left="6200" w:hanging="452"/>
      </w:pPr>
    </w:lvl>
    <w:lvl w:ilvl="7">
      <w:numFmt w:val="bullet"/>
      <w:lvlText w:val="•"/>
      <w:lvlJc w:val="left"/>
      <w:pPr>
        <w:ind w:left="6870" w:hanging="452"/>
      </w:pPr>
    </w:lvl>
    <w:lvl w:ilvl="8">
      <w:numFmt w:val="bullet"/>
      <w:lvlText w:val="•"/>
      <w:lvlJc w:val="left"/>
      <w:pPr>
        <w:ind w:left="7540" w:hanging="452"/>
      </w:pPr>
    </w:lvl>
  </w:abstractNum>
  <w:abstractNum w:abstractNumId="12" w15:restartNumberingAfterBreak="0">
    <w:nsid w:val="0000040E"/>
    <w:multiLevelType w:val="multilevel"/>
    <w:tmpl w:val="00000891"/>
    <w:lvl w:ilvl="0">
      <w:start w:val="9"/>
      <w:numFmt w:val="decimal"/>
      <w:lvlText w:val="%1"/>
      <w:lvlJc w:val="left"/>
      <w:pPr>
        <w:ind w:left="2172" w:hanging="452"/>
      </w:pPr>
    </w:lvl>
    <w:lvl w:ilvl="1">
      <w:start w:val="4"/>
      <w:numFmt w:val="decimal"/>
      <w:lvlText w:val="%1.%2"/>
      <w:lvlJc w:val="left"/>
      <w:pPr>
        <w:ind w:left="2172" w:hanging="452"/>
      </w:pPr>
    </w:lvl>
    <w:lvl w:ilvl="2">
      <w:start w:val="2"/>
      <w:numFmt w:val="decimal"/>
      <w:lvlText w:val="%1.%2.%3."/>
      <w:lvlJc w:val="left"/>
      <w:pPr>
        <w:ind w:left="2172" w:hanging="452"/>
      </w:pPr>
      <w:rPr>
        <w:rFonts w:ascii="Times New Roman" w:hAnsi="Times New Roman" w:cs="Times New Roman"/>
        <w:b w:val="0"/>
        <w:bCs w:val="0"/>
        <w:i w:val="0"/>
        <w:iCs w:val="0"/>
        <w:spacing w:val="-4"/>
        <w:w w:val="100"/>
        <w:sz w:val="18"/>
        <w:szCs w:val="18"/>
      </w:rPr>
    </w:lvl>
    <w:lvl w:ilvl="3">
      <w:numFmt w:val="bullet"/>
      <w:lvlText w:val="•"/>
      <w:lvlJc w:val="left"/>
      <w:pPr>
        <w:ind w:left="4190" w:hanging="452"/>
      </w:pPr>
    </w:lvl>
    <w:lvl w:ilvl="4">
      <w:numFmt w:val="bullet"/>
      <w:lvlText w:val="•"/>
      <w:lvlJc w:val="left"/>
      <w:pPr>
        <w:ind w:left="4860" w:hanging="452"/>
      </w:pPr>
    </w:lvl>
    <w:lvl w:ilvl="5">
      <w:numFmt w:val="bullet"/>
      <w:lvlText w:val="•"/>
      <w:lvlJc w:val="left"/>
      <w:pPr>
        <w:ind w:left="5530" w:hanging="452"/>
      </w:pPr>
    </w:lvl>
    <w:lvl w:ilvl="6">
      <w:numFmt w:val="bullet"/>
      <w:lvlText w:val="•"/>
      <w:lvlJc w:val="left"/>
      <w:pPr>
        <w:ind w:left="6200" w:hanging="452"/>
      </w:pPr>
    </w:lvl>
    <w:lvl w:ilvl="7">
      <w:numFmt w:val="bullet"/>
      <w:lvlText w:val="•"/>
      <w:lvlJc w:val="left"/>
      <w:pPr>
        <w:ind w:left="6870" w:hanging="452"/>
      </w:pPr>
    </w:lvl>
    <w:lvl w:ilvl="8">
      <w:numFmt w:val="bullet"/>
      <w:lvlText w:val="•"/>
      <w:lvlJc w:val="left"/>
      <w:pPr>
        <w:ind w:left="7540" w:hanging="452"/>
      </w:pPr>
    </w:lvl>
  </w:abstractNum>
  <w:abstractNum w:abstractNumId="13" w15:restartNumberingAfterBreak="0">
    <w:nsid w:val="0000040F"/>
    <w:multiLevelType w:val="multilevel"/>
    <w:tmpl w:val="00000892"/>
    <w:lvl w:ilvl="0">
      <w:start w:val="9"/>
      <w:numFmt w:val="decimal"/>
      <w:lvlText w:val="%1"/>
      <w:lvlJc w:val="left"/>
      <w:pPr>
        <w:ind w:left="2970" w:hanging="450"/>
      </w:pPr>
    </w:lvl>
    <w:lvl w:ilvl="1">
      <w:start w:val="4"/>
      <w:numFmt w:val="decimal"/>
      <w:lvlText w:val="%1.%2"/>
      <w:lvlJc w:val="left"/>
      <w:pPr>
        <w:ind w:left="2970" w:hanging="450"/>
      </w:pPr>
    </w:lvl>
    <w:lvl w:ilvl="2">
      <w:start w:val="2"/>
      <w:numFmt w:val="decimal"/>
      <w:lvlText w:val="%1.%2.%3."/>
      <w:lvlJc w:val="left"/>
      <w:pPr>
        <w:ind w:left="2970" w:hanging="450"/>
      </w:pPr>
      <w:rPr>
        <w:rFonts w:ascii="Times New Roman" w:hAnsi="Times New Roman" w:cs="Times New Roman"/>
        <w:b w:val="0"/>
        <w:bCs w:val="0"/>
        <w:i w:val="0"/>
        <w:iCs w:val="0"/>
        <w:spacing w:val="-2"/>
        <w:w w:val="100"/>
        <w:sz w:val="18"/>
        <w:szCs w:val="18"/>
      </w:rPr>
    </w:lvl>
    <w:lvl w:ilvl="3">
      <w:numFmt w:val="bullet"/>
      <w:lvlText w:val="•"/>
      <w:lvlJc w:val="left"/>
      <w:pPr>
        <w:ind w:left="4750" w:hanging="450"/>
      </w:pPr>
    </w:lvl>
    <w:lvl w:ilvl="4">
      <w:numFmt w:val="bullet"/>
      <w:lvlText w:val="•"/>
      <w:lvlJc w:val="left"/>
      <w:pPr>
        <w:ind w:left="5340" w:hanging="450"/>
      </w:pPr>
    </w:lvl>
    <w:lvl w:ilvl="5">
      <w:numFmt w:val="bullet"/>
      <w:lvlText w:val="•"/>
      <w:lvlJc w:val="left"/>
      <w:pPr>
        <w:ind w:left="5930" w:hanging="450"/>
      </w:pPr>
    </w:lvl>
    <w:lvl w:ilvl="6">
      <w:numFmt w:val="bullet"/>
      <w:lvlText w:val="•"/>
      <w:lvlJc w:val="left"/>
      <w:pPr>
        <w:ind w:left="6520" w:hanging="450"/>
      </w:pPr>
    </w:lvl>
    <w:lvl w:ilvl="7">
      <w:numFmt w:val="bullet"/>
      <w:lvlText w:val="•"/>
      <w:lvlJc w:val="left"/>
      <w:pPr>
        <w:ind w:left="7110" w:hanging="450"/>
      </w:pPr>
    </w:lvl>
    <w:lvl w:ilvl="8">
      <w:numFmt w:val="bullet"/>
      <w:lvlText w:val="•"/>
      <w:lvlJc w:val="left"/>
      <w:pPr>
        <w:ind w:left="7700" w:hanging="450"/>
      </w:pPr>
    </w:lvl>
  </w:abstractNum>
  <w:abstractNum w:abstractNumId="14" w15:restartNumberingAfterBreak="0">
    <w:nsid w:val="00000410"/>
    <w:multiLevelType w:val="multilevel"/>
    <w:tmpl w:val="00000893"/>
    <w:lvl w:ilvl="0">
      <w:start w:val="9"/>
      <w:numFmt w:val="decimal"/>
      <w:lvlText w:val="%1"/>
      <w:lvlJc w:val="left"/>
      <w:pPr>
        <w:ind w:left="2970" w:hanging="450"/>
      </w:pPr>
    </w:lvl>
    <w:lvl w:ilvl="1">
      <w:start w:val="4"/>
      <w:numFmt w:val="decimal"/>
      <w:lvlText w:val="%1.%2"/>
      <w:lvlJc w:val="left"/>
      <w:pPr>
        <w:ind w:left="2970" w:hanging="450"/>
      </w:pPr>
    </w:lvl>
    <w:lvl w:ilvl="2">
      <w:start w:val="2"/>
      <w:numFmt w:val="decimal"/>
      <w:lvlText w:val="%1.%2.%3."/>
      <w:lvlJc w:val="left"/>
      <w:pPr>
        <w:ind w:left="2970" w:hanging="450"/>
      </w:pPr>
      <w:rPr>
        <w:rFonts w:ascii="Times New Roman" w:hAnsi="Times New Roman" w:cs="Times New Roman"/>
        <w:b w:val="0"/>
        <w:bCs w:val="0"/>
        <w:i w:val="0"/>
        <w:iCs w:val="0"/>
        <w:spacing w:val="-2"/>
        <w:w w:val="100"/>
        <w:sz w:val="18"/>
        <w:szCs w:val="18"/>
      </w:rPr>
    </w:lvl>
    <w:lvl w:ilvl="3">
      <w:numFmt w:val="bullet"/>
      <w:lvlText w:val="•"/>
      <w:lvlJc w:val="left"/>
      <w:pPr>
        <w:ind w:left="4750" w:hanging="450"/>
      </w:pPr>
    </w:lvl>
    <w:lvl w:ilvl="4">
      <w:numFmt w:val="bullet"/>
      <w:lvlText w:val="•"/>
      <w:lvlJc w:val="left"/>
      <w:pPr>
        <w:ind w:left="5340" w:hanging="450"/>
      </w:pPr>
    </w:lvl>
    <w:lvl w:ilvl="5">
      <w:numFmt w:val="bullet"/>
      <w:lvlText w:val="•"/>
      <w:lvlJc w:val="left"/>
      <w:pPr>
        <w:ind w:left="5930" w:hanging="450"/>
      </w:pPr>
    </w:lvl>
    <w:lvl w:ilvl="6">
      <w:numFmt w:val="bullet"/>
      <w:lvlText w:val="•"/>
      <w:lvlJc w:val="left"/>
      <w:pPr>
        <w:ind w:left="6520" w:hanging="450"/>
      </w:pPr>
    </w:lvl>
    <w:lvl w:ilvl="7">
      <w:numFmt w:val="bullet"/>
      <w:lvlText w:val="•"/>
      <w:lvlJc w:val="left"/>
      <w:pPr>
        <w:ind w:left="7110" w:hanging="450"/>
      </w:pPr>
    </w:lvl>
    <w:lvl w:ilvl="8">
      <w:numFmt w:val="bullet"/>
      <w:lvlText w:val="•"/>
      <w:lvlJc w:val="left"/>
      <w:pPr>
        <w:ind w:left="7700" w:hanging="450"/>
      </w:pPr>
    </w:lvl>
  </w:abstractNum>
  <w:abstractNum w:abstractNumId="15" w15:restartNumberingAfterBreak="0">
    <w:nsid w:val="00000411"/>
    <w:multiLevelType w:val="multilevel"/>
    <w:tmpl w:val="00000894"/>
    <w:lvl w:ilvl="0">
      <w:start w:val="9"/>
      <w:numFmt w:val="decimal"/>
      <w:lvlText w:val="%1"/>
      <w:lvlJc w:val="left"/>
      <w:pPr>
        <w:ind w:left="1121" w:hanging="400"/>
      </w:pPr>
    </w:lvl>
    <w:lvl w:ilvl="1">
      <w:start w:val="6"/>
      <w:numFmt w:val="decimal"/>
      <w:lvlText w:val="%1.%2"/>
      <w:lvlJc w:val="left"/>
      <w:pPr>
        <w:ind w:left="1121" w:hanging="400"/>
      </w:pPr>
      <w:rPr>
        <w:rFonts w:ascii="Times New Roman" w:hAnsi="Times New Roman" w:cs="Times New Roman"/>
        <w:b w:val="0"/>
        <w:bCs w:val="0"/>
        <w:i w:val="0"/>
        <w:iCs w:val="0"/>
        <w:spacing w:val="-2"/>
        <w:w w:val="100"/>
        <w:sz w:val="20"/>
        <w:szCs w:val="20"/>
      </w:rPr>
    </w:lvl>
    <w:lvl w:ilvl="2">
      <w:start w:val="3"/>
      <w:numFmt w:val="decimal"/>
      <w:lvlText w:val="%1.%2.%3"/>
      <w:lvlJc w:val="left"/>
      <w:pPr>
        <w:ind w:left="1721" w:hanging="600"/>
      </w:pPr>
      <w:rPr>
        <w:rFonts w:ascii="Times New Roman" w:hAnsi="Times New Roman" w:cs="Times New Roman"/>
        <w:b w:val="0"/>
        <w:bCs w:val="0"/>
        <w:i w:val="0"/>
        <w:iCs w:val="0"/>
        <w:spacing w:val="-2"/>
        <w:w w:val="100"/>
        <w:sz w:val="20"/>
        <w:szCs w:val="20"/>
      </w:rPr>
    </w:lvl>
    <w:lvl w:ilvl="3">
      <w:numFmt w:val="bullet"/>
      <w:lvlText w:val="•"/>
      <w:lvlJc w:val="left"/>
      <w:pPr>
        <w:ind w:left="3311" w:hanging="600"/>
      </w:pPr>
    </w:lvl>
    <w:lvl w:ilvl="4">
      <w:numFmt w:val="bullet"/>
      <w:lvlText w:val="•"/>
      <w:lvlJc w:val="left"/>
      <w:pPr>
        <w:ind w:left="4106" w:hanging="600"/>
      </w:pPr>
    </w:lvl>
    <w:lvl w:ilvl="5">
      <w:numFmt w:val="bullet"/>
      <w:lvlText w:val="•"/>
      <w:lvlJc w:val="left"/>
      <w:pPr>
        <w:ind w:left="4902" w:hanging="600"/>
      </w:pPr>
    </w:lvl>
    <w:lvl w:ilvl="6">
      <w:numFmt w:val="bullet"/>
      <w:lvlText w:val="•"/>
      <w:lvlJc w:val="left"/>
      <w:pPr>
        <w:ind w:left="5697" w:hanging="600"/>
      </w:pPr>
    </w:lvl>
    <w:lvl w:ilvl="7">
      <w:numFmt w:val="bullet"/>
      <w:lvlText w:val="•"/>
      <w:lvlJc w:val="left"/>
      <w:pPr>
        <w:ind w:left="6493" w:hanging="600"/>
      </w:pPr>
    </w:lvl>
    <w:lvl w:ilvl="8">
      <w:numFmt w:val="bullet"/>
      <w:lvlText w:val="•"/>
      <w:lvlJc w:val="left"/>
      <w:pPr>
        <w:ind w:left="7288" w:hanging="600"/>
      </w:pPr>
    </w:lvl>
  </w:abstractNum>
  <w:abstractNum w:abstractNumId="16" w15:restartNumberingAfterBreak="0">
    <w:nsid w:val="00000412"/>
    <w:multiLevelType w:val="multilevel"/>
    <w:tmpl w:val="00000895"/>
    <w:lvl w:ilvl="0">
      <w:start w:val="10"/>
      <w:numFmt w:val="decimal"/>
      <w:lvlText w:val="%1"/>
      <w:lvlJc w:val="left"/>
      <w:pPr>
        <w:ind w:left="1121" w:hanging="400"/>
      </w:pPr>
    </w:lvl>
    <w:lvl w:ilvl="1">
      <w:start w:val="2"/>
      <w:numFmt w:val="decimal"/>
      <w:lvlText w:val="%1.%2"/>
      <w:lvlJc w:val="left"/>
      <w:pPr>
        <w:ind w:left="1121" w:hanging="400"/>
      </w:pPr>
      <w:rPr>
        <w:rFonts w:ascii="Times New Roman" w:hAnsi="Times New Roman" w:cs="Times New Roman"/>
        <w:b w:val="0"/>
        <w:bCs w:val="0"/>
        <w:i w:val="0"/>
        <w:iCs w:val="0"/>
        <w:spacing w:val="-4"/>
        <w:w w:val="100"/>
        <w:sz w:val="20"/>
        <w:szCs w:val="20"/>
      </w:rPr>
    </w:lvl>
    <w:lvl w:ilvl="2">
      <w:numFmt w:val="bullet"/>
      <w:lvlText w:val="•"/>
      <w:lvlJc w:val="left"/>
      <w:pPr>
        <w:ind w:left="2672" w:hanging="400"/>
      </w:pPr>
    </w:lvl>
    <w:lvl w:ilvl="3">
      <w:numFmt w:val="bullet"/>
      <w:lvlText w:val="•"/>
      <w:lvlJc w:val="left"/>
      <w:pPr>
        <w:ind w:left="3448" w:hanging="400"/>
      </w:pPr>
    </w:lvl>
    <w:lvl w:ilvl="4">
      <w:numFmt w:val="bullet"/>
      <w:lvlText w:val="•"/>
      <w:lvlJc w:val="left"/>
      <w:pPr>
        <w:ind w:left="4224" w:hanging="400"/>
      </w:pPr>
    </w:lvl>
    <w:lvl w:ilvl="5">
      <w:numFmt w:val="bullet"/>
      <w:lvlText w:val="•"/>
      <w:lvlJc w:val="left"/>
      <w:pPr>
        <w:ind w:left="5000" w:hanging="400"/>
      </w:pPr>
    </w:lvl>
    <w:lvl w:ilvl="6">
      <w:numFmt w:val="bullet"/>
      <w:lvlText w:val="•"/>
      <w:lvlJc w:val="left"/>
      <w:pPr>
        <w:ind w:left="5776" w:hanging="400"/>
      </w:pPr>
    </w:lvl>
    <w:lvl w:ilvl="7">
      <w:numFmt w:val="bullet"/>
      <w:lvlText w:val="•"/>
      <w:lvlJc w:val="left"/>
      <w:pPr>
        <w:ind w:left="6552" w:hanging="400"/>
      </w:pPr>
    </w:lvl>
    <w:lvl w:ilvl="8">
      <w:numFmt w:val="bullet"/>
      <w:lvlText w:val="•"/>
      <w:lvlJc w:val="left"/>
      <w:pPr>
        <w:ind w:left="7328" w:hanging="400"/>
      </w:pPr>
    </w:lvl>
  </w:abstractNum>
  <w:abstractNum w:abstractNumId="17" w15:restartNumberingAfterBreak="0">
    <w:nsid w:val="00000413"/>
    <w:multiLevelType w:val="multilevel"/>
    <w:tmpl w:val="00000896"/>
    <w:lvl w:ilvl="0">
      <w:start w:val="10"/>
      <w:numFmt w:val="decimal"/>
      <w:lvlText w:val="%1"/>
      <w:lvlJc w:val="left"/>
      <w:pPr>
        <w:ind w:left="1721" w:hanging="601"/>
      </w:pPr>
    </w:lvl>
    <w:lvl w:ilvl="1">
      <w:start w:val="25"/>
      <w:numFmt w:val="decimal"/>
      <w:lvlText w:val="%1.%2"/>
      <w:lvlJc w:val="left"/>
      <w:pPr>
        <w:ind w:left="1721" w:hanging="601"/>
      </w:pPr>
    </w:lvl>
    <w:lvl w:ilvl="2">
      <w:start w:val="2"/>
      <w:numFmt w:val="decimal"/>
      <w:lvlText w:val="%1.%2.%3"/>
      <w:lvlJc w:val="left"/>
      <w:pPr>
        <w:ind w:left="1721" w:hanging="601"/>
      </w:pPr>
      <w:rPr>
        <w:rFonts w:ascii="Times New Roman" w:hAnsi="Times New Roman" w:cs="Times New Roman"/>
        <w:b w:val="0"/>
        <w:bCs w:val="0"/>
        <w:i w:val="0"/>
        <w:iCs w:val="0"/>
        <w:spacing w:val="-3"/>
        <w:w w:val="100"/>
        <w:sz w:val="18"/>
        <w:szCs w:val="18"/>
      </w:rPr>
    </w:lvl>
    <w:lvl w:ilvl="3">
      <w:numFmt w:val="bullet"/>
      <w:lvlText w:val="•"/>
      <w:lvlJc w:val="left"/>
      <w:pPr>
        <w:ind w:left="3868" w:hanging="601"/>
      </w:pPr>
    </w:lvl>
    <w:lvl w:ilvl="4">
      <w:numFmt w:val="bullet"/>
      <w:lvlText w:val="•"/>
      <w:lvlJc w:val="left"/>
      <w:pPr>
        <w:ind w:left="4584" w:hanging="601"/>
      </w:pPr>
    </w:lvl>
    <w:lvl w:ilvl="5">
      <w:numFmt w:val="bullet"/>
      <w:lvlText w:val="•"/>
      <w:lvlJc w:val="left"/>
      <w:pPr>
        <w:ind w:left="5300" w:hanging="601"/>
      </w:pPr>
    </w:lvl>
    <w:lvl w:ilvl="6">
      <w:numFmt w:val="bullet"/>
      <w:lvlText w:val="•"/>
      <w:lvlJc w:val="left"/>
      <w:pPr>
        <w:ind w:left="6016" w:hanging="601"/>
      </w:pPr>
    </w:lvl>
    <w:lvl w:ilvl="7">
      <w:numFmt w:val="bullet"/>
      <w:lvlText w:val="•"/>
      <w:lvlJc w:val="left"/>
      <w:pPr>
        <w:ind w:left="6732" w:hanging="601"/>
      </w:pPr>
    </w:lvl>
    <w:lvl w:ilvl="8">
      <w:numFmt w:val="bullet"/>
      <w:lvlText w:val="•"/>
      <w:lvlJc w:val="left"/>
      <w:pPr>
        <w:ind w:left="7448" w:hanging="601"/>
      </w:pPr>
    </w:lvl>
  </w:abstractNum>
  <w:abstractNum w:abstractNumId="18" w15:restartNumberingAfterBreak="0">
    <w:nsid w:val="00000414"/>
    <w:multiLevelType w:val="multilevel"/>
    <w:tmpl w:val="00000897"/>
    <w:lvl w:ilvl="0">
      <w:start w:val="11"/>
      <w:numFmt w:val="decimal"/>
      <w:lvlText w:val="%1"/>
      <w:lvlJc w:val="left"/>
      <w:pPr>
        <w:ind w:left="1122" w:hanging="400"/>
      </w:pPr>
    </w:lvl>
    <w:lvl w:ilvl="1">
      <w:start w:val="1"/>
      <w:numFmt w:val="decimal"/>
      <w:lvlText w:val="%1.%2"/>
      <w:lvlJc w:val="left"/>
      <w:pPr>
        <w:ind w:left="1122" w:hanging="400"/>
      </w:pPr>
      <w:rPr>
        <w:rFonts w:ascii="Times New Roman" w:hAnsi="Times New Roman" w:cs="Times New Roman"/>
        <w:b w:val="0"/>
        <w:bCs w:val="0"/>
        <w:i w:val="0"/>
        <w:iCs w:val="0"/>
        <w:spacing w:val="-4"/>
        <w:w w:val="100"/>
        <w:sz w:val="20"/>
        <w:szCs w:val="20"/>
      </w:rPr>
    </w:lvl>
    <w:lvl w:ilvl="2">
      <w:start w:val="3"/>
      <w:numFmt w:val="decimal"/>
      <w:lvlText w:val="%1.%2.%3"/>
      <w:lvlJc w:val="left"/>
      <w:pPr>
        <w:ind w:left="1722" w:hanging="600"/>
      </w:pPr>
      <w:rPr>
        <w:rFonts w:ascii="Times New Roman" w:hAnsi="Times New Roman" w:cs="Times New Roman"/>
        <w:b w:val="0"/>
        <w:bCs w:val="0"/>
        <w:i w:val="0"/>
        <w:iCs w:val="0"/>
        <w:spacing w:val="-3"/>
        <w:w w:val="100"/>
        <w:sz w:val="20"/>
        <w:szCs w:val="20"/>
      </w:rPr>
    </w:lvl>
    <w:lvl w:ilvl="3">
      <w:numFmt w:val="bullet"/>
      <w:lvlText w:val="•"/>
      <w:lvlJc w:val="left"/>
      <w:pPr>
        <w:ind w:left="3311" w:hanging="600"/>
      </w:pPr>
    </w:lvl>
    <w:lvl w:ilvl="4">
      <w:numFmt w:val="bullet"/>
      <w:lvlText w:val="•"/>
      <w:lvlJc w:val="left"/>
      <w:pPr>
        <w:ind w:left="4106" w:hanging="600"/>
      </w:pPr>
    </w:lvl>
    <w:lvl w:ilvl="5">
      <w:numFmt w:val="bullet"/>
      <w:lvlText w:val="•"/>
      <w:lvlJc w:val="left"/>
      <w:pPr>
        <w:ind w:left="4902" w:hanging="600"/>
      </w:pPr>
    </w:lvl>
    <w:lvl w:ilvl="6">
      <w:numFmt w:val="bullet"/>
      <w:lvlText w:val="•"/>
      <w:lvlJc w:val="left"/>
      <w:pPr>
        <w:ind w:left="5697" w:hanging="600"/>
      </w:pPr>
    </w:lvl>
    <w:lvl w:ilvl="7">
      <w:numFmt w:val="bullet"/>
      <w:lvlText w:val="•"/>
      <w:lvlJc w:val="left"/>
      <w:pPr>
        <w:ind w:left="6493" w:hanging="600"/>
      </w:pPr>
    </w:lvl>
    <w:lvl w:ilvl="8">
      <w:numFmt w:val="bullet"/>
      <w:lvlText w:val="•"/>
      <w:lvlJc w:val="left"/>
      <w:pPr>
        <w:ind w:left="7288" w:hanging="600"/>
      </w:pPr>
    </w:lvl>
  </w:abstractNum>
  <w:abstractNum w:abstractNumId="19" w15:restartNumberingAfterBreak="0">
    <w:nsid w:val="00000415"/>
    <w:multiLevelType w:val="multilevel"/>
    <w:tmpl w:val="00000898"/>
    <w:lvl w:ilvl="0">
      <w:start w:val="37"/>
      <w:numFmt w:val="decimal"/>
      <w:lvlText w:val="%1."/>
      <w:lvlJc w:val="left"/>
      <w:pPr>
        <w:ind w:left="722" w:hanging="600"/>
      </w:pPr>
      <w:rPr>
        <w:rFonts w:ascii="Times New Roman" w:hAnsi="Times New Roman" w:cs="Times New Roman"/>
        <w:b w:val="0"/>
        <w:bCs w:val="0"/>
        <w:i w:val="0"/>
        <w:iCs w:val="0"/>
        <w:spacing w:val="-4"/>
        <w:w w:val="100"/>
        <w:sz w:val="20"/>
        <w:szCs w:val="20"/>
      </w:rPr>
    </w:lvl>
    <w:lvl w:ilvl="1">
      <w:start w:val="1"/>
      <w:numFmt w:val="decimal"/>
      <w:lvlText w:val="%1.%2"/>
      <w:lvlJc w:val="left"/>
      <w:pPr>
        <w:ind w:left="1122" w:hanging="400"/>
      </w:pPr>
      <w:rPr>
        <w:rFonts w:ascii="Times New Roman" w:hAnsi="Times New Roman" w:cs="Times New Roman"/>
        <w:b w:val="0"/>
        <w:bCs w:val="0"/>
        <w:i w:val="0"/>
        <w:iCs w:val="0"/>
        <w:spacing w:val="-4"/>
        <w:w w:val="99"/>
        <w:sz w:val="20"/>
        <w:szCs w:val="20"/>
      </w:rPr>
    </w:lvl>
    <w:lvl w:ilvl="2">
      <w:start w:val="1"/>
      <w:numFmt w:val="decimal"/>
      <w:lvlText w:val="%1.%2.%3"/>
      <w:lvlJc w:val="left"/>
      <w:pPr>
        <w:ind w:left="1723" w:hanging="600"/>
      </w:pPr>
      <w:rPr>
        <w:rFonts w:ascii="Times New Roman" w:hAnsi="Times New Roman" w:cs="Times New Roman"/>
        <w:b w:val="0"/>
        <w:bCs w:val="0"/>
        <w:i w:val="0"/>
        <w:iCs w:val="0"/>
        <w:spacing w:val="-3"/>
        <w:w w:val="99"/>
        <w:sz w:val="20"/>
        <w:szCs w:val="20"/>
      </w:rPr>
    </w:lvl>
    <w:lvl w:ilvl="3">
      <w:start w:val="1"/>
      <w:numFmt w:val="decimal"/>
      <w:lvlText w:val="%1.%2.%3.%4"/>
      <w:lvlJc w:val="left"/>
      <w:pPr>
        <w:ind w:left="2519" w:hanging="800"/>
      </w:pPr>
      <w:rPr>
        <w:rFonts w:ascii="Times New Roman" w:hAnsi="Times New Roman" w:cs="Times New Roman"/>
        <w:b w:val="0"/>
        <w:bCs w:val="0"/>
        <w:i w:val="0"/>
        <w:iCs w:val="0"/>
        <w:spacing w:val="-3"/>
        <w:w w:val="100"/>
        <w:sz w:val="20"/>
        <w:szCs w:val="20"/>
      </w:rPr>
    </w:lvl>
    <w:lvl w:ilvl="4">
      <w:start w:val="1"/>
      <w:numFmt w:val="decimal"/>
      <w:lvlText w:val="%1.%2.%3.%4.%5"/>
      <w:lvlJc w:val="left"/>
      <w:pPr>
        <w:ind w:left="2626" w:hanging="903"/>
      </w:pPr>
      <w:rPr>
        <w:rFonts w:ascii="Times New Roman" w:hAnsi="Times New Roman" w:cs="Times New Roman"/>
        <w:b w:val="0"/>
        <w:bCs w:val="0"/>
        <w:i w:val="0"/>
        <w:iCs w:val="0"/>
        <w:spacing w:val="-4"/>
        <w:w w:val="100"/>
        <w:sz w:val="18"/>
        <w:szCs w:val="18"/>
      </w:rPr>
    </w:lvl>
    <w:lvl w:ilvl="5">
      <w:numFmt w:val="bullet"/>
      <w:lvlText w:val="•"/>
      <w:lvlJc w:val="left"/>
      <w:pPr>
        <w:ind w:left="3420" w:hanging="903"/>
      </w:pPr>
    </w:lvl>
    <w:lvl w:ilvl="6">
      <w:numFmt w:val="bullet"/>
      <w:lvlText w:val="•"/>
      <w:lvlJc w:val="left"/>
      <w:pPr>
        <w:ind w:left="3520" w:hanging="903"/>
      </w:pPr>
    </w:lvl>
    <w:lvl w:ilvl="7">
      <w:numFmt w:val="bullet"/>
      <w:lvlText w:val="•"/>
      <w:lvlJc w:val="left"/>
      <w:pPr>
        <w:ind w:left="4860" w:hanging="903"/>
      </w:pPr>
    </w:lvl>
    <w:lvl w:ilvl="8">
      <w:numFmt w:val="bullet"/>
      <w:lvlText w:val="•"/>
      <w:lvlJc w:val="left"/>
      <w:pPr>
        <w:ind w:left="6200" w:hanging="903"/>
      </w:pPr>
    </w:lvl>
  </w:abstractNum>
  <w:abstractNum w:abstractNumId="20" w15:restartNumberingAfterBreak="0">
    <w:nsid w:val="00000416"/>
    <w:multiLevelType w:val="multilevel"/>
    <w:tmpl w:val="00000899"/>
    <w:lvl w:ilvl="0">
      <w:start w:val="2"/>
      <w:numFmt w:val="upperLetter"/>
      <w:lvlText w:val="%1"/>
      <w:lvlJc w:val="left"/>
      <w:pPr>
        <w:ind w:left="1522" w:hanging="500"/>
      </w:pPr>
    </w:lvl>
    <w:lvl w:ilvl="1">
      <w:start w:val="4"/>
      <w:numFmt w:val="decimal"/>
      <w:lvlText w:val="%1.%2"/>
      <w:lvlJc w:val="left"/>
      <w:pPr>
        <w:ind w:left="1522" w:hanging="500"/>
      </w:pPr>
      <w:rPr>
        <w:rFonts w:ascii="Times New Roman" w:hAnsi="Times New Roman" w:cs="Times New Roman"/>
        <w:b w:val="0"/>
        <w:bCs w:val="0"/>
        <w:i w:val="0"/>
        <w:iCs w:val="0"/>
        <w:spacing w:val="-2"/>
        <w:w w:val="100"/>
        <w:sz w:val="20"/>
        <w:szCs w:val="20"/>
      </w:rPr>
    </w:lvl>
    <w:lvl w:ilvl="2">
      <w:start w:val="3"/>
      <w:numFmt w:val="decimal"/>
      <w:lvlText w:val="%1.%2.%3"/>
      <w:lvlJc w:val="left"/>
      <w:pPr>
        <w:ind w:left="2198" w:hanging="676"/>
      </w:pPr>
      <w:rPr>
        <w:rFonts w:ascii="Times New Roman" w:hAnsi="Times New Roman" w:cs="Times New Roman"/>
        <w:b w:val="0"/>
        <w:bCs w:val="0"/>
        <w:i w:val="0"/>
        <w:iCs w:val="0"/>
        <w:spacing w:val="-5"/>
        <w:w w:val="100"/>
        <w:sz w:val="20"/>
        <w:szCs w:val="20"/>
      </w:rPr>
    </w:lvl>
    <w:lvl w:ilvl="3">
      <w:numFmt w:val="bullet"/>
      <w:lvlText w:val="•"/>
      <w:lvlJc w:val="left"/>
      <w:pPr>
        <w:ind w:left="3684" w:hanging="676"/>
      </w:pPr>
    </w:lvl>
    <w:lvl w:ilvl="4">
      <w:numFmt w:val="bullet"/>
      <w:lvlText w:val="•"/>
      <w:lvlJc w:val="left"/>
      <w:pPr>
        <w:ind w:left="4426" w:hanging="676"/>
      </w:pPr>
    </w:lvl>
    <w:lvl w:ilvl="5">
      <w:numFmt w:val="bullet"/>
      <w:lvlText w:val="•"/>
      <w:lvlJc w:val="left"/>
      <w:pPr>
        <w:ind w:left="5168" w:hanging="676"/>
      </w:pPr>
    </w:lvl>
    <w:lvl w:ilvl="6">
      <w:numFmt w:val="bullet"/>
      <w:lvlText w:val="•"/>
      <w:lvlJc w:val="left"/>
      <w:pPr>
        <w:ind w:left="5911" w:hanging="676"/>
      </w:pPr>
    </w:lvl>
    <w:lvl w:ilvl="7">
      <w:numFmt w:val="bullet"/>
      <w:lvlText w:val="•"/>
      <w:lvlJc w:val="left"/>
      <w:pPr>
        <w:ind w:left="6653" w:hanging="676"/>
      </w:pPr>
    </w:lvl>
    <w:lvl w:ilvl="8">
      <w:numFmt w:val="bullet"/>
      <w:lvlText w:val="•"/>
      <w:lvlJc w:val="left"/>
      <w:pPr>
        <w:ind w:left="7395" w:hanging="676"/>
      </w:pPr>
    </w:lvl>
  </w:abstractNum>
  <w:abstractNum w:abstractNumId="21" w15:restartNumberingAfterBreak="0">
    <w:nsid w:val="00000417"/>
    <w:multiLevelType w:val="multilevel"/>
    <w:tmpl w:val="0000089A"/>
    <w:lvl w:ilvl="0">
      <w:start w:val="3"/>
      <w:numFmt w:val="upperLetter"/>
      <w:lvlText w:val="%1"/>
      <w:lvlJc w:val="left"/>
      <w:pPr>
        <w:ind w:left="1523" w:hanging="500"/>
      </w:pPr>
    </w:lvl>
    <w:lvl w:ilvl="1">
      <w:start w:val="3"/>
      <w:numFmt w:val="decimal"/>
      <w:lvlText w:val="%1.%2"/>
      <w:lvlJc w:val="left"/>
      <w:pPr>
        <w:ind w:left="1523" w:hanging="500"/>
      </w:pPr>
      <w:rPr>
        <w:rFonts w:ascii="Times New Roman" w:hAnsi="Times New Roman" w:cs="Times New Roman"/>
        <w:b w:val="0"/>
        <w:bCs w:val="0"/>
        <w:i w:val="0"/>
        <w:iCs w:val="0"/>
        <w:spacing w:val="-2"/>
        <w:w w:val="100"/>
        <w:sz w:val="20"/>
        <w:szCs w:val="20"/>
      </w:rPr>
    </w:lvl>
    <w:lvl w:ilvl="2">
      <w:numFmt w:val="bullet"/>
      <w:lvlText w:val="•"/>
      <w:lvlJc w:val="left"/>
      <w:pPr>
        <w:ind w:left="2992" w:hanging="500"/>
      </w:pPr>
    </w:lvl>
    <w:lvl w:ilvl="3">
      <w:numFmt w:val="bullet"/>
      <w:lvlText w:val="•"/>
      <w:lvlJc w:val="left"/>
      <w:pPr>
        <w:ind w:left="3728" w:hanging="500"/>
      </w:pPr>
    </w:lvl>
    <w:lvl w:ilvl="4">
      <w:numFmt w:val="bullet"/>
      <w:lvlText w:val="•"/>
      <w:lvlJc w:val="left"/>
      <w:pPr>
        <w:ind w:left="4464" w:hanging="500"/>
      </w:pPr>
    </w:lvl>
    <w:lvl w:ilvl="5">
      <w:numFmt w:val="bullet"/>
      <w:lvlText w:val="•"/>
      <w:lvlJc w:val="left"/>
      <w:pPr>
        <w:ind w:left="5200" w:hanging="500"/>
      </w:pPr>
    </w:lvl>
    <w:lvl w:ilvl="6">
      <w:numFmt w:val="bullet"/>
      <w:lvlText w:val="•"/>
      <w:lvlJc w:val="left"/>
      <w:pPr>
        <w:ind w:left="5936" w:hanging="500"/>
      </w:pPr>
    </w:lvl>
    <w:lvl w:ilvl="7">
      <w:numFmt w:val="bullet"/>
      <w:lvlText w:val="•"/>
      <w:lvlJc w:val="left"/>
      <w:pPr>
        <w:ind w:left="6672" w:hanging="500"/>
      </w:pPr>
    </w:lvl>
    <w:lvl w:ilvl="8">
      <w:numFmt w:val="bullet"/>
      <w:lvlText w:val="•"/>
      <w:lvlJc w:val="left"/>
      <w:pPr>
        <w:ind w:left="7408" w:hanging="500"/>
      </w:pPr>
    </w:lvl>
  </w:abstractNum>
  <w:abstractNum w:abstractNumId="22" w15:restartNumberingAfterBreak="0">
    <w:nsid w:val="00000418"/>
    <w:multiLevelType w:val="multilevel"/>
    <w:tmpl w:val="0000089B"/>
    <w:lvl w:ilvl="0">
      <w:start w:val="5"/>
      <w:numFmt w:val="upperLetter"/>
      <w:lvlText w:val="%1"/>
      <w:lvlJc w:val="left"/>
      <w:pPr>
        <w:ind w:left="1523" w:hanging="500"/>
      </w:pPr>
    </w:lvl>
    <w:lvl w:ilvl="1">
      <w:start w:val="1"/>
      <w:numFmt w:val="decimal"/>
      <w:lvlText w:val="%1.%2"/>
      <w:lvlJc w:val="left"/>
      <w:pPr>
        <w:ind w:left="1523" w:hanging="500"/>
      </w:pPr>
      <w:rPr>
        <w:rFonts w:ascii="Times New Roman" w:hAnsi="Times New Roman" w:cs="Times New Roman"/>
        <w:b w:val="0"/>
        <w:bCs w:val="0"/>
        <w:i w:val="0"/>
        <w:iCs w:val="0"/>
        <w:spacing w:val="-2"/>
        <w:w w:val="100"/>
        <w:sz w:val="20"/>
        <w:szCs w:val="20"/>
      </w:rPr>
    </w:lvl>
    <w:lvl w:ilvl="2">
      <w:numFmt w:val="bullet"/>
      <w:lvlText w:val="•"/>
      <w:lvlJc w:val="left"/>
      <w:pPr>
        <w:ind w:left="2992" w:hanging="500"/>
      </w:pPr>
    </w:lvl>
    <w:lvl w:ilvl="3">
      <w:numFmt w:val="bullet"/>
      <w:lvlText w:val="•"/>
      <w:lvlJc w:val="left"/>
      <w:pPr>
        <w:ind w:left="3728" w:hanging="500"/>
      </w:pPr>
    </w:lvl>
    <w:lvl w:ilvl="4">
      <w:numFmt w:val="bullet"/>
      <w:lvlText w:val="•"/>
      <w:lvlJc w:val="left"/>
      <w:pPr>
        <w:ind w:left="4464" w:hanging="500"/>
      </w:pPr>
    </w:lvl>
    <w:lvl w:ilvl="5">
      <w:numFmt w:val="bullet"/>
      <w:lvlText w:val="•"/>
      <w:lvlJc w:val="left"/>
      <w:pPr>
        <w:ind w:left="5200" w:hanging="500"/>
      </w:pPr>
    </w:lvl>
    <w:lvl w:ilvl="6">
      <w:numFmt w:val="bullet"/>
      <w:lvlText w:val="•"/>
      <w:lvlJc w:val="left"/>
      <w:pPr>
        <w:ind w:left="5936" w:hanging="500"/>
      </w:pPr>
    </w:lvl>
    <w:lvl w:ilvl="7">
      <w:numFmt w:val="bullet"/>
      <w:lvlText w:val="•"/>
      <w:lvlJc w:val="left"/>
      <w:pPr>
        <w:ind w:left="6672" w:hanging="500"/>
      </w:pPr>
    </w:lvl>
    <w:lvl w:ilvl="8">
      <w:numFmt w:val="bullet"/>
      <w:lvlText w:val="•"/>
      <w:lvlJc w:val="left"/>
      <w:pPr>
        <w:ind w:left="7408" w:hanging="500"/>
      </w:pPr>
    </w:lvl>
  </w:abstractNum>
  <w:abstractNum w:abstractNumId="23" w15:restartNumberingAfterBreak="0">
    <w:nsid w:val="00000419"/>
    <w:multiLevelType w:val="multilevel"/>
    <w:tmpl w:val="0000089C"/>
    <w:lvl w:ilvl="0">
      <w:start w:val="6"/>
      <w:numFmt w:val="decimal"/>
      <w:lvlText w:val="%1"/>
      <w:lvlJc w:val="left"/>
      <w:pPr>
        <w:ind w:left="3221" w:hanging="701"/>
      </w:pPr>
    </w:lvl>
    <w:lvl w:ilvl="1">
      <w:start w:val="3"/>
      <w:numFmt w:val="decimal"/>
      <w:lvlText w:val="%1.%2"/>
      <w:lvlJc w:val="left"/>
      <w:pPr>
        <w:ind w:left="3221" w:hanging="701"/>
      </w:pPr>
    </w:lvl>
    <w:lvl w:ilvl="2">
      <w:start w:val="7"/>
      <w:numFmt w:val="decimal"/>
      <w:lvlText w:val="%1.%2.%3"/>
      <w:lvlJc w:val="left"/>
      <w:pPr>
        <w:ind w:left="3221" w:hanging="701"/>
      </w:pPr>
    </w:lvl>
    <w:lvl w:ilvl="3">
      <w:start w:val="5"/>
      <w:numFmt w:val="decimal"/>
      <w:lvlText w:val="%1.%2.%3.%4"/>
      <w:lvlJc w:val="left"/>
      <w:pPr>
        <w:ind w:left="3221" w:hanging="701"/>
      </w:pPr>
    </w:lvl>
    <w:lvl w:ilvl="4">
      <w:start w:val="2"/>
      <w:numFmt w:val="decimal"/>
      <w:lvlText w:val="%1.%2.%3.%4.%5"/>
      <w:lvlJc w:val="left"/>
      <w:pPr>
        <w:ind w:left="3221" w:hanging="701"/>
      </w:pPr>
      <w:rPr>
        <w:rFonts w:ascii="Times New Roman" w:hAnsi="Times New Roman" w:cs="Times New Roman"/>
        <w:b w:val="0"/>
        <w:bCs w:val="0"/>
        <w:i w:val="0"/>
        <w:iCs w:val="0"/>
        <w:spacing w:val="-2"/>
        <w:w w:val="100"/>
        <w:sz w:val="18"/>
        <w:szCs w:val="18"/>
      </w:rPr>
    </w:lvl>
    <w:lvl w:ilvl="5">
      <w:numFmt w:val="bullet"/>
      <w:lvlText w:val="•"/>
      <w:lvlJc w:val="left"/>
      <w:pPr>
        <w:ind w:left="6050" w:hanging="701"/>
      </w:pPr>
    </w:lvl>
    <w:lvl w:ilvl="6">
      <w:numFmt w:val="bullet"/>
      <w:lvlText w:val="•"/>
      <w:lvlJc w:val="left"/>
      <w:pPr>
        <w:ind w:left="6616" w:hanging="701"/>
      </w:pPr>
    </w:lvl>
    <w:lvl w:ilvl="7">
      <w:numFmt w:val="bullet"/>
      <w:lvlText w:val="•"/>
      <w:lvlJc w:val="left"/>
      <w:pPr>
        <w:ind w:left="7182" w:hanging="701"/>
      </w:pPr>
    </w:lvl>
    <w:lvl w:ilvl="8">
      <w:numFmt w:val="bullet"/>
      <w:lvlText w:val="•"/>
      <w:lvlJc w:val="left"/>
      <w:pPr>
        <w:ind w:left="7748" w:hanging="701"/>
      </w:pPr>
    </w:lvl>
  </w:abstractNum>
  <w:abstractNum w:abstractNumId="24" w15:restartNumberingAfterBreak="0">
    <w:nsid w:val="0000041A"/>
    <w:multiLevelType w:val="multilevel"/>
    <w:tmpl w:val="0000089D"/>
    <w:lvl w:ilvl="0">
      <w:start w:val="6"/>
      <w:numFmt w:val="decimal"/>
      <w:lvlText w:val="%1"/>
      <w:lvlJc w:val="left"/>
      <w:pPr>
        <w:ind w:left="3222" w:hanging="701"/>
      </w:pPr>
    </w:lvl>
    <w:lvl w:ilvl="1">
      <w:start w:val="3"/>
      <w:numFmt w:val="decimal"/>
      <w:lvlText w:val="%1.%2"/>
      <w:lvlJc w:val="left"/>
      <w:pPr>
        <w:ind w:left="3222" w:hanging="701"/>
      </w:pPr>
    </w:lvl>
    <w:lvl w:ilvl="2">
      <w:start w:val="8"/>
      <w:numFmt w:val="decimal"/>
      <w:lvlText w:val="%1.%2.%3"/>
      <w:lvlJc w:val="left"/>
      <w:pPr>
        <w:ind w:left="3222" w:hanging="701"/>
      </w:pPr>
    </w:lvl>
    <w:lvl w:ilvl="3">
      <w:start w:val="5"/>
      <w:numFmt w:val="decimal"/>
      <w:lvlText w:val="%1.%2.%3.%4"/>
      <w:lvlJc w:val="left"/>
      <w:pPr>
        <w:ind w:left="3222" w:hanging="701"/>
      </w:pPr>
    </w:lvl>
    <w:lvl w:ilvl="4">
      <w:start w:val="2"/>
      <w:numFmt w:val="decimal"/>
      <w:lvlText w:val="%1.%2.%3.%4.%5"/>
      <w:lvlJc w:val="left"/>
      <w:pPr>
        <w:ind w:left="3222" w:hanging="701"/>
      </w:pPr>
      <w:rPr>
        <w:rFonts w:ascii="Times New Roman" w:hAnsi="Times New Roman" w:cs="Times New Roman"/>
        <w:b w:val="0"/>
        <w:bCs w:val="0"/>
        <w:i w:val="0"/>
        <w:iCs w:val="0"/>
        <w:spacing w:val="-2"/>
        <w:w w:val="100"/>
        <w:sz w:val="18"/>
        <w:szCs w:val="18"/>
      </w:rPr>
    </w:lvl>
    <w:lvl w:ilvl="5">
      <w:numFmt w:val="bullet"/>
      <w:lvlText w:val="•"/>
      <w:lvlJc w:val="left"/>
      <w:pPr>
        <w:ind w:left="6050" w:hanging="701"/>
      </w:pPr>
    </w:lvl>
    <w:lvl w:ilvl="6">
      <w:numFmt w:val="bullet"/>
      <w:lvlText w:val="•"/>
      <w:lvlJc w:val="left"/>
      <w:pPr>
        <w:ind w:left="6616" w:hanging="701"/>
      </w:pPr>
    </w:lvl>
    <w:lvl w:ilvl="7">
      <w:numFmt w:val="bullet"/>
      <w:lvlText w:val="•"/>
      <w:lvlJc w:val="left"/>
      <w:pPr>
        <w:ind w:left="7182" w:hanging="701"/>
      </w:pPr>
    </w:lvl>
    <w:lvl w:ilvl="8">
      <w:numFmt w:val="bullet"/>
      <w:lvlText w:val="•"/>
      <w:lvlJc w:val="left"/>
      <w:pPr>
        <w:ind w:left="7748" w:hanging="701"/>
      </w:pPr>
    </w:lvl>
  </w:abstractNum>
  <w:num w:numId="1">
    <w:abstractNumId w:val="24"/>
  </w:num>
  <w:num w:numId="2">
    <w:abstractNumId w:val="23"/>
  </w:num>
  <w:num w:numId="3">
    <w:abstractNumId w:val="22"/>
  </w:num>
  <w:num w:numId="4">
    <w:abstractNumId w:val="21"/>
  </w:num>
  <w:num w:numId="5">
    <w:abstractNumId w:val="20"/>
  </w:num>
  <w:num w:numId="6">
    <w:abstractNumId w:val="19"/>
  </w:num>
  <w:num w:numId="7">
    <w:abstractNumId w:val="18"/>
  </w:num>
  <w:num w:numId="8">
    <w:abstractNumId w:val="17"/>
  </w:num>
  <w:num w:numId="9">
    <w:abstractNumId w:val="16"/>
  </w:num>
  <w:num w:numId="10">
    <w:abstractNumId w:val="15"/>
  </w:num>
  <w:num w:numId="11">
    <w:abstractNumId w:val="14"/>
  </w:num>
  <w:num w:numId="12">
    <w:abstractNumId w:val="13"/>
  </w:num>
  <w:num w:numId="13">
    <w:abstractNumId w:val="12"/>
  </w:num>
  <w:num w:numId="14">
    <w:abstractNumId w:val="11"/>
  </w:num>
  <w:num w:numId="15">
    <w:abstractNumId w:val="10"/>
  </w:num>
  <w:num w:numId="16">
    <w:abstractNumId w:val="9"/>
  </w:num>
  <w:num w:numId="17">
    <w:abstractNumId w:val="8"/>
  </w:num>
  <w:num w:numId="18">
    <w:abstractNumId w:val="7"/>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5A1"/>
    <w:rsid w:val="000002B8"/>
    <w:rsid w:val="00001CF2"/>
    <w:rsid w:val="00002D35"/>
    <w:rsid w:val="00004944"/>
    <w:rsid w:val="0000546F"/>
    <w:rsid w:val="00006226"/>
    <w:rsid w:val="00007F52"/>
    <w:rsid w:val="00010D1B"/>
    <w:rsid w:val="0001289D"/>
    <w:rsid w:val="00013565"/>
    <w:rsid w:val="00013E71"/>
    <w:rsid w:val="0001470A"/>
    <w:rsid w:val="0001471A"/>
    <w:rsid w:val="000163C8"/>
    <w:rsid w:val="00017296"/>
    <w:rsid w:val="0002013F"/>
    <w:rsid w:val="0002065E"/>
    <w:rsid w:val="000210F4"/>
    <w:rsid w:val="00022443"/>
    <w:rsid w:val="00024373"/>
    <w:rsid w:val="0002481F"/>
    <w:rsid w:val="00025D06"/>
    <w:rsid w:val="00026AC0"/>
    <w:rsid w:val="00030289"/>
    <w:rsid w:val="000310D2"/>
    <w:rsid w:val="0003219E"/>
    <w:rsid w:val="000335AC"/>
    <w:rsid w:val="00035811"/>
    <w:rsid w:val="000376E2"/>
    <w:rsid w:val="00037C1B"/>
    <w:rsid w:val="00040994"/>
    <w:rsid w:val="00040ABE"/>
    <w:rsid w:val="0004129D"/>
    <w:rsid w:val="00041548"/>
    <w:rsid w:val="00041CBD"/>
    <w:rsid w:val="00041F0F"/>
    <w:rsid w:val="00042DDD"/>
    <w:rsid w:val="0004354C"/>
    <w:rsid w:val="00044521"/>
    <w:rsid w:val="00044779"/>
    <w:rsid w:val="00044809"/>
    <w:rsid w:val="0004645C"/>
    <w:rsid w:val="00046D35"/>
    <w:rsid w:val="000476E2"/>
    <w:rsid w:val="0004777D"/>
    <w:rsid w:val="00051302"/>
    <w:rsid w:val="0005339D"/>
    <w:rsid w:val="00055887"/>
    <w:rsid w:val="00060D32"/>
    <w:rsid w:val="00063EA0"/>
    <w:rsid w:val="00064C48"/>
    <w:rsid w:val="00064F73"/>
    <w:rsid w:val="00066FC8"/>
    <w:rsid w:val="00067B93"/>
    <w:rsid w:val="00071B29"/>
    <w:rsid w:val="00072993"/>
    <w:rsid w:val="00073438"/>
    <w:rsid w:val="0007433A"/>
    <w:rsid w:val="00074852"/>
    <w:rsid w:val="00075FD6"/>
    <w:rsid w:val="000766E9"/>
    <w:rsid w:val="00077551"/>
    <w:rsid w:val="00080B3E"/>
    <w:rsid w:val="00081505"/>
    <w:rsid w:val="000815BD"/>
    <w:rsid w:val="0008304A"/>
    <w:rsid w:val="00083E23"/>
    <w:rsid w:val="00084093"/>
    <w:rsid w:val="0008560E"/>
    <w:rsid w:val="00085BFB"/>
    <w:rsid w:val="000932A4"/>
    <w:rsid w:val="00095671"/>
    <w:rsid w:val="000A5648"/>
    <w:rsid w:val="000A5EBA"/>
    <w:rsid w:val="000A7EC8"/>
    <w:rsid w:val="000B0960"/>
    <w:rsid w:val="000B358D"/>
    <w:rsid w:val="000B3B16"/>
    <w:rsid w:val="000B3EDD"/>
    <w:rsid w:val="000B7ABE"/>
    <w:rsid w:val="000C177E"/>
    <w:rsid w:val="000C26F6"/>
    <w:rsid w:val="000C2BCD"/>
    <w:rsid w:val="000C31D5"/>
    <w:rsid w:val="000C3CD2"/>
    <w:rsid w:val="000C4668"/>
    <w:rsid w:val="000C4D90"/>
    <w:rsid w:val="000C5AFE"/>
    <w:rsid w:val="000C5E14"/>
    <w:rsid w:val="000C6559"/>
    <w:rsid w:val="000C7133"/>
    <w:rsid w:val="000D0BAE"/>
    <w:rsid w:val="000D11BA"/>
    <w:rsid w:val="000D19C9"/>
    <w:rsid w:val="000D2E5C"/>
    <w:rsid w:val="000D6387"/>
    <w:rsid w:val="000D7634"/>
    <w:rsid w:val="000E0737"/>
    <w:rsid w:val="000E38ED"/>
    <w:rsid w:val="000E5C0B"/>
    <w:rsid w:val="000F08FC"/>
    <w:rsid w:val="000F0EF3"/>
    <w:rsid w:val="000F26C6"/>
    <w:rsid w:val="000F2A35"/>
    <w:rsid w:val="000F37A2"/>
    <w:rsid w:val="000F46E2"/>
    <w:rsid w:val="000F5BE6"/>
    <w:rsid w:val="000F5CF8"/>
    <w:rsid w:val="000F6699"/>
    <w:rsid w:val="000F738F"/>
    <w:rsid w:val="0010083F"/>
    <w:rsid w:val="00100EA2"/>
    <w:rsid w:val="00100F19"/>
    <w:rsid w:val="001025E9"/>
    <w:rsid w:val="0010267A"/>
    <w:rsid w:val="00104E00"/>
    <w:rsid w:val="00105397"/>
    <w:rsid w:val="001055E6"/>
    <w:rsid w:val="00106C22"/>
    <w:rsid w:val="001077FD"/>
    <w:rsid w:val="00112711"/>
    <w:rsid w:val="0011511B"/>
    <w:rsid w:val="0011562A"/>
    <w:rsid w:val="00116B5C"/>
    <w:rsid w:val="00121F19"/>
    <w:rsid w:val="001234AC"/>
    <w:rsid w:val="001247AD"/>
    <w:rsid w:val="00125D83"/>
    <w:rsid w:val="00130D22"/>
    <w:rsid w:val="00131186"/>
    <w:rsid w:val="00132E5B"/>
    <w:rsid w:val="00133434"/>
    <w:rsid w:val="00134BFF"/>
    <w:rsid w:val="0013504B"/>
    <w:rsid w:val="00135264"/>
    <w:rsid w:val="001365A1"/>
    <w:rsid w:val="00136FDB"/>
    <w:rsid w:val="00137D41"/>
    <w:rsid w:val="00137F8D"/>
    <w:rsid w:val="00143796"/>
    <w:rsid w:val="001442D3"/>
    <w:rsid w:val="00145EC6"/>
    <w:rsid w:val="0015137E"/>
    <w:rsid w:val="00152998"/>
    <w:rsid w:val="00153EB7"/>
    <w:rsid w:val="0015446A"/>
    <w:rsid w:val="001557E8"/>
    <w:rsid w:val="00155908"/>
    <w:rsid w:val="00155ED0"/>
    <w:rsid w:val="00157550"/>
    <w:rsid w:val="00161914"/>
    <w:rsid w:val="00163ABC"/>
    <w:rsid w:val="00163F4A"/>
    <w:rsid w:val="0016490B"/>
    <w:rsid w:val="00164C26"/>
    <w:rsid w:val="00165762"/>
    <w:rsid w:val="001705DA"/>
    <w:rsid w:val="00172C7F"/>
    <w:rsid w:val="001755EC"/>
    <w:rsid w:val="00176198"/>
    <w:rsid w:val="001777CB"/>
    <w:rsid w:val="00180157"/>
    <w:rsid w:val="00180412"/>
    <w:rsid w:val="00182D1E"/>
    <w:rsid w:val="00182D46"/>
    <w:rsid w:val="001832AB"/>
    <w:rsid w:val="00185B4F"/>
    <w:rsid w:val="001905BE"/>
    <w:rsid w:val="00192CD8"/>
    <w:rsid w:val="001935F5"/>
    <w:rsid w:val="00193C43"/>
    <w:rsid w:val="00195572"/>
    <w:rsid w:val="00197623"/>
    <w:rsid w:val="00197B41"/>
    <w:rsid w:val="001A0054"/>
    <w:rsid w:val="001A1569"/>
    <w:rsid w:val="001A169D"/>
    <w:rsid w:val="001A4286"/>
    <w:rsid w:val="001A55A6"/>
    <w:rsid w:val="001A5E36"/>
    <w:rsid w:val="001A5FF9"/>
    <w:rsid w:val="001A7F3A"/>
    <w:rsid w:val="001B10F1"/>
    <w:rsid w:val="001B12E0"/>
    <w:rsid w:val="001B2847"/>
    <w:rsid w:val="001B56A9"/>
    <w:rsid w:val="001B5995"/>
    <w:rsid w:val="001B59B4"/>
    <w:rsid w:val="001B710A"/>
    <w:rsid w:val="001C0054"/>
    <w:rsid w:val="001C1ADC"/>
    <w:rsid w:val="001C684D"/>
    <w:rsid w:val="001C6899"/>
    <w:rsid w:val="001C7FAD"/>
    <w:rsid w:val="001D0B34"/>
    <w:rsid w:val="001D0D64"/>
    <w:rsid w:val="001D44C5"/>
    <w:rsid w:val="001D4968"/>
    <w:rsid w:val="001D5C2B"/>
    <w:rsid w:val="001D6452"/>
    <w:rsid w:val="001D723B"/>
    <w:rsid w:val="001E0303"/>
    <w:rsid w:val="001E1C77"/>
    <w:rsid w:val="001E30A8"/>
    <w:rsid w:val="001E3119"/>
    <w:rsid w:val="001E3A72"/>
    <w:rsid w:val="001E491B"/>
    <w:rsid w:val="001E7CB6"/>
    <w:rsid w:val="001F24A1"/>
    <w:rsid w:val="001F2C2B"/>
    <w:rsid w:val="001F4486"/>
    <w:rsid w:val="001F4CA5"/>
    <w:rsid w:val="001F60C3"/>
    <w:rsid w:val="001F6CFC"/>
    <w:rsid w:val="001F755D"/>
    <w:rsid w:val="00200AD6"/>
    <w:rsid w:val="00200CC8"/>
    <w:rsid w:val="00202632"/>
    <w:rsid w:val="00203F4A"/>
    <w:rsid w:val="00206573"/>
    <w:rsid w:val="002069CE"/>
    <w:rsid w:val="00206A20"/>
    <w:rsid w:val="00207081"/>
    <w:rsid w:val="00207413"/>
    <w:rsid w:val="002108BA"/>
    <w:rsid w:val="002115A2"/>
    <w:rsid w:val="002127B2"/>
    <w:rsid w:val="002152A4"/>
    <w:rsid w:val="002164B6"/>
    <w:rsid w:val="0021716C"/>
    <w:rsid w:val="00220F43"/>
    <w:rsid w:val="00222194"/>
    <w:rsid w:val="002245C9"/>
    <w:rsid w:val="002246FE"/>
    <w:rsid w:val="00224FE3"/>
    <w:rsid w:val="0022690E"/>
    <w:rsid w:val="002272DD"/>
    <w:rsid w:val="00227C87"/>
    <w:rsid w:val="00230531"/>
    <w:rsid w:val="0023068F"/>
    <w:rsid w:val="00230BA3"/>
    <w:rsid w:val="00232D4F"/>
    <w:rsid w:val="00233097"/>
    <w:rsid w:val="002337A7"/>
    <w:rsid w:val="00233A1D"/>
    <w:rsid w:val="00234459"/>
    <w:rsid w:val="00234797"/>
    <w:rsid w:val="002358AC"/>
    <w:rsid w:val="0023614A"/>
    <w:rsid w:val="002369F2"/>
    <w:rsid w:val="00236C2C"/>
    <w:rsid w:val="00237836"/>
    <w:rsid w:val="00237AAA"/>
    <w:rsid w:val="0024150A"/>
    <w:rsid w:val="00241946"/>
    <w:rsid w:val="00241CE3"/>
    <w:rsid w:val="00242041"/>
    <w:rsid w:val="00243BB5"/>
    <w:rsid w:val="00243C80"/>
    <w:rsid w:val="002474BE"/>
    <w:rsid w:val="00250DFF"/>
    <w:rsid w:val="00254420"/>
    <w:rsid w:val="00254594"/>
    <w:rsid w:val="00254BE1"/>
    <w:rsid w:val="002555A6"/>
    <w:rsid w:val="00256728"/>
    <w:rsid w:val="00256F15"/>
    <w:rsid w:val="00257CDD"/>
    <w:rsid w:val="00260145"/>
    <w:rsid w:val="00260DF1"/>
    <w:rsid w:val="002632A0"/>
    <w:rsid w:val="00265609"/>
    <w:rsid w:val="002678F0"/>
    <w:rsid w:val="002709F7"/>
    <w:rsid w:val="00271282"/>
    <w:rsid w:val="00271805"/>
    <w:rsid w:val="002737FC"/>
    <w:rsid w:val="00275FF6"/>
    <w:rsid w:val="00276618"/>
    <w:rsid w:val="00276AF3"/>
    <w:rsid w:val="002802AF"/>
    <w:rsid w:val="00280377"/>
    <w:rsid w:val="0028153D"/>
    <w:rsid w:val="002839E5"/>
    <w:rsid w:val="00283B20"/>
    <w:rsid w:val="002847E2"/>
    <w:rsid w:val="002847E7"/>
    <w:rsid w:val="0029020B"/>
    <w:rsid w:val="002908E6"/>
    <w:rsid w:val="00290F67"/>
    <w:rsid w:val="00291969"/>
    <w:rsid w:val="00292ACF"/>
    <w:rsid w:val="00293453"/>
    <w:rsid w:val="0029448B"/>
    <w:rsid w:val="002950FE"/>
    <w:rsid w:val="00295117"/>
    <w:rsid w:val="00297D76"/>
    <w:rsid w:val="002A01F5"/>
    <w:rsid w:val="002A24B1"/>
    <w:rsid w:val="002A3ACC"/>
    <w:rsid w:val="002A5640"/>
    <w:rsid w:val="002A6A08"/>
    <w:rsid w:val="002A71E5"/>
    <w:rsid w:val="002B1C4A"/>
    <w:rsid w:val="002B40B1"/>
    <w:rsid w:val="002B4649"/>
    <w:rsid w:val="002B4E61"/>
    <w:rsid w:val="002B5197"/>
    <w:rsid w:val="002B5477"/>
    <w:rsid w:val="002B54A4"/>
    <w:rsid w:val="002B56FB"/>
    <w:rsid w:val="002B5D72"/>
    <w:rsid w:val="002C0345"/>
    <w:rsid w:val="002C3BA6"/>
    <w:rsid w:val="002C53E9"/>
    <w:rsid w:val="002C5FE4"/>
    <w:rsid w:val="002C67F7"/>
    <w:rsid w:val="002C7CC7"/>
    <w:rsid w:val="002D0395"/>
    <w:rsid w:val="002D44BE"/>
    <w:rsid w:val="002D535C"/>
    <w:rsid w:val="002D542F"/>
    <w:rsid w:val="002E0091"/>
    <w:rsid w:val="002E0E2B"/>
    <w:rsid w:val="002E1927"/>
    <w:rsid w:val="002E224B"/>
    <w:rsid w:val="002E2FC4"/>
    <w:rsid w:val="002E4EE4"/>
    <w:rsid w:val="002E55A7"/>
    <w:rsid w:val="002F2C64"/>
    <w:rsid w:val="002F2DA9"/>
    <w:rsid w:val="002F2DFB"/>
    <w:rsid w:val="002F4803"/>
    <w:rsid w:val="002F4BF7"/>
    <w:rsid w:val="002F4C8F"/>
    <w:rsid w:val="002F6E9E"/>
    <w:rsid w:val="002F78D3"/>
    <w:rsid w:val="003018A6"/>
    <w:rsid w:val="00304E90"/>
    <w:rsid w:val="0030554F"/>
    <w:rsid w:val="00305E66"/>
    <w:rsid w:val="003064D4"/>
    <w:rsid w:val="003072AD"/>
    <w:rsid w:val="00307597"/>
    <w:rsid w:val="00313607"/>
    <w:rsid w:val="00313852"/>
    <w:rsid w:val="00314953"/>
    <w:rsid w:val="00315631"/>
    <w:rsid w:val="003164F5"/>
    <w:rsid w:val="00316B18"/>
    <w:rsid w:val="00320207"/>
    <w:rsid w:val="00320571"/>
    <w:rsid w:val="00321C48"/>
    <w:rsid w:val="00322397"/>
    <w:rsid w:val="00322F8B"/>
    <w:rsid w:val="003230F9"/>
    <w:rsid w:val="0032526B"/>
    <w:rsid w:val="00330716"/>
    <w:rsid w:val="003334E0"/>
    <w:rsid w:val="00334719"/>
    <w:rsid w:val="003348DC"/>
    <w:rsid w:val="0033517A"/>
    <w:rsid w:val="00335CD6"/>
    <w:rsid w:val="00335F4E"/>
    <w:rsid w:val="00337DCB"/>
    <w:rsid w:val="0034084C"/>
    <w:rsid w:val="00342E60"/>
    <w:rsid w:val="0034339F"/>
    <w:rsid w:val="00350146"/>
    <w:rsid w:val="00350488"/>
    <w:rsid w:val="00351ABD"/>
    <w:rsid w:val="00352D1C"/>
    <w:rsid w:val="00352EE7"/>
    <w:rsid w:val="00356E33"/>
    <w:rsid w:val="00357109"/>
    <w:rsid w:val="00360C8A"/>
    <w:rsid w:val="0036244C"/>
    <w:rsid w:val="00362C85"/>
    <w:rsid w:val="00362D34"/>
    <w:rsid w:val="003637A4"/>
    <w:rsid w:val="003666F4"/>
    <w:rsid w:val="00367121"/>
    <w:rsid w:val="00367D11"/>
    <w:rsid w:val="00370E0C"/>
    <w:rsid w:val="00376485"/>
    <w:rsid w:val="003765D4"/>
    <w:rsid w:val="00376AC5"/>
    <w:rsid w:val="00376C95"/>
    <w:rsid w:val="00376DA5"/>
    <w:rsid w:val="003776BE"/>
    <w:rsid w:val="00377AD7"/>
    <w:rsid w:val="00377DD8"/>
    <w:rsid w:val="00380E7A"/>
    <w:rsid w:val="00380FC2"/>
    <w:rsid w:val="003812D0"/>
    <w:rsid w:val="003821D2"/>
    <w:rsid w:val="00382F59"/>
    <w:rsid w:val="00383B81"/>
    <w:rsid w:val="0038532E"/>
    <w:rsid w:val="0038571B"/>
    <w:rsid w:val="00393305"/>
    <w:rsid w:val="00394CAE"/>
    <w:rsid w:val="0039526B"/>
    <w:rsid w:val="0039622D"/>
    <w:rsid w:val="003966EF"/>
    <w:rsid w:val="0039694A"/>
    <w:rsid w:val="003A0823"/>
    <w:rsid w:val="003A1B8E"/>
    <w:rsid w:val="003A1D88"/>
    <w:rsid w:val="003A3587"/>
    <w:rsid w:val="003A4468"/>
    <w:rsid w:val="003A61D6"/>
    <w:rsid w:val="003A6437"/>
    <w:rsid w:val="003A666B"/>
    <w:rsid w:val="003A6F0D"/>
    <w:rsid w:val="003A6F16"/>
    <w:rsid w:val="003A7495"/>
    <w:rsid w:val="003B0280"/>
    <w:rsid w:val="003B07DE"/>
    <w:rsid w:val="003B1FFE"/>
    <w:rsid w:val="003B3544"/>
    <w:rsid w:val="003B3CAF"/>
    <w:rsid w:val="003B4A77"/>
    <w:rsid w:val="003B694E"/>
    <w:rsid w:val="003B6B93"/>
    <w:rsid w:val="003B6CAB"/>
    <w:rsid w:val="003B73CE"/>
    <w:rsid w:val="003C009E"/>
    <w:rsid w:val="003C1029"/>
    <w:rsid w:val="003C1907"/>
    <w:rsid w:val="003D127F"/>
    <w:rsid w:val="003D1969"/>
    <w:rsid w:val="003D2C46"/>
    <w:rsid w:val="003D5478"/>
    <w:rsid w:val="003D566E"/>
    <w:rsid w:val="003D64C9"/>
    <w:rsid w:val="003D6500"/>
    <w:rsid w:val="003E0107"/>
    <w:rsid w:val="003E0526"/>
    <w:rsid w:val="003E0B87"/>
    <w:rsid w:val="003E1AB9"/>
    <w:rsid w:val="003E2302"/>
    <w:rsid w:val="003E23E3"/>
    <w:rsid w:val="003E740A"/>
    <w:rsid w:val="003F0337"/>
    <w:rsid w:val="003F0413"/>
    <w:rsid w:val="003F3F7E"/>
    <w:rsid w:val="003F4A25"/>
    <w:rsid w:val="003F7856"/>
    <w:rsid w:val="003F7D95"/>
    <w:rsid w:val="00400113"/>
    <w:rsid w:val="00403395"/>
    <w:rsid w:val="00403DBC"/>
    <w:rsid w:val="004041AF"/>
    <w:rsid w:val="00406103"/>
    <w:rsid w:val="00411F86"/>
    <w:rsid w:val="004121EE"/>
    <w:rsid w:val="0041271D"/>
    <w:rsid w:val="00413284"/>
    <w:rsid w:val="00414949"/>
    <w:rsid w:val="00415FC7"/>
    <w:rsid w:val="00417A9F"/>
    <w:rsid w:val="00417EEB"/>
    <w:rsid w:val="00420511"/>
    <w:rsid w:val="0042072B"/>
    <w:rsid w:val="00420791"/>
    <w:rsid w:val="0042241B"/>
    <w:rsid w:val="00422C7C"/>
    <w:rsid w:val="004241F8"/>
    <w:rsid w:val="004248A3"/>
    <w:rsid w:val="004249A2"/>
    <w:rsid w:val="004253B1"/>
    <w:rsid w:val="0042548C"/>
    <w:rsid w:val="00425E3C"/>
    <w:rsid w:val="004265C5"/>
    <w:rsid w:val="00427325"/>
    <w:rsid w:val="004303DF"/>
    <w:rsid w:val="00430D86"/>
    <w:rsid w:val="004315AC"/>
    <w:rsid w:val="004320E2"/>
    <w:rsid w:val="0043734C"/>
    <w:rsid w:val="004402ED"/>
    <w:rsid w:val="004412DD"/>
    <w:rsid w:val="00442037"/>
    <w:rsid w:val="00442419"/>
    <w:rsid w:val="004430F9"/>
    <w:rsid w:val="00450B89"/>
    <w:rsid w:val="00452498"/>
    <w:rsid w:val="0045563A"/>
    <w:rsid w:val="00455C3E"/>
    <w:rsid w:val="00457086"/>
    <w:rsid w:val="00457211"/>
    <w:rsid w:val="0045743C"/>
    <w:rsid w:val="004579B5"/>
    <w:rsid w:val="00457C99"/>
    <w:rsid w:val="00460614"/>
    <w:rsid w:val="00464B86"/>
    <w:rsid w:val="00464D10"/>
    <w:rsid w:val="00464F87"/>
    <w:rsid w:val="00466B97"/>
    <w:rsid w:val="00467620"/>
    <w:rsid w:val="00470320"/>
    <w:rsid w:val="00470B71"/>
    <w:rsid w:val="00473266"/>
    <w:rsid w:val="004734B2"/>
    <w:rsid w:val="0047618B"/>
    <w:rsid w:val="00476675"/>
    <w:rsid w:val="00481C04"/>
    <w:rsid w:val="00481E87"/>
    <w:rsid w:val="004846E6"/>
    <w:rsid w:val="004850DD"/>
    <w:rsid w:val="00487EDF"/>
    <w:rsid w:val="00491A47"/>
    <w:rsid w:val="00493359"/>
    <w:rsid w:val="00493DD7"/>
    <w:rsid w:val="00494B45"/>
    <w:rsid w:val="004964C0"/>
    <w:rsid w:val="004979F9"/>
    <w:rsid w:val="004A0FC5"/>
    <w:rsid w:val="004A5105"/>
    <w:rsid w:val="004A513C"/>
    <w:rsid w:val="004A56D8"/>
    <w:rsid w:val="004A5F28"/>
    <w:rsid w:val="004A70B5"/>
    <w:rsid w:val="004A7B14"/>
    <w:rsid w:val="004B1BA3"/>
    <w:rsid w:val="004B2083"/>
    <w:rsid w:val="004B2569"/>
    <w:rsid w:val="004B268C"/>
    <w:rsid w:val="004B3AC2"/>
    <w:rsid w:val="004B3EF5"/>
    <w:rsid w:val="004B5F1F"/>
    <w:rsid w:val="004B6146"/>
    <w:rsid w:val="004B7BD0"/>
    <w:rsid w:val="004C0927"/>
    <w:rsid w:val="004C2DA1"/>
    <w:rsid w:val="004C3CB9"/>
    <w:rsid w:val="004C41B2"/>
    <w:rsid w:val="004C496D"/>
    <w:rsid w:val="004C4AB1"/>
    <w:rsid w:val="004C4C81"/>
    <w:rsid w:val="004C58AC"/>
    <w:rsid w:val="004C652C"/>
    <w:rsid w:val="004C7AAD"/>
    <w:rsid w:val="004D0103"/>
    <w:rsid w:val="004D24B3"/>
    <w:rsid w:val="004D30A9"/>
    <w:rsid w:val="004D3560"/>
    <w:rsid w:val="004D3BBF"/>
    <w:rsid w:val="004D427C"/>
    <w:rsid w:val="004D71AA"/>
    <w:rsid w:val="004E0EE2"/>
    <w:rsid w:val="004E3552"/>
    <w:rsid w:val="004E4C1E"/>
    <w:rsid w:val="004E5648"/>
    <w:rsid w:val="004E7049"/>
    <w:rsid w:val="004F2C3A"/>
    <w:rsid w:val="004F4A51"/>
    <w:rsid w:val="004F6BD1"/>
    <w:rsid w:val="004F7E7E"/>
    <w:rsid w:val="0050126B"/>
    <w:rsid w:val="00504BCE"/>
    <w:rsid w:val="00504CCF"/>
    <w:rsid w:val="00504CDC"/>
    <w:rsid w:val="00507376"/>
    <w:rsid w:val="005100FA"/>
    <w:rsid w:val="005101CC"/>
    <w:rsid w:val="00512E13"/>
    <w:rsid w:val="00513131"/>
    <w:rsid w:val="005133A8"/>
    <w:rsid w:val="005143E0"/>
    <w:rsid w:val="00516178"/>
    <w:rsid w:val="00520EF2"/>
    <w:rsid w:val="00521B39"/>
    <w:rsid w:val="00522C92"/>
    <w:rsid w:val="00523ACB"/>
    <w:rsid w:val="0052587E"/>
    <w:rsid w:val="00526E18"/>
    <w:rsid w:val="00527FE3"/>
    <w:rsid w:val="00534998"/>
    <w:rsid w:val="005349C3"/>
    <w:rsid w:val="005355E8"/>
    <w:rsid w:val="0054124B"/>
    <w:rsid w:val="0054424E"/>
    <w:rsid w:val="005446E1"/>
    <w:rsid w:val="00544D55"/>
    <w:rsid w:val="00546C62"/>
    <w:rsid w:val="00546E94"/>
    <w:rsid w:val="005471D9"/>
    <w:rsid w:val="00547CEA"/>
    <w:rsid w:val="00547E86"/>
    <w:rsid w:val="005509DA"/>
    <w:rsid w:val="00551C53"/>
    <w:rsid w:val="00557380"/>
    <w:rsid w:val="00557BB0"/>
    <w:rsid w:val="005628F2"/>
    <w:rsid w:val="0056309E"/>
    <w:rsid w:val="00563483"/>
    <w:rsid w:val="005668D1"/>
    <w:rsid w:val="00567500"/>
    <w:rsid w:val="00570250"/>
    <w:rsid w:val="005712D1"/>
    <w:rsid w:val="005719DD"/>
    <w:rsid w:val="00573EFC"/>
    <w:rsid w:val="0057403D"/>
    <w:rsid w:val="0057696E"/>
    <w:rsid w:val="005769FA"/>
    <w:rsid w:val="005809E8"/>
    <w:rsid w:val="005834B7"/>
    <w:rsid w:val="00583CA4"/>
    <w:rsid w:val="0058450F"/>
    <w:rsid w:val="00584613"/>
    <w:rsid w:val="00587E36"/>
    <w:rsid w:val="00590EB9"/>
    <w:rsid w:val="00590F3E"/>
    <w:rsid w:val="00592846"/>
    <w:rsid w:val="0059346B"/>
    <w:rsid w:val="0059406D"/>
    <w:rsid w:val="0059505C"/>
    <w:rsid w:val="005A04EC"/>
    <w:rsid w:val="005A148B"/>
    <w:rsid w:val="005A172C"/>
    <w:rsid w:val="005A2A88"/>
    <w:rsid w:val="005A2C5C"/>
    <w:rsid w:val="005A50CF"/>
    <w:rsid w:val="005A5ADD"/>
    <w:rsid w:val="005A63CC"/>
    <w:rsid w:val="005A6742"/>
    <w:rsid w:val="005A7802"/>
    <w:rsid w:val="005A79FB"/>
    <w:rsid w:val="005B38F2"/>
    <w:rsid w:val="005B5762"/>
    <w:rsid w:val="005B676E"/>
    <w:rsid w:val="005B6BD0"/>
    <w:rsid w:val="005C0160"/>
    <w:rsid w:val="005C127F"/>
    <w:rsid w:val="005C22C2"/>
    <w:rsid w:val="005C2927"/>
    <w:rsid w:val="005C35DD"/>
    <w:rsid w:val="005C6086"/>
    <w:rsid w:val="005D16F5"/>
    <w:rsid w:val="005D286B"/>
    <w:rsid w:val="005D46C0"/>
    <w:rsid w:val="005D5307"/>
    <w:rsid w:val="005D5E8B"/>
    <w:rsid w:val="005D701D"/>
    <w:rsid w:val="005E0B6D"/>
    <w:rsid w:val="005E19F6"/>
    <w:rsid w:val="005E1B68"/>
    <w:rsid w:val="005E1E64"/>
    <w:rsid w:val="005E303B"/>
    <w:rsid w:val="005E31CC"/>
    <w:rsid w:val="005E3AA1"/>
    <w:rsid w:val="005E43F9"/>
    <w:rsid w:val="005E45AB"/>
    <w:rsid w:val="005E4EF9"/>
    <w:rsid w:val="005E6082"/>
    <w:rsid w:val="005E6CB0"/>
    <w:rsid w:val="005E6E81"/>
    <w:rsid w:val="005E7557"/>
    <w:rsid w:val="005F3977"/>
    <w:rsid w:val="005F4103"/>
    <w:rsid w:val="005F4D9B"/>
    <w:rsid w:val="005F5CBC"/>
    <w:rsid w:val="005F6A70"/>
    <w:rsid w:val="005F73B6"/>
    <w:rsid w:val="005F7872"/>
    <w:rsid w:val="00600F31"/>
    <w:rsid w:val="00603CDD"/>
    <w:rsid w:val="006044C9"/>
    <w:rsid w:val="00605301"/>
    <w:rsid w:val="00605973"/>
    <w:rsid w:val="00607296"/>
    <w:rsid w:val="0060746F"/>
    <w:rsid w:val="006077D3"/>
    <w:rsid w:val="0061059A"/>
    <w:rsid w:val="00612457"/>
    <w:rsid w:val="0061270D"/>
    <w:rsid w:val="0061569A"/>
    <w:rsid w:val="00617236"/>
    <w:rsid w:val="00620EB6"/>
    <w:rsid w:val="006214E7"/>
    <w:rsid w:val="0062440B"/>
    <w:rsid w:val="006255B7"/>
    <w:rsid w:val="00625717"/>
    <w:rsid w:val="006276CE"/>
    <w:rsid w:val="006334BF"/>
    <w:rsid w:val="00633D2D"/>
    <w:rsid w:val="0063480C"/>
    <w:rsid w:val="006363B4"/>
    <w:rsid w:val="006408DB"/>
    <w:rsid w:val="00641361"/>
    <w:rsid w:val="006423BA"/>
    <w:rsid w:val="00642A00"/>
    <w:rsid w:val="006430FC"/>
    <w:rsid w:val="00643B56"/>
    <w:rsid w:val="00643C98"/>
    <w:rsid w:val="00643F12"/>
    <w:rsid w:val="00644A48"/>
    <w:rsid w:val="00644CC5"/>
    <w:rsid w:val="0064653C"/>
    <w:rsid w:val="00646615"/>
    <w:rsid w:val="006468FA"/>
    <w:rsid w:val="00652376"/>
    <w:rsid w:val="00653B8C"/>
    <w:rsid w:val="00655626"/>
    <w:rsid w:val="00655A22"/>
    <w:rsid w:val="00655D66"/>
    <w:rsid w:val="00656ECB"/>
    <w:rsid w:val="00660037"/>
    <w:rsid w:val="00660708"/>
    <w:rsid w:val="00660867"/>
    <w:rsid w:val="0066113F"/>
    <w:rsid w:val="00663634"/>
    <w:rsid w:val="0066376C"/>
    <w:rsid w:val="006647BD"/>
    <w:rsid w:val="00664EDE"/>
    <w:rsid w:val="00666543"/>
    <w:rsid w:val="00666F62"/>
    <w:rsid w:val="00667D91"/>
    <w:rsid w:val="00670762"/>
    <w:rsid w:val="00671AA6"/>
    <w:rsid w:val="00671F54"/>
    <w:rsid w:val="00672C7D"/>
    <w:rsid w:val="00673151"/>
    <w:rsid w:val="00673FCF"/>
    <w:rsid w:val="006763F8"/>
    <w:rsid w:val="00676F10"/>
    <w:rsid w:val="00681444"/>
    <w:rsid w:val="00683A5B"/>
    <w:rsid w:val="00683BE4"/>
    <w:rsid w:val="00683FD7"/>
    <w:rsid w:val="006861B7"/>
    <w:rsid w:val="00687EB4"/>
    <w:rsid w:val="006919D4"/>
    <w:rsid w:val="00695056"/>
    <w:rsid w:val="006966B3"/>
    <w:rsid w:val="006A346B"/>
    <w:rsid w:val="006A3A06"/>
    <w:rsid w:val="006B0335"/>
    <w:rsid w:val="006B395C"/>
    <w:rsid w:val="006B5442"/>
    <w:rsid w:val="006B6D89"/>
    <w:rsid w:val="006C0727"/>
    <w:rsid w:val="006C0BAC"/>
    <w:rsid w:val="006C0F36"/>
    <w:rsid w:val="006C1A7B"/>
    <w:rsid w:val="006C2D71"/>
    <w:rsid w:val="006C3AFF"/>
    <w:rsid w:val="006C470C"/>
    <w:rsid w:val="006C75F7"/>
    <w:rsid w:val="006C7BAB"/>
    <w:rsid w:val="006D083F"/>
    <w:rsid w:val="006D0B2B"/>
    <w:rsid w:val="006D2523"/>
    <w:rsid w:val="006D2EDD"/>
    <w:rsid w:val="006D72F8"/>
    <w:rsid w:val="006D7EAF"/>
    <w:rsid w:val="006E05DB"/>
    <w:rsid w:val="006E0C50"/>
    <w:rsid w:val="006E145F"/>
    <w:rsid w:val="006E14D5"/>
    <w:rsid w:val="006E33C3"/>
    <w:rsid w:val="006E41B4"/>
    <w:rsid w:val="006F10EB"/>
    <w:rsid w:val="006F210C"/>
    <w:rsid w:val="006F34F8"/>
    <w:rsid w:val="006F5853"/>
    <w:rsid w:val="006F6551"/>
    <w:rsid w:val="006F6F34"/>
    <w:rsid w:val="006F79B1"/>
    <w:rsid w:val="00700F66"/>
    <w:rsid w:val="00701EDE"/>
    <w:rsid w:val="00704847"/>
    <w:rsid w:val="00705321"/>
    <w:rsid w:val="00705A3A"/>
    <w:rsid w:val="00705C9E"/>
    <w:rsid w:val="007072CB"/>
    <w:rsid w:val="00710016"/>
    <w:rsid w:val="007100F3"/>
    <w:rsid w:val="00712614"/>
    <w:rsid w:val="007150A0"/>
    <w:rsid w:val="00715B72"/>
    <w:rsid w:val="00716E7C"/>
    <w:rsid w:val="0072007E"/>
    <w:rsid w:val="00720292"/>
    <w:rsid w:val="00720E1A"/>
    <w:rsid w:val="00723000"/>
    <w:rsid w:val="00733A5D"/>
    <w:rsid w:val="0073409D"/>
    <w:rsid w:val="00734267"/>
    <w:rsid w:val="007344FA"/>
    <w:rsid w:val="00735D75"/>
    <w:rsid w:val="00735DCE"/>
    <w:rsid w:val="00736C73"/>
    <w:rsid w:val="00740F4D"/>
    <w:rsid w:val="0074164A"/>
    <w:rsid w:val="00741D48"/>
    <w:rsid w:val="007423BE"/>
    <w:rsid w:val="00742750"/>
    <w:rsid w:val="00742C0B"/>
    <w:rsid w:val="0074528F"/>
    <w:rsid w:val="00745623"/>
    <w:rsid w:val="00745789"/>
    <w:rsid w:val="007515D7"/>
    <w:rsid w:val="00751839"/>
    <w:rsid w:val="00751AB7"/>
    <w:rsid w:val="00751C3E"/>
    <w:rsid w:val="007522E5"/>
    <w:rsid w:val="00753811"/>
    <w:rsid w:val="00753F10"/>
    <w:rsid w:val="00754BA5"/>
    <w:rsid w:val="00755663"/>
    <w:rsid w:val="007610DA"/>
    <w:rsid w:val="00761558"/>
    <w:rsid w:val="00761FC1"/>
    <w:rsid w:val="00762860"/>
    <w:rsid w:val="0076647B"/>
    <w:rsid w:val="007671C4"/>
    <w:rsid w:val="00767640"/>
    <w:rsid w:val="00770572"/>
    <w:rsid w:val="007707A9"/>
    <w:rsid w:val="00773BFF"/>
    <w:rsid w:val="00774BE9"/>
    <w:rsid w:val="00775C28"/>
    <w:rsid w:val="0077732F"/>
    <w:rsid w:val="00777BA8"/>
    <w:rsid w:val="00777D69"/>
    <w:rsid w:val="0078125A"/>
    <w:rsid w:val="00782AFD"/>
    <w:rsid w:val="007838BD"/>
    <w:rsid w:val="00784689"/>
    <w:rsid w:val="00785022"/>
    <w:rsid w:val="00786734"/>
    <w:rsid w:val="00787F34"/>
    <w:rsid w:val="007918BA"/>
    <w:rsid w:val="0079345F"/>
    <w:rsid w:val="00794A74"/>
    <w:rsid w:val="00795974"/>
    <w:rsid w:val="0079757B"/>
    <w:rsid w:val="007A0A77"/>
    <w:rsid w:val="007A1C18"/>
    <w:rsid w:val="007A27F5"/>
    <w:rsid w:val="007A39B8"/>
    <w:rsid w:val="007A458A"/>
    <w:rsid w:val="007A6DB7"/>
    <w:rsid w:val="007B00F6"/>
    <w:rsid w:val="007B1880"/>
    <w:rsid w:val="007B1F37"/>
    <w:rsid w:val="007B29A4"/>
    <w:rsid w:val="007B4743"/>
    <w:rsid w:val="007B6FA5"/>
    <w:rsid w:val="007B7188"/>
    <w:rsid w:val="007B756C"/>
    <w:rsid w:val="007B7999"/>
    <w:rsid w:val="007C14D0"/>
    <w:rsid w:val="007C1CBD"/>
    <w:rsid w:val="007C1EA8"/>
    <w:rsid w:val="007C3EC2"/>
    <w:rsid w:val="007C510F"/>
    <w:rsid w:val="007C5DF7"/>
    <w:rsid w:val="007C61AB"/>
    <w:rsid w:val="007D13D6"/>
    <w:rsid w:val="007E3738"/>
    <w:rsid w:val="007E3941"/>
    <w:rsid w:val="007E48DC"/>
    <w:rsid w:val="007E4C9A"/>
    <w:rsid w:val="007E552E"/>
    <w:rsid w:val="007E62F6"/>
    <w:rsid w:val="007E7DAE"/>
    <w:rsid w:val="007F0193"/>
    <w:rsid w:val="007F0F85"/>
    <w:rsid w:val="007F132C"/>
    <w:rsid w:val="007F1606"/>
    <w:rsid w:val="007F2936"/>
    <w:rsid w:val="007F2FDA"/>
    <w:rsid w:val="007F4D8A"/>
    <w:rsid w:val="007F5B5C"/>
    <w:rsid w:val="007F6921"/>
    <w:rsid w:val="00802B00"/>
    <w:rsid w:val="008036FF"/>
    <w:rsid w:val="008041AC"/>
    <w:rsid w:val="008058AE"/>
    <w:rsid w:val="0080633D"/>
    <w:rsid w:val="00807A34"/>
    <w:rsid w:val="008102EB"/>
    <w:rsid w:val="00810EB0"/>
    <w:rsid w:val="00812BD2"/>
    <w:rsid w:val="0081422A"/>
    <w:rsid w:val="00815942"/>
    <w:rsid w:val="00815F65"/>
    <w:rsid w:val="00817014"/>
    <w:rsid w:val="00820B34"/>
    <w:rsid w:val="00820DD5"/>
    <w:rsid w:val="008218AB"/>
    <w:rsid w:val="00821F2B"/>
    <w:rsid w:val="00823016"/>
    <w:rsid w:val="0082390F"/>
    <w:rsid w:val="00824368"/>
    <w:rsid w:val="00830907"/>
    <w:rsid w:val="00832DF7"/>
    <w:rsid w:val="00833BCA"/>
    <w:rsid w:val="00836137"/>
    <w:rsid w:val="008367BB"/>
    <w:rsid w:val="00836D62"/>
    <w:rsid w:val="008374B4"/>
    <w:rsid w:val="008377A8"/>
    <w:rsid w:val="00840004"/>
    <w:rsid w:val="00840120"/>
    <w:rsid w:val="008405B5"/>
    <w:rsid w:val="00841972"/>
    <w:rsid w:val="00842772"/>
    <w:rsid w:val="008443F0"/>
    <w:rsid w:val="00844665"/>
    <w:rsid w:val="00844E60"/>
    <w:rsid w:val="00846321"/>
    <w:rsid w:val="00850209"/>
    <w:rsid w:val="008507AA"/>
    <w:rsid w:val="0085262E"/>
    <w:rsid w:val="008527EC"/>
    <w:rsid w:val="008530F4"/>
    <w:rsid w:val="008531FF"/>
    <w:rsid w:val="00853A74"/>
    <w:rsid w:val="00853F60"/>
    <w:rsid w:val="00856084"/>
    <w:rsid w:val="00856BA3"/>
    <w:rsid w:val="00861452"/>
    <w:rsid w:val="00861478"/>
    <w:rsid w:val="008633D1"/>
    <w:rsid w:val="00863CE9"/>
    <w:rsid w:val="00863E80"/>
    <w:rsid w:val="00864A35"/>
    <w:rsid w:val="008650D7"/>
    <w:rsid w:val="00865EE2"/>
    <w:rsid w:val="00865F6B"/>
    <w:rsid w:val="0086681D"/>
    <w:rsid w:val="00866D52"/>
    <w:rsid w:val="008678F4"/>
    <w:rsid w:val="00867A3B"/>
    <w:rsid w:val="00867DB0"/>
    <w:rsid w:val="00867E7C"/>
    <w:rsid w:val="00871296"/>
    <w:rsid w:val="00872496"/>
    <w:rsid w:val="008726B7"/>
    <w:rsid w:val="00873B92"/>
    <w:rsid w:val="008753C9"/>
    <w:rsid w:val="00875C3C"/>
    <w:rsid w:val="00875DCB"/>
    <w:rsid w:val="00880B13"/>
    <w:rsid w:val="0088150F"/>
    <w:rsid w:val="00881A6E"/>
    <w:rsid w:val="00882E4A"/>
    <w:rsid w:val="0088323E"/>
    <w:rsid w:val="0088526B"/>
    <w:rsid w:val="0088582D"/>
    <w:rsid w:val="0089088B"/>
    <w:rsid w:val="00892053"/>
    <w:rsid w:val="00892346"/>
    <w:rsid w:val="00892939"/>
    <w:rsid w:val="008930F2"/>
    <w:rsid w:val="008949B6"/>
    <w:rsid w:val="008963AB"/>
    <w:rsid w:val="008A077C"/>
    <w:rsid w:val="008A2DC0"/>
    <w:rsid w:val="008A33E8"/>
    <w:rsid w:val="008B0C6A"/>
    <w:rsid w:val="008B2ADE"/>
    <w:rsid w:val="008B3913"/>
    <w:rsid w:val="008B4386"/>
    <w:rsid w:val="008B43EB"/>
    <w:rsid w:val="008B7116"/>
    <w:rsid w:val="008C1DA9"/>
    <w:rsid w:val="008C2143"/>
    <w:rsid w:val="008C242C"/>
    <w:rsid w:val="008C266E"/>
    <w:rsid w:val="008C44E2"/>
    <w:rsid w:val="008C4FA4"/>
    <w:rsid w:val="008C576F"/>
    <w:rsid w:val="008C606E"/>
    <w:rsid w:val="008C678C"/>
    <w:rsid w:val="008C6A5B"/>
    <w:rsid w:val="008C6D49"/>
    <w:rsid w:val="008C6E60"/>
    <w:rsid w:val="008D1CF1"/>
    <w:rsid w:val="008D232D"/>
    <w:rsid w:val="008D2AF5"/>
    <w:rsid w:val="008D37D4"/>
    <w:rsid w:val="008D3F65"/>
    <w:rsid w:val="008D45EF"/>
    <w:rsid w:val="008D537E"/>
    <w:rsid w:val="008D6C8B"/>
    <w:rsid w:val="008D6FA7"/>
    <w:rsid w:val="008E50F4"/>
    <w:rsid w:val="008E705C"/>
    <w:rsid w:val="008E79F9"/>
    <w:rsid w:val="008E7E1E"/>
    <w:rsid w:val="008E7E9E"/>
    <w:rsid w:val="008F00BC"/>
    <w:rsid w:val="008F0170"/>
    <w:rsid w:val="008F1EF3"/>
    <w:rsid w:val="008F4E9D"/>
    <w:rsid w:val="008F571C"/>
    <w:rsid w:val="008F5F6B"/>
    <w:rsid w:val="00901AC7"/>
    <w:rsid w:val="00903D64"/>
    <w:rsid w:val="00904ED7"/>
    <w:rsid w:val="009051BC"/>
    <w:rsid w:val="0090557F"/>
    <w:rsid w:val="0090754F"/>
    <w:rsid w:val="009140C2"/>
    <w:rsid w:val="00914A47"/>
    <w:rsid w:val="009151A6"/>
    <w:rsid w:val="00916003"/>
    <w:rsid w:val="00917122"/>
    <w:rsid w:val="00917167"/>
    <w:rsid w:val="009204CD"/>
    <w:rsid w:val="009209AF"/>
    <w:rsid w:val="0092217D"/>
    <w:rsid w:val="0092221B"/>
    <w:rsid w:val="00922376"/>
    <w:rsid w:val="009275E1"/>
    <w:rsid w:val="00927AB0"/>
    <w:rsid w:val="0093027E"/>
    <w:rsid w:val="009345C8"/>
    <w:rsid w:val="00934BE0"/>
    <w:rsid w:val="00934E60"/>
    <w:rsid w:val="0093629C"/>
    <w:rsid w:val="00937EFD"/>
    <w:rsid w:val="00940BC6"/>
    <w:rsid w:val="00940D9A"/>
    <w:rsid w:val="00942F15"/>
    <w:rsid w:val="0094472E"/>
    <w:rsid w:val="00944BBF"/>
    <w:rsid w:val="00945711"/>
    <w:rsid w:val="00945951"/>
    <w:rsid w:val="00946D14"/>
    <w:rsid w:val="00950508"/>
    <w:rsid w:val="00950843"/>
    <w:rsid w:val="0095092C"/>
    <w:rsid w:val="0095190C"/>
    <w:rsid w:val="00961442"/>
    <w:rsid w:val="009635A1"/>
    <w:rsid w:val="00963A46"/>
    <w:rsid w:val="00964A0F"/>
    <w:rsid w:val="0096566E"/>
    <w:rsid w:val="00965C28"/>
    <w:rsid w:val="00965C79"/>
    <w:rsid w:val="00965CCC"/>
    <w:rsid w:val="00965FF9"/>
    <w:rsid w:val="00966C50"/>
    <w:rsid w:val="00966CDD"/>
    <w:rsid w:val="00970DCE"/>
    <w:rsid w:val="009714FC"/>
    <w:rsid w:val="009715D6"/>
    <w:rsid w:val="00972C6A"/>
    <w:rsid w:val="00973736"/>
    <w:rsid w:val="009737C3"/>
    <w:rsid w:val="009737EF"/>
    <w:rsid w:val="00974028"/>
    <w:rsid w:val="00976440"/>
    <w:rsid w:val="00977061"/>
    <w:rsid w:val="009807B4"/>
    <w:rsid w:val="00980955"/>
    <w:rsid w:val="00980977"/>
    <w:rsid w:val="00981A5E"/>
    <w:rsid w:val="00981F82"/>
    <w:rsid w:val="00985650"/>
    <w:rsid w:val="00986F62"/>
    <w:rsid w:val="009918FC"/>
    <w:rsid w:val="00991C9F"/>
    <w:rsid w:val="00992139"/>
    <w:rsid w:val="009931D0"/>
    <w:rsid w:val="00993550"/>
    <w:rsid w:val="00993C91"/>
    <w:rsid w:val="00994CC1"/>
    <w:rsid w:val="00996FA9"/>
    <w:rsid w:val="009976A7"/>
    <w:rsid w:val="009A21F0"/>
    <w:rsid w:val="009B1535"/>
    <w:rsid w:val="009B2ABC"/>
    <w:rsid w:val="009B3751"/>
    <w:rsid w:val="009B3CE6"/>
    <w:rsid w:val="009B3F1E"/>
    <w:rsid w:val="009B47F5"/>
    <w:rsid w:val="009B4C26"/>
    <w:rsid w:val="009B5BC5"/>
    <w:rsid w:val="009B6176"/>
    <w:rsid w:val="009B6B27"/>
    <w:rsid w:val="009B6F8C"/>
    <w:rsid w:val="009B70BF"/>
    <w:rsid w:val="009B72DD"/>
    <w:rsid w:val="009C26B4"/>
    <w:rsid w:val="009C3D76"/>
    <w:rsid w:val="009D0BEC"/>
    <w:rsid w:val="009D188C"/>
    <w:rsid w:val="009D55F2"/>
    <w:rsid w:val="009D7963"/>
    <w:rsid w:val="009D7D9C"/>
    <w:rsid w:val="009E098F"/>
    <w:rsid w:val="009E1AB0"/>
    <w:rsid w:val="009E2249"/>
    <w:rsid w:val="009E57EA"/>
    <w:rsid w:val="009E58D1"/>
    <w:rsid w:val="009E734B"/>
    <w:rsid w:val="009E74D6"/>
    <w:rsid w:val="009E7BB6"/>
    <w:rsid w:val="009F0E2E"/>
    <w:rsid w:val="009F1589"/>
    <w:rsid w:val="009F257A"/>
    <w:rsid w:val="009F326E"/>
    <w:rsid w:val="009F3709"/>
    <w:rsid w:val="009F3B31"/>
    <w:rsid w:val="009F3C29"/>
    <w:rsid w:val="009F3DAB"/>
    <w:rsid w:val="009F4745"/>
    <w:rsid w:val="009F5817"/>
    <w:rsid w:val="009F7088"/>
    <w:rsid w:val="009F7124"/>
    <w:rsid w:val="00A0027C"/>
    <w:rsid w:val="00A00FF6"/>
    <w:rsid w:val="00A01C38"/>
    <w:rsid w:val="00A02FC4"/>
    <w:rsid w:val="00A048A8"/>
    <w:rsid w:val="00A04925"/>
    <w:rsid w:val="00A06F63"/>
    <w:rsid w:val="00A10578"/>
    <w:rsid w:val="00A12498"/>
    <w:rsid w:val="00A146BC"/>
    <w:rsid w:val="00A15503"/>
    <w:rsid w:val="00A15A80"/>
    <w:rsid w:val="00A17431"/>
    <w:rsid w:val="00A209D1"/>
    <w:rsid w:val="00A2377D"/>
    <w:rsid w:val="00A24AA6"/>
    <w:rsid w:val="00A2549F"/>
    <w:rsid w:val="00A25BB0"/>
    <w:rsid w:val="00A26E13"/>
    <w:rsid w:val="00A308C7"/>
    <w:rsid w:val="00A30E2A"/>
    <w:rsid w:val="00A31662"/>
    <w:rsid w:val="00A31F0D"/>
    <w:rsid w:val="00A324A3"/>
    <w:rsid w:val="00A3365A"/>
    <w:rsid w:val="00A33CF6"/>
    <w:rsid w:val="00A351AD"/>
    <w:rsid w:val="00A361BA"/>
    <w:rsid w:val="00A37389"/>
    <w:rsid w:val="00A37CAB"/>
    <w:rsid w:val="00A42810"/>
    <w:rsid w:val="00A45597"/>
    <w:rsid w:val="00A46FED"/>
    <w:rsid w:val="00A52401"/>
    <w:rsid w:val="00A52557"/>
    <w:rsid w:val="00A525F0"/>
    <w:rsid w:val="00A5416B"/>
    <w:rsid w:val="00A54269"/>
    <w:rsid w:val="00A549F9"/>
    <w:rsid w:val="00A56080"/>
    <w:rsid w:val="00A60541"/>
    <w:rsid w:val="00A62487"/>
    <w:rsid w:val="00A62FE2"/>
    <w:rsid w:val="00A643A1"/>
    <w:rsid w:val="00A665E4"/>
    <w:rsid w:val="00A7317F"/>
    <w:rsid w:val="00A736D2"/>
    <w:rsid w:val="00A76584"/>
    <w:rsid w:val="00A7754F"/>
    <w:rsid w:val="00A82FF2"/>
    <w:rsid w:val="00A842EB"/>
    <w:rsid w:val="00A853FC"/>
    <w:rsid w:val="00A85F61"/>
    <w:rsid w:val="00A86404"/>
    <w:rsid w:val="00A87C2E"/>
    <w:rsid w:val="00A90353"/>
    <w:rsid w:val="00A92584"/>
    <w:rsid w:val="00A94BC8"/>
    <w:rsid w:val="00A95C0C"/>
    <w:rsid w:val="00A97EA7"/>
    <w:rsid w:val="00AA20F8"/>
    <w:rsid w:val="00AA2A8B"/>
    <w:rsid w:val="00AA3EFA"/>
    <w:rsid w:val="00AA427C"/>
    <w:rsid w:val="00AA4D81"/>
    <w:rsid w:val="00AA54F0"/>
    <w:rsid w:val="00AA6BF1"/>
    <w:rsid w:val="00AB00B7"/>
    <w:rsid w:val="00AB1F61"/>
    <w:rsid w:val="00AB2108"/>
    <w:rsid w:val="00AB3668"/>
    <w:rsid w:val="00AB3BE0"/>
    <w:rsid w:val="00AB455B"/>
    <w:rsid w:val="00AB53A4"/>
    <w:rsid w:val="00AB612F"/>
    <w:rsid w:val="00AB63ED"/>
    <w:rsid w:val="00AC114E"/>
    <w:rsid w:val="00AC15E3"/>
    <w:rsid w:val="00AC1965"/>
    <w:rsid w:val="00AC2141"/>
    <w:rsid w:val="00AC3267"/>
    <w:rsid w:val="00AC3643"/>
    <w:rsid w:val="00AC4CA7"/>
    <w:rsid w:val="00AC4DC0"/>
    <w:rsid w:val="00AC790C"/>
    <w:rsid w:val="00AC7AE7"/>
    <w:rsid w:val="00AD026A"/>
    <w:rsid w:val="00AD06C0"/>
    <w:rsid w:val="00AD08B4"/>
    <w:rsid w:val="00AD0934"/>
    <w:rsid w:val="00AD0EE0"/>
    <w:rsid w:val="00AD1160"/>
    <w:rsid w:val="00AD38E7"/>
    <w:rsid w:val="00AD4C8F"/>
    <w:rsid w:val="00AD4F89"/>
    <w:rsid w:val="00AE10C6"/>
    <w:rsid w:val="00AE1FC1"/>
    <w:rsid w:val="00AF2CC9"/>
    <w:rsid w:val="00AF3600"/>
    <w:rsid w:val="00AF36B2"/>
    <w:rsid w:val="00AF488E"/>
    <w:rsid w:val="00B01C02"/>
    <w:rsid w:val="00B05613"/>
    <w:rsid w:val="00B05765"/>
    <w:rsid w:val="00B057EF"/>
    <w:rsid w:val="00B06693"/>
    <w:rsid w:val="00B06FBC"/>
    <w:rsid w:val="00B072D0"/>
    <w:rsid w:val="00B1220B"/>
    <w:rsid w:val="00B12A81"/>
    <w:rsid w:val="00B13BEB"/>
    <w:rsid w:val="00B14255"/>
    <w:rsid w:val="00B158C4"/>
    <w:rsid w:val="00B1630E"/>
    <w:rsid w:val="00B178B5"/>
    <w:rsid w:val="00B17C1F"/>
    <w:rsid w:val="00B216CD"/>
    <w:rsid w:val="00B220AA"/>
    <w:rsid w:val="00B25166"/>
    <w:rsid w:val="00B258D0"/>
    <w:rsid w:val="00B26BEB"/>
    <w:rsid w:val="00B27229"/>
    <w:rsid w:val="00B276F6"/>
    <w:rsid w:val="00B27E5F"/>
    <w:rsid w:val="00B31880"/>
    <w:rsid w:val="00B342A6"/>
    <w:rsid w:val="00B35BFA"/>
    <w:rsid w:val="00B35ECE"/>
    <w:rsid w:val="00B37AB4"/>
    <w:rsid w:val="00B4029A"/>
    <w:rsid w:val="00B4079F"/>
    <w:rsid w:val="00B41618"/>
    <w:rsid w:val="00B436B4"/>
    <w:rsid w:val="00B46EAD"/>
    <w:rsid w:val="00B50F90"/>
    <w:rsid w:val="00B51BFB"/>
    <w:rsid w:val="00B53C1C"/>
    <w:rsid w:val="00B554E3"/>
    <w:rsid w:val="00B57344"/>
    <w:rsid w:val="00B61B7A"/>
    <w:rsid w:val="00B61DF3"/>
    <w:rsid w:val="00B624A0"/>
    <w:rsid w:val="00B62805"/>
    <w:rsid w:val="00B64521"/>
    <w:rsid w:val="00B6486A"/>
    <w:rsid w:val="00B67992"/>
    <w:rsid w:val="00B742FD"/>
    <w:rsid w:val="00B7469D"/>
    <w:rsid w:val="00B76457"/>
    <w:rsid w:val="00B7663C"/>
    <w:rsid w:val="00B76A2F"/>
    <w:rsid w:val="00B8101E"/>
    <w:rsid w:val="00B8140D"/>
    <w:rsid w:val="00B835B9"/>
    <w:rsid w:val="00B8373F"/>
    <w:rsid w:val="00B845AD"/>
    <w:rsid w:val="00B8584B"/>
    <w:rsid w:val="00B86330"/>
    <w:rsid w:val="00B8750A"/>
    <w:rsid w:val="00B875EA"/>
    <w:rsid w:val="00B90A30"/>
    <w:rsid w:val="00B9196A"/>
    <w:rsid w:val="00B92D6B"/>
    <w:rsid w:val="00B94185"/>
    <w:rsid w:val="00B96243"/>
    <w:rsid w:val="00B963BF"/>
    <w:rsid w:val="00B971C9"/>
    <w:rsid w:val="00B972AF"/>
    <w:rsid w:val="00BA1DEF"/>
    <w:rsid w:val="00BA2B89"/>
    <w:rsid w:val="00BA3409"/>
    <w:rsid w:val="00BA473F"/>
    <w:rsid w:val="00BA636E"/>
    <w:rsid w:val="00BA6370"/>
    <w:rsid w:val="00BB04D3"/>
    <w:rsid w:val="00BB11B1"/>
    <w:rsid w:val="00BB3A7E"/>
    <w:rsid w:val="00BB6279"/>
    <w:rsid w:val="00BB75FB"/>
    <w:rsid w:val="00BB76CD"/>
    <w:rsid w:val="00BC01CD"/>
    <w:rsid w:val="00BC05C7"/>
    <w:rsid w:val="00BC1443"/>
    <w:rsid w:val="00BC2D06"/>
    <w:rsid w:val="00BC2EEB"/>
    <w:rsid w:val="00BC3081"/>
    <w:rsid w:val="00BC48F3"/>
    <w:rsid w:val="00BC5A99"/>
    <w:rsid w:val="00BC6AFD"/>
    <w:rsid w:val="00BC774F"/>
    <w:rsid w:val="00BC7A37"/>
    <w:rsid w:val="00BD0F88"/>
    <w:rsid w:val="00BD1553"/>
    <w:rsid w:val="00BD1F3F"/>
    <w:rsid w:val="00BD2501"/>
    <w:rsid w:val="00BD27A0"/>
    <w:rsid w:val="00BD3442"/>
    <w:rsid w:val="00BD4E60"/>
    <w:rsid w:val="00BD599A"/>
    <w:rsid w:val="00BD624B"/>
    <w:rsid w:val="00BD68DE"/>
    <w:rsid w:val="00BD6B5B"/>
    <w:rsid w:val="00BD7100"/>
    <w:rsid w:val="00BD7233"/>
    <w:rsid w:val="00BE1DF7"/>
    <w:rsid w:val="00BE2220"/>
    <w:rsid w:val="00BE2466"/>
    <w:rsid w:val="00BE2FA2"/>
    <w:rsid w:val="00BE3EA8"/>
    <w:rsid w:val="00BE506F"/>
    <w:rsid w:val="00BE507F"/>
    <w:rsid w:val="00BE68C2"/>
    <w:rsid w:val="00BE6976"/>
    <w:rsid w:val="00BE6A8D"/>
    <w:rsid w:val="00BE7567"/>
    <w:rsid w:val="00BF435C"/>
    <w:rsid w:val="00C0045D"/>
    <w:rsid w:val="00C007EA"/>
    <w:rsid w:val="00C00CF0"/>
    <w:rsid w:val="00C02EAD"/>
    <w:rsid w:val="00C032ED"/>
    <w:rsid w:val="00C04CE8"/>
    <w:rsid w:val="00C060BA"/>
    <w:rsid w:val="00C11B41"/>
    <w:rsid w:val="00C120C7"/>
    <w:rsid w:val="00C122D2"/>
    <w:rsid w:val="00C12DF5"/>
    <w:rsid w:val="00C13362"/>
    <w:rsid w:val="00C139D2"/>
    <w:rsid w:val="00C1458E"/>
    <w:rsid w:val="00C175F0"/>
    <w:rsid w:val="00C20C5C"/>
    <w:rsid w:val="00C218DD"/>
    <w:rsid w:val="00C230D8"/>
    <w:rsid w:val="00C27DA6"/>
    <w:rsid w:val="00C31385"/>
    <w:rsid w:val="00C3183D"/>
    <w:rsid w:val="00C3421E"/>
    <w:rsid w:val="00C35805"/>
    <w:rsid w:val="00C35F3A"/>
    <w:rsid w:val="00C36132"/>
    <w:rsid w:val="00C36C91"/>
    <w:rsid w:val="00C37505"/>
    <w:rsid w:val="00C37773"/>
    <w:rsid w:val="00C40980"/>
    <w:rsid w:val="00C41023"/>
    <w:rsid w:val="00C42B0D"/>
    <w:rsid w:val="00C440E8"/>
    <w:rsid w:val="00C451C0"/>
    <w:rsid w:val="00C46C80"/>
    <w:rsid w:val="00C46D4E"/>
    <w:rsid w:val="00C46DC4"/>
    <w:rsid w:val="00C47F0F"/>
    <w:rsid w:val="00C502B6"/>
    <w:rsid w:val="00C50A3E"/>
    <w:rsid w:val="00C512FC"/>
    <w:rsid w:val="00C51FB6"/>
    <w:rsid w:val="00C528BB"/>
    <w:rsid w:val="00C52FA6"/>
    <w:rsid w:val="00C5356A"/>
    <w:rsid w:val="00C5613B"/>
    <w:rsid w:val="00C60AF3"/>
    <w:rsid w:val="00C62A63"/>
    <w:rsid w:val="00C63A4C"/>
    <w:rsid w:val="00C6449C"/>
    <w:rsid w:val="00C66CDA"/>
    <w:rsid w:val="00C66F96"/>
    <w:rsid w:val="00C67478"/>
    <w:rsid w:val="00C70D27"/>
    <w:rsid w:val="00C70F95"/>
    <w:rsid w:val="00C70FC2"/>
    <w:rsid w:val="00C713E7"/>
    <w:rsid w:val="00C730DA"/>
    <w:rsid w:val="00C73433"/>
    <w:rsid w:val="00C77AAB"/>
    <w:rsid w:val="00C77E55"/>
    <w:rsid w:val="00C80673"/>
    <w:rsid w:val="00C81A15"/>
    <w:rsid w:val="00C81CA7"/>
    <w:rsid w:val="00C8294D"/>
    <w:rsid w:val="00C83392"/>
    <w:rsid w:val="00C8355D"/>
    <w:rsid w:val="00C84283"/>
    <w:rsid w:val="00C85E44"/>
    <w:rsid w:val="00C875EF"/>
    <w:rsid w:val="00C95070"/>
    <w:rsid w:val="00C953AD"/>
    <w:rsid w:val="00C95D15"/>
    <w:rsid w:val="00C95E75"/>
    <w:rsid w:val="00C9724F"/>
    <w:rsid w:val="00C97DF4"/>
    <w:rsid w:val="00CA0734"/>
    <w:rsid w:val="00CA09B2"/>
    <w:rsid w:val="00CA2F80"/>
    <w:rsid w:val="00CA373B"/>
    <w:rsid w:val="00CA3B3C"/>
    <w:rsid w:val="00CA6086"/>
    <w:rsid w:val="00CA6F8F"/>
    <w:rsid w:val="00CA7C1F"/>
    <w:rsid w:val="00CB1F9C"/>
    <w:rsid w:val="00CB3FE9"/>
    <w:rsid w:val="00CB5307"/>
    <w:rsid w:val="00CB65C5"/>
    <w:rsid w:val="00CB6B01"/>
    <w:rsid w:val="00CB713B"/>
    <w:rsid w:val="00CB7D46"/>
    <w:rsid w:val="00CC044D"/>
    <w:rsid w:val="00CC12B0"/>
    <w:rsid w:val="00CC78C6"/>
    <w:rsid w:val="00CD2080"/>
    <w:rsid w:val="00CD2C43"/>
    <w:rsid w:val="00CD5C7D"/>
    <w:rsid w:val="00CD7251"/>
    <w:rsid w:val="00CD792C"/>
    <w:rsid w:val="00CE0427"/>
    <w:rsid w:val="00CE098F"/>
    <w:rsid w:val="00CE1BE9"/>
    <w:rsid w:val="00CE3706"/>
    <w:rsid w:val="00CE3729"/>
    <w:rsid w:val="00CE3D62"/>
    <w:rsid w:val="00CE6DA2"/>
    <w:rsid w:val="00CF259F"/>
    <w:rsid w:val="00CF2F18"/>
    <w:rsid w:val="00CF39EC"/>
    <w:rsid w:val="00CF44F5"/>
    <w:rsid w:val="00CF46F2"/>
    <w:rsid w:val="00CF6EAC"/>
    <w:rsid w:val="00CF7F85"/>
    <w:rsid w:val="00D009CA"/>
    <w:rsid w:val="00D03C67"/>
    <w:rsid w:val="00D04564"/>
    <w:rsid w:val="00D04E2D"/>
    <w:rsid w:val="00D05CB7"/>
    <w:rsid w:val="00D06038"/>
    <w:rsid w:val="00D122F5"/>
    <w:rsid w:val="00D125EE"/>
    <w:rsid w:val="00D12956"/>
    <w:rsid w:val="00D12B42"/>
    <w:rsid w:val="00D145C6"/>
    <w:rsid w:val="00D148B7"/>
    <w:rsid w:val="00D14A8D"/>
    <w:rsid w:val="00D14BFA"/>
    <w:rsid w:val="00D17801"/>
    <w:rsid w:val="00D17ED0"/>
    <w:rsid w:val="00D21EF9"/>
    <w:rsid w:val="00D228FE"/>
    <w:rsid w:val="00D23A87"/>
    <w:rsid w:val="00D27AC0"/>
    <w:rsid w:val="00D303F6"/>
    <w:rsid w:val="00D30FC1"/>
    <w:rsid w:val="00D318D9"/>
    <w:rsid w:val="00D31EC0"/>
    <w:rsid w:val="00D321F1"/>
    <w:rsid w:val="00D325FA"/>
    <w:rsid w:val="00D37725"/>
    <w:rsid w:val="00D40582"/>
    <w:rsid w:val="00D413D3"/>
    <w:rsid w:val="00D41442"/>
    <w:rsid w:val="00D415D4"/>
    <w:rsid w:val="00D436AC"/>
    <w:rsid w:val="00D44F30"/>
    <w:rsid w:val="00D45946"/>
    <w:rsid w:val="00D510AA"/>
    <w:rsid w:val="00D52BAC"/>
    <w:rsid w:val="00D531E1"/>
    <w:rsid w:val="00D54DC8"/>
    <w:rsid w:val="00D56C6D"/>
    <w:rsid w:val="00D5753A"/>
    <w:rsid w:val="00D60165"/>
    <w:rsid w:val="00D612B6"/>
    <w:rsid w:val="00D61894"/>
    <w:rsid w:val="00D62F0F"/>
    <w:rsid w:val="00D634B9"/>
    <w:rsid w:val="00D648D3"/>
    <w:rsid w:val="00D64AD1"/>
    <w:rsid w:val="00D64E6E"/>
    <w:rsid w:val="00D6779C"/>
    <w:rsid w:val="00D67BEE"/>
    <w:rsid w:val="00D71F86"/>
    <w:rsid w:val="00D733D8"/>
    <w:rsid w:val="00D73C45"/>
    <w:rsid w:val="00D74638"/>
    <w:rsid w:val="00D75F60"/>
    <w:rsid w:val="00D75FB9"/>
    <w:rsid w:val="00D7604E"/>
    <w:rsid w:val="00D77646"/>
    <w:rsid w:val="00D80122"/>
    <w:rsid w:val="00D80394"/>
    <w:rsid w:val="00D8096D"/>
    <w:rsid w:val="00D8374A"/>
    <w:rsid w:val="00D83AA2"/>
    <w:rsid w:val="00D86652"/>
    <w:rsid w:val="00D86B4C"/>
    <w:rsid w:val="00D87E81"/>
    <w:rsid w:val="00D91441"/>
    <w:rsid w:val="00D92618"/>
    <w:rsid w:val="00D92E5E"/>
    <w:rsid w:val="00D93987"/>
    <w:rsid w:val="00D94E5E"/>
    <w:rsid w:val="00D95791"/>
    <w:rsid w:val="00D96207"/>
    <w:rsid w:val="00D96F9F"/>
    <w:rsid w:val="00DA0EEC"/>
    <w:rsid w:val="00DA4129"/>
    <w:rsid w:val="00DA4739"/>
    <w:rsid w:val="00DA493A"/>
    <w:rsid w:val="00DA4E73"/>
    <w:rsid w:val="00DA54C1"/>
    <w:rsid w:val="00DB01AB"/>
    <w:rsid w:val="00DB203D"/>
    <w:rsid w:val="00DB3C29"/>
    <w:rsid w:val="00DB40AD"/>
    <w:rsid w:val="00DB7797"/>
    <w:rsid w:val="00DC15F1"/>
    <w:rsid w:val="00DC2326"/>
    <w:rsid w:val="00DC27D2"/>
    <w:rsid w:val="00DC3B85"/>
    <w:rsid w:val="00DC505E"/>
    <w:rsid w:val="00DC5A7B"/>
    <w:rsid w:val="00DC6DEB"/>
    <w:rsid w:val="00DD5436"/>
    <w:rsid w:val="00DD7696"/>
    <w:rsid w:val="00DE19EE"/>
    <w:rsid w:val="00DE1E86"/>
    <w:rsid w:val="00DE3242"/>
    <w:rsid w:val="00DE32AD"/>
    <w:rsid w:val="00DE4062"/>
    <w:rsid w:val="00DE4745"/>
    <w:rsid w:val="00DE7D76"/>
    <w:rsid w:val="00DF095C"/>
    <w:rsid w:val="00DF1199"/>
    <w:rsid w:val="00DF19A9"/>
    <w:rsid w:val="00DF1AB6"/>
    <w:rsid w:val="00DF2352"/>
    <w:rsid w:val="00DF4B1E"/>
    <w:rsid w:val="00DF4C37"/>
    <w:rsid w:val="00E009CE"/>
    <w:rsid w:val="00E01554"/>
    <w:rsid w:val="00E0193E"/>
    <w:rsid w:val="00E02960"/>
    <w:rsid w:val="00E03FFD"/>
    <w:rsid w:val="00E052EF"/>
    <w:rsid w:val="00E1022F"/>
    <w:rsid w:val="00E12776"/>
    <w:rsid w:val="00E142E9"/>
    <w:rsid w:val="00E143CA"/>
    <w:rsid w:val="00E1501F"/>
    <w:rsid w:val="00E1664D"/>
    <w:rsid w:val="00E210A5"/>
    <w:rsid w:val="00E22B19"/>
    <w:rsid w:val="00E23B98"/>
    <w:rsid w:val="00E24185"/>
    <w:rsid w:val="00E25685"/>
    <w:rsid w:val="00E26145"/>
    <w:rsid w:val="00E26AE0"/>
    <w:rsid w:val="00E27705"/>
    <w:rsid w:val="00E27FBB"/>
    <w:rsid w:val="00E302B9"/>
    <w:rsid w:val="00E332B0"/>
    <w:rsid w:val="00E3344A"/>
    <w:rsid w:val="00E34E92"/>
    <w:rsid w:val="00E352AA"/>
    <w:rsid w:val="00E352F1"/>
    <w:rsid w:val="00E3619F"/>
    <w:rsid w:val="00E36892"/>
    <w:rsid w:val="00E36C5B"/>
    <w:rsid w:val="00E4079D"/>
    <w:rsid w:val="00E4306C"/>
    <w:rsid w:val="00E432F4"/>
    <w:rsid w:val="00E45D3F"/>
    <w:rsid w:val="00E46333"/>
    <w:rsid w:val="00E5047A"/>
    <w:rsid w:val="00E50C42"/>
    <w:rsid w:val="00E515BB"/>
    <w:rsid w:val="00E5198F"/>
    <w:rsid w:val="00E55071"/>
    <w:rsid w:val="00E56A74"/>
    <w:rsid w:val="00E57962"/>
    <w:rsid w:val="00E60185"/>
    <w:rsid w:val="00E607B8"/>
    <w:rsid w:val="00E6258B"/>
    <w:rsid w:val="00E62654"/>
    <w:rsid w:val="00E6443A"/>
    <w:rsid w:val="00E64930"/>
    <w:rsid w:val="00E65EA5"/>
    <w:rsid w:val="00E6634D"/>
    <w:rsid w:val="00E66F75"/>
    <w:rsid w:val="00E670F7"/>
    <w:rsid w:val="00E67C31"/>
    <w:rsid w:val="00E70462"/>
    <w:rsid w:val="00E705AC"/>
    <w:rsid w:val="00E71C30"/>
    <w:rsid w:val="00E727C3"/>
    <w:rsid w:val="00E73B7D"/>
    <w:rsid w:val="00E73CBF"/>
    <w:rsid w:val="00E752FF"/>
    <w:rsid w:val="00E75C2D"/>
    <w:rsid w:val="00E77892"/>
    <w:rsid w:val="00E80CA5"/>
    <w:rsid w:val="00E8104F"/>
    <w:rsid w:val="00E85C24"/>
    <w:rsid w:val="00E873B3"/>
    <w:rsid w:val="00E8772C"/>
    <w:rsid w:val="00E917DE"/>
    <w:rsid w:val="00E9546F"/>
    <w:rsid w:val="00E97776"/>
    <w:rsid w:val="00E97E6C"/>
    <w:rsid w:val="00EA0503"/>
    <w:rsid w:val="00EA263E"/>
    <w:rsid w:val="00EA324C"/>
    <w:rsid w:val="00EA543A"/>
    <w:rsid w:val="00EB0A4A"/>
    <w:rsid w:val="00EB0CF3"/>
    <w:rsid w:val="00EB67EB"/>
    <w:rsid w:val="00EB689E"/>
    <w:rsid w:val="00EB7DDB"/>
    <w:rsid w:val="00EC075E"/>
    <w:rsid w:val="00EC0775"/>
    <w:rsid w:val="00EC0F30"/>
    <w:rsid w:val="00EC29B5"/>
    <w:rsid w:val="00EC3E56"/>
    <w:rsid w:val="00EC4DA8"/>
    <w:rsid w:val="00EC57BB"/>
    <w:rsid w:val="00EC6BF3"/>
    <w:rsid w:val="00EC775A"/>
    <w:rsid w:val="00ED3339"/>
    <w:rsid w:val="00ED501D"/>
    <w:rsid w:val="00ED507A"/>
    <w:rsid w:val="00ED50AC"/>
    <w:rsid w:val="00ED5FAF"/>
    <w:rsid w:val="00ED68F9"/>
    <w:rsid w:val="00ED6992"/>
    <w:rsid w:val="00ED6B15"/>
    <w:rsid w:val="00ED75BB"/>
    <w:rsid w:val="00ED7650"/>
    <w:rsid w:val="00EE0635"/>
    <w:rsid w:val="00EE065C"/>
    <w:rsid w:val="00EE284D"/>
    <w:rsid w:val="00EE2BA2"/>
    <w:rsid w:val="00EE6DFE"/>
    <w:rsid w:val="00EF16E7"/>
    <w:rsid w:val="00EF1D57"/>
    <w:rsid w:val="00EF2B52"/>
    <w:rsid w:val="00EF49DF"/>
    <w:rsid w:val="00EF5694"/>
    <w:rsid w:val="00EF5760"/>
    <w:rsid w:val="00EF77A2"/>
    <w:rsid w:val="00F00FF5"/>
    <w:rsid w:val="00F02238"/>
    <w:rsid w:val="00F029F9"/>
    <w:rsid w:val="00F042B4"/>
    <w:rsid w:val="00F06300"/>
    <w:rsid w:val="00F07C06"/>
    <w:rsid w:val="00F10BDB"/>
    <w:rsid w:val="00F118FC"/>
    <w:rsid w:val="00F158D4"/>
    <w:rsid w:val="00F20A3C"/>
    <w:rsid w:val="00F219D4"/>
    <w:rsid w:val="00F21A0A"/>
    <w:rsid w:val="00F22CBA"/>
    <w:rsid w:val="00F22ECA"/>
    <w:rsid w:val="00F2402C"/>
    <w:rsid w:val="00F24711"/>
    <w:rsid w:val="00F2472C"/>
    <w:rsid w:val="00F24C1D"/>
    <w:rsid w:val="00F256D2"/>
    <w:rsid w:val="00F26194"/>
    <w:rsid w:val="00F30392"/>
    <w:rsid w:val="00F343F3"/>
    <w:rsid w:val="00F34D03"/>
    <w:rsid w:val="00F426F7"/>
    <w:rsid w:val="00F43304"/>
    <w:rsid w:val="00F43467"/>
    <w:rsid w:val="00F4553F"/>
    <w:rsid w:val="00F45555"/>
    <w:rsid w:val="00F47789"/>
    <w:rsid w:val="00F47857"/>
    <w:rsid w:val="00F47AD9"/>
    <w:rsid w:val="00F47E06"/>
    <w:rsid w:val="00F50C9C"/>
    <w:rsid w:val="00F5249D"/>
    <w:rsid w:val="00F524D0"/>
    <w:rsid w:val="00F539FD"/>
    <w:rsid w:val="00F573DA"/>
    <w:rsid w:val="00F57D47"/>
    <w:rsid w:val="00F57D8E"/>
    <w:rsid w:val="00F6069F"/>
    <w:rsid w:val="00F60F74"/>
    <w:rsid w:val="00F62EC6"/>
    <w:rsid w:val="00F6490D"/>
    <w:rsid w:val="00F6578F"/>
    <w:rsid w:val="00F657A8"/>
    <w:rsid w:val="00F666C7"/>
    <w:rsid w:val="00F67DFB"/>
    <w:rsid w:val="00F7074B"/>
    <w:rsid w:val="00F71076"/>
    <w:rsid w:val="00F71B39"/>
    <w:rsid w:val="00F738C2"/>
    <w:rsid w:val="00F76570"/>
    <w:rsid w:val="00F77FD0"/>
    <w:rsid w:val="00F83458"/>
    <w:rsid w:val="00F84BF6"/>
    <w:rsid w:val="00F85C46"/>
    <w:rsid w:val="00F868F3"/>
    <w:rsid w:val="00F95E52"/>
    <w:rsid w:val="00F96B0B"/>
    <w:rsid w:val="00FA00B5"/>
    <w:rsid w:val="00FA048F"/>
    <w:rsid w:val="00FA257B"/>
    <w:rsid w:val="00FA2D37"/>
    <w:rsid w:val="00FA30F8"/>
    <w:rsid w:val="00FA3C3B"/>
    <w:rsid w:val="00FA49FB"/>
    <w:rsid w:val="00FA5763"/>
    <w:rsid w:val="00FA69EC"/>
    <w:rsid w:val="00FA6AE4"/>
    <w:rsid w:val="00FA773C"/>
    <w:rsid w:val="00FA7F33"/>
    <w:rsid w:val="00FB0D75"/>
    <w:rsid w:val="00FB1CD6"/>
    <w:rsid w:val="00FB256A"/>
    <w:rsid w:val="00FB2786"/>
    <w:rsid w:val="00FB3B75"/>
    <w:rsid w:val="00FB3B9E"/>
    <w:rsid w:val="00FB4D3B"/>
    <w:rsid w:val="00FB4ECA"/>
    <w:rsid w:val="00FB56B2"/>
    <w:rsid w:val="00FB5E46"/>
    <w:rsid w:val="00FB63FF"/>
    <w:rsid w:val="00FB67AC"/>
    <w:rsid w:val="00FB6EB9"/>
    <w:rsid w:val="00FB7991"/>
    <w:rsid w:val="00FC05FB"/>
    <w:rsid w:val="00FC090C"/>
    <w:rsid w:val="00FC1D88"/>
    <w:rsid w:val="00FC6308"/>
    <w:rsid w:val="00FC679D"/>
    <w:rsid w:val="00FC7306"/>
    <w:rsid w:val="00FC7681"/>
    <w:rsid w:val="00FC7A0C"/>
    <w:rsid w:val="00FC7F56"/>
    <w:rsid w:val="00FD1777"/>
    <w:rsid w:val="00FD37F9"/>
    <w:rsid w:val="00FD731C"/>
    <w:rsid w:val="00FE08F4"/>
    <w:rsid w:val="00FE1265"/>
    <w:rsid w:val="00FE2E8C"/>
    <w:rsid w:val="00FE7E6B"/>
    <w:rsid w:val="00FF025B"/>
    <w:rsid w:val="00FF0B6E"/>
    <w:rsid w:val="00FF3857"/>
    <w:rsid w:val="00FF4411"/>
    <w:rsid w:val="00FF4C4E"/>
    <w:rsid w:val="00FF5B20"/>
    <w:rsid w:val="00FF6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8ABC412"/>
  <w15:docId w15:val="{51EECD32-ABF7-42AD-91E5-827570E6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E727C3"/>
    <w:rPr>
      <w:sz w:val="22"/>
      <w:lang w:val="en-GB"/>
    </w:rPr>
  </w:style>
  <w:style w:type="paragraph" w:styleId="1">
    <w:name w:val="heading 1"/>
    <w:basedOn w:val="a"/>
    <w:next w:val="a"/>
    <w:link w:val="10"/>
    <w:uiPriority w:val="9"/>
    <w:qFormat/>
    <w:rsid w:val="00E727C3"/>
    <w:pPr>
      <w:keepNext/>
      <w:keepLines/>
      <w:spacing w:before="320"/>
      <w:outlineLvl w:val="0"/>
    </w:pPr>
    <w:rPr>
      <w:rFonts w:ascii="Arial" w:hAnsi="Arial"/>
      <w:b/>
      <w:sz w:val="32"/>
      <w:u w:val="single"/>
    </w:rPr>
  </w:style>
  <w:style w:type="paragraph" w:styleId="2">
    <w:name w:val="heading 2"/>
    <w:basedOn w:val="a"/>
    <w:next w:val="a"/>
    <w:qFormat/>
    <w:rsid w:val="00E727C3"/>
    <w:pPr>
      <w:keepNext/>
      <w:keepLines/>
      <w:spacing w:before="280"/>
      <w:outlineLvl w:val="1"/>
    </w:pPr>
    <w:rPr>
      <w:rFonts w:ascii="Arial" w:hAnsi="Arial"/>
      <w:b/>
      <w:sz w:val="28"/>
      <w:u w:val="single"/>
    </w:rPr>
  </w:style>
  <w:style w:type="paragraph" w:styleId="3">
    <w:name w:val="heading 3"/>
    <w:basedOn w:val="a"/>
    <w:next w:val="a"/>
    <w:link w:val="30"/>
    <w:qFormat/>
    <w:rsid w:val="00E727C3"/>
    <w:pPr>
      <w:keepNext/>
      <w:keepLines/>
      <w:spacing w:before="240" w:after="60"/>
      <w:outlineLvl w:val="2"/>
    </w:pPr>
    <w:rPr>
      <w:rFonts w:ascii="Arial" w:hAnsi="Arial"/>
      <w:b/>
      <w:sz w:val="24"/>
    </w:rPr>
  </w:style>
  <w:style w:type="paragraph" w:styleId="5">
    <w:name w:val="heading 5"/>
    <w:basedOn w:val="a"/>
    <w:next w:val="a"/>
    <w:link w:val="50"/>
    <w:qFormat/>
    <w:rsid w:val="009635A1"/>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727C3"/>
    <w:pPr>
      <w:pBdr>
        <w:top w:val="single" w:sz="6" w:space="1" w:color="auto"/>
      </w:pBdr>
      <w:tabs>
        <w:tab w:val="center" w:pos="6480"/>
        <w:tab w:val="right" w:pos="12960"/>
      </w:tabs>
    </w:pPr>
    <w:rPr>
      <w:sz w:val="24"/>
    </w:rPr>
  </w:style>
  <w:style w:type="paragraph" w:styleId="a5">
    <w:name w:val="header"/>
    <w:basedOn w:val="a"/>
    <w:link w:val="a6"/>
    <w:uiPriority w:val="99"/>
    <w:rsid w:val="00E727C3"/>
    <w:pPr>
      <w:pBdr>
        <w:bottom w:val="single" w:sz="6" w:space="2" w:color="auto"/>
      </w:pBdr>
      <w:tabs>
        <w:tab w:val="center" w:pos="6480"/>
        <w:tab w:val="right" w:pos="12960"/>
      </w:tabs>
    </w:pPr>
    <w:rPr>
      <w:b/>
      <w:sz w:val="28"/>
    </w:rPr>
  </w:style>
  <w:style w:type="paragraph" w:customStyle="1" w:styleId="T1">
    <w:name w:val="T1"/>
    <w:basedOn w:val="a"/>
    <w:rsid w:val="00E727C3"/>
    <w:pPr>
      <w:jc w:val="center"/>
    </w:pPr>
    <w:rPr>
      <w:b/>
      <w:sz w:val="28"/>
    </w:rPr>
  </w:style>
  <w:style w:type="paragraph" w:customStyle="1" w:styleId="T2">
    <w:name w:val="T2"/>
    <w:basedOn w:val="T1"/>
    <w:rsid w:val="00E727C3"/>
    <w:pPr>
      <w:spacing w:after="240"/>
      <w:ind w:left="720" w:right="720"/>
    </w:pPr>
  </w:style>
  <w:style w:type="paragraph" w:customStyle="1" w:styleId="T3">
    <w:name w:val="T3"/>
    <w:basedOn w:val="T1"/>
    <w:rsid w:val="00E727C3"/>
    <w:pPr>
      <w:pBdr>
        <w:bottom w:val="single" w:sz="6" w:space="1" w:color="auto"/>
      </w:pBdr>
      <w:tabs>
        <w:tab w:val="center" w:pos="4680"/>
      </w:tabs>
      <w:spacing w:after="240"/>
      <w:jc w:val="left"/>
    </w:pPr>
    <w:rPr>
      <w:b w:val="0"/>
      <w:sz w:val="24"/>
    </w:rPr>
  </w:style>
  <w:style w:type="paragraph" w:styleId="a7">
    <w:name w:val="Body Text Indent"/>
    <w:basedOn w:val="a"/>
    <w:rsid w:val="00E727C3"/>
    <w:pPr>
      <w:ind w:left="720" w:hanging="720"/>
    </w:pPr>
  </w:style>
  <w:style w:type="character" w:styleId="a8">
    <w:name w:val="Hyperlink"/>
    <w:basedOn w:val="a0"/>
    <w:rsid w:val="00E727C3"/>
    <w:rPr>
      <w:color w:val="0000FF"/>
      <w:u w:val="single"/>
    </w:rPr>
  </w:style>
  <w:style w:type="paragraph" w:styleId="a9">
    <w:name w:val="caption"/>
    <w:aliases w:val="Caption Char1,Caption Char Char,Caption Char1 Char,Caption Char2,Caption Char Char Char,Caption Char Char1,Caption Char,fig and tbl,fighead2,Table Caption,fighead21,fighead22,fighead23,Table Caption1,fighead211,fighead24,Table Caption2,fighead25"/>
    <w:basedOn w:val="a"/>
    <w:next w:val="a"/>
    <w:link w:val="aa"/>
    <w:qFormat/>
    <w:rsid w:val="009635A1"/>
    <w:rPr>
      <w:b/>
      <w:bCs/>
      <w:sz w:val="20"/>
    </w:rPr>
  </w:style>
  <w:style w:type="character" w:customStyle="1" w:styleId="50">
    <w:name w:val="标题 5 字符"/>
    <w:basedOn w:val="a0"/>
    <w:link w:val="5"/>
    <w:rsid w:val="009635A1"/>
    <w:rPr>
      <w:rFonts w:ascii="Calibri" w:hAnsi="Calibri"/>
      <w:b/>
      <w:bCs/>
      <w:i/>
      <w:iCs/>
      <w:sz w:val="26"/>
      <w:szCs w:val="26"/>
      <w:lang w:val="en-GB" w:eastAsia="en-US" w:bidi="ar-SA"/>
    </w:rPr>
  </w:style>
  <w:style w:type="paragraph" w:styleId="ab">
    <w:name w:val="Normal (Web)"/>
    <w:basedOn w:val="a"/>
    <w:uiPriority w:val="99"/>
    <w:unhideWhenUsed/>
    <w:rsid w:val="009635A1"/>
    <w:pPr>
      <w:spacing w:before="100" w:beforeAutospacing="1" w:after="100" w:afterAutospacing="1"/>
    </w:pPr>
    <w:rPr>
      <w:sz w:val="24"/>
      <w:szCs w:val="24"/>
      <w:lang w:val="en-US"/>
    </w:rPr>
  </w:style>
  <w:style w:type="paragraph" w:styleId="ac">
    <w:name w:val="List Paragraph"/>
    <w:basedOn w:val="a"/>
    <w:uiPriority w:val="1"/>
    <w:qFormat/>
    <w:rsid w:val="009635A1"/>
    <w:pPr>
      <w:ind w:left="720"/>
      <w:contextualSpacing/>
    </w:pPr>
    <w:rPr>
      <w:sz w:val="24"/>
      <w:szCs w:val="24"/>
      <w:lang w:val="en-US"/>
    </w:rPr>
  </w:style>
  <w:style w:type="paragraph" w:styleId="ad">
    <w:name w:val="Balloon Text"/>
    <w:basedOn w:val="a"/>
    <w:semiHidden/>
    <w:rsid w:val="009635A1"/>
    <w:rPr>
      <w:rFonts w:ascii="Tahoma" w:hAnsi="Tahoma" w:cs="Tahoma"/>
      <w:sz w:val="16"/>
      <w:szCs w:val="16"/>
    </w:rPr>
  </w:style>
  <w:style w:type="table" w:styleId="ae">
    <w:name w:val="Table Grid"/>
    <w:basedOn w:val="a1"/>
    <w:uiPriority w:val="59"/>
    <w:rsid w:val="004320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a">
    <w:name w:val="题注 字符"/>
    <w:aliases w:val="Caption Char1 字符,Caption Char Char 字符,Caption Char1 Char 字符,Caption Char2 字符,Caption Char Char Char 字符,Caption Char Char1 字符,Caption Char 字符,fig and tbl 字符,fighead2 字符,Table Caption 字符,fighead21 字符,fighead22 字符,fighead23 字符,Table Caption1 字符"/>
    <w:basedOn w:val="a0"/>
    <w:link w:val="a9"/>
    <w:rsid w:val="009B3CE6"/>
    <w:rPr>
      <w:b/>
      <w:bCs/>
      <w:lang w:val="en-GB"/>
    </w:rPr>
  </w:style>
  <w:style w:type="paragraph" w:customStyle="1" w:styleId="MTDisplayEquation">
    <w:name w:val="MTDisplayEquation"/>
    <w:basedOn w:val="a"/>
    <w:next w:val="a"/>
    <w:link w:val="MTDisplayEquationChar"/>
    <w:rsid w:val="004C4C81"/>
    <w:pPr>
      <w:tabs>
        <w:tab w:val="left" w:pos="720"/>
        <w:tab w:val="right" w:pos="9020"/>
      </w:tabs>
      <w:spacing w:before="240"/>
      <w:jc w:val="both"/>
    </w:pPr>
    <w:rPr>
      <w:rFonts w:ascii="Helvetica" w:eastAsia="宋体" w:hAnsi="Helvetica"/>
      <w:lang w:val="en-US"/>
    </w:rPr>
  </w:style>
  <w:style w:type="character" w:customStyle="1" w:styleId="MTDisplayEquationChar">
    <w:name w:val="MTDisplayEquation Char"/>
    <w:basedOn w:val="a0"/>
    <w:link w:val="MTDisplayEquation"/>
    <w:rsid w:val="004C4C81"/>
    <w:rPr>
      <w:rFonts w:ascii="Helvetica" w:eastAsia="宋体" w:hAnsi="Helvetica"/>
      <w:sz w:val="22"/>
    </w:rPr>
  </w:style>
  <w:style w:type="character" w:styleId="af">
    <w:name w:val="Placeholder Text"/>
    <w:basedOn w:val="a0"/>
    <w:uiPriority w:val="99"/>
    <w:semiHidden/>
    <w:rsid w:val="006F6551"/>
    <w:rPr>
      <w:color w:val="808080"/>
    </w:rPr>
  </w:style>
  <w:style w:type="character" w:styleId="af0">
    <w:name w:val="annotation reference"/>
    <w:basedOn w:val="a0"/>
    <w:rsid w:val="00AF2CC9"/>
    <w:rPr>
      <w:sz w:val="16"/>
      <w:szCs w:val="16"/>
    </w:rPr>
  </w:style>
  <w:style w:type="paragraph" w:styleId="af1">
    <w:name w:val="annotation text"/>
    <w:basedOn w:val="a"/>
    <w:link w:val="af2"/>
    <w:rsid w:val="00AF2CC9"/>
    <w:rPr>
      <w:sz w:val="20"/>
    </w:rPr>
  </w:style>
  <w:style w:type="character" w:customStyle="1" w:styleId="af2">
    <w:name w:val="批注文字 字符"/>
    <w:basedOn w:val="a0"/>
    <w:link w:val="af1"/>
    <w:rsid w:val="00AF2CC9"/>
    <w:rPr>
      <w:lang w:val="en-GB"/>
    </w:rPr>
  </w:style>
  <w:style w:type="paragraph" w:styleId="af3">
    <w:name w:val="annotation subject"/>
    <w:basedOn w:val="af1"/>
    <w:next w:val="af1"/>
    <w:link w:val="af4"/>
    <w:rsid w:val="00AF2CC9"/>
    <w:rPr>
      <w:b/>
      <w:bCs/>
    </w:rPr>
  </w:style>
  <w:style w:type="character" w:customStyle="1" w:styleId="af4">
    <w:name w:val="批注主题 字符"/>
    <w:basedOn w:val="af2"/>
    <w:link w:val="af3"/>
    <w:rsid w:val="00AF2CC9"/>
    <w:rPr>
      <w:b/>
      <w:bCs/>
      <w:lang w:val="en-GB"/>
    </w:rPr>
  </w:style>
  <w:style w:type="paragraph" w:customStyle="1" w:styleId="TableTitlea">
    <w:name w:val="TableTitle a"/>
    <w:next w:val="a"/>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
    <w:name w:val="TableTitle"/>
    <w:next w:val="a"/>
    <w:uiPriority w:val="99"/>
    <w:rsid w:val="00B05765"/>
    <w:pPr>
      <w:widowControl w:val="0"/>
      <w:autoSpaceDE w:val="0"/>
      <w:autoSpaceDN w:val="0"/>
      <w:adjustRightInd w:val="0"/>
      <w:spacing w:line="240" w:lineRule="atLeast"/>
      <w:jc w:val="center"/>
    </w:pPr>
    <w:rPr>
      <w:rFonts w:ascii="Arial" w:hAnsi="Arial" w:cs="Arial"/>
      <w:b/>
      <w:bCs/>
      <w:color w:val="000000"/>
      <w:w w:val="0"/>
    </w:rPr>
  </w:style>
  <w:style w:type="paragraph" w:customStyle="1" w:styleId="CellHeading">
    <w:name w:val="CellHeading"/>
    <w:uiPriority w:val="99"/>
    <w:rsid w:val="00B05765"/>
    <w:pPr>
      <w:widowControl w:val="0"/>
      <w:suppressAutoHyphens/>
      <w:autoSpaceDE w:val="0"/>
      <w:autoSpaceDN w:val="0"/>
      <w:adjustRightInd w:val="0"/>
      <w:spacing w:line="200" w:lineRule="atLeast"/>
      <w:jc w:val="center"/>
    </w:pPr>
    <w:rPr>
      <w:b/>
      <w:bCs/>
      <w:color w:val="000000"/>
      <w:w w:val="0"/>
      <w:sz w:val="18"/>
      <w:szCs w:val="18"/>
    </w:rPr>
  </w:style>
  <w:style w:type="paragraph" w:customStyle="1" w:styleId="CellBody">
    <w:name w:val="CellBody"/>
    <w:uiPriority w:val="99"/>
    <w:rsid w:val="00B05765"/>
    <w:pPr>
      <w:widowControl w:val="0"/>
      <w:autoSpaceDE w:val="0"/>
      <w:autoSpaceDN w:val="0"/>
      <w:adjustRightInd w:val="0"/>
      <w:spacing w:line="200" w:lineRule="atLeast"/>
    </w:pPr>
    <w:rPr>
      <w:color w:val="000000"/>
      <w:w w:val="0"/>
      <w:sz w:val="18"/>
      <w:szCs w:val="18"/>
    </w:rPr>
  </w:style>
  <w:style w:type="paragraph" w:customStyle="1" w:styleId="FigTitle">
    <w:name w:val="FigTitle"/>
    <w:uiPriority w:val="99"/>
    <w:rsid w:val="004C652C"/>
    <w:pPr>
      <w:widowControl w:val="0"/>
      <w:autoSpaceDE w:val="0"/>
      <w:autoSpaceDN w:val="0"/>
      <w:adjustRightInd w:val="0"/>
      <w:spacing w:before="240" w:line="240" w:lineRule="atLeast"/>
      <w:jc w:val="center"/>
    </w:pPr>
    <w:rPr>
      <w:rFonts w:ascii="Arial" w:hAnsi="Arial" w:cs="Arial"/>
      <w:b/>
      <w:bCs/>
      <w:color w:val="000000"/>
      <w:w w:val="0"/>
      <w:lang w:val="en-GB"/>
    </w:rPr>
  </w:style>
  <w:style w:type="paragraph" w:customStyle="1" w:styleId="Body">
    <w:name w:val="Body"/>
    <w:rsid w:val="004C652C"/>
    <w:pPr>
      <w:widowControl w:val="0"/>
      <w:autoSpaceDE w:val="0"/>
      <w:autoSpaceDN w:val="0"/>
      <w:adjustRightInd w:val="0"/>
      <w:spacing w:before="240" w:line="240" w:lineRule="atLeast"/>
      <w:jc w:val="both"/>
    </w:pPr>
    <w:rPr>
      <w:color w:val="000000"/>
      <w:w w:val="0"/>
    </w:rPr>
  </w:style>
  <w:style w:type="paragraph" w:customStyle="1" w:styleId="Note">
    <w:name w:val="Note"/>
    <w:rsid w:val="003765D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00" w:lineRule="atLeast"/>
      <w:jc w:val="both"/>
    </w:pPr>
    <w:rPr>
      <w:color w:val="000000"/>
      <w:w w:val="0"/>
      <w:sz w:val="18"/>
      <w:szCs w:val="18"/>
    </w:rPr>
  </w:style>
  <w:style w:type="paragraph" w:customStyle="1" w:styleId="TGnEBNF">
    <w:name w:val="TGn EBNF"/>
    <w:rsid w:val="0038571B"/>
    <w:pPr>
      <w:tabs>
        <w:tab w:val="left" w:pos="2160"/>
        <w:tab w:val="left" w:pos="3680"/>
      </w:tabs>
      <w:suppressAutoHyphens/>
      <w:autoSpaceDE w:val="0"/>
      <w:autoSpaceDN w:val="0"/>
      <w:adjustRightInd w:val="0"/>
      <w:spacing w:line="240" w:lineRule="atLeast"/>
    </w:pPr>
    <w:rPr>
      <w:color w:val="000000"/>
      <w:w w:val="0"/>
    </w:rPr>
  </w:style>
  <w:style w:type="paragraph" w:customStyle="1" w:styleId="Editinginstructions">
    <w:name w:val="Editing instructions"/>
    <w:uiPriority w:val="99"/>
    <w:rsid w:val="003857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paragraph" w:styleId="af5">
    <w:name w:val="Revision"/>
    <w:hidden/>
    <w:uiPriority w:val="99"/>
    <w:semiHidden/>
    <w:rsid w:val="00084093"/>
    <w:rPr>
      <w:sz w:val="22"/>
      <w:lang w:val="en-GB"/>
    </w:rPr>
  </w:style>
  <w:style w:type="character" w:customStyle="1" w:styleId="30">
    <w:name w:val="标题 3 字符"/>
    <w:basedOn w:val="a0"/>
    <w:link w:val="3"/>
    <w:rsid w:val="00A85F61"/>
    <w:rPr>
      <w:rFonts w:ascii="Arial" w:hAnsi="Arial"/>
      <w:b/>
      <w:sz w:val="24"/>
      <w:lang w:val="en-GB"/>
    </w:rPr>
  </w:style>
  <w:style w:type="paragraph" w:customStyle="1" w:styleId="AH1">
    <w:name w:val="AH1"/>
    <w:aliases w:val="A.1TOC"/>
    <w:rsid w:val="003B07DE"/>
    <w:pPr>
      <w:widowControl w:val="0"/>
      <w:tabs>
        <w:tab w:val="left" w:pos="900"/>
        <w:tab w:val="left" w:pos="1400"/>
        <w:tab w:val="right" w:leader="dot" w:pos="8640"/>
      </w:tabs>
      <w:autoSpaceDE w:val="0"/>
      <w:autoSpaceDN w:val="0"/>
      <w:adjustRightInd w:val="0"/>
      <w:spacing w:line="240" w:lineRule="atLeast"/>
    </w:pPr>
    <w:rPr>
      <w:color w:val="000000"/>
      <w:w w:val="0"/>
      <w:lang w:eastAsia="zh-CN"/>
    </w:rPr>
  </w:style>
  <w:style w:type="paragraph" w:customStyle="1" w:styleId="H1">
    <w:name w:val="H1"/>
    <w:aliases w:val="1stLevelHeadTOC"/>
    <w:uiPriority w:val="99"/>
    <w:rsid w:val="003B07DE"/>
    <w:pPr>
      <w:widowControl w:val="0"/>
      <w:tabs>
        <w:tab w:val="left" w:pos="600"/>
        <w:tab w:val="right" w:leader="dot" w:pos="8640"/>
      </w:tabs>
      <w:autoSpaceDE w:val="0"/>
      <w:autoSpaceDN w:val="0"/>
      <w:adjustRightInd w:val="0"/>
      <w:spacing w:before="240" w:after="240" w:line="240" w:lineRule="atLeast"/>
    </w:pPr>
    <w:rPr>
      <w:color w:val="000000"/>
      <w:w w:val="0"/>
      <w:lang w:eastAsia="zh-CN"/>
    </w:rPr>
  </w:style>
  <w:style w:type="paragraph" w:customStyle="1" w:styleId="H21">
    <w:name w:val="H21"/>
    <w:aliases w:val="1.1TOC"/>
    <w:uiPriority w:val="99"/>
    <w:rsid w:val="003B07DE"/>
    <w:pPr>
      <w:widowControl w:val="0"/>
      <w:tabs>
        <w:tab w:val="left" w:pos="600"/>
        <w:tab w:val="left" w:pos="1000"/>
        <w:tab w:val="right" w:leader="dot" w:pos="8640"/>
      </w:tabs>
      <w:autoSpaceDE w:val="0"/>
      <w:autoSpaceDN w:val="0"/>
      <w:adjustRightInd w:val="0"/>
      <w:spacing w:line="240" w:lineRule="atLeast"/>
    </w:pPr>
    <w:rPr>
      <w:color w:val="000000"/>
      <w:w w:val="0"/>
      <w:lang w:eastAsia="zh-CN"/>
    </w:rPr>
  </w:style>
  <w:style w:type="paragraph" w:customStyle="1" w:styleId="H31">
    <w:name w:val="H31"/>
    <w:aliases w:val="1.1.1TOC"/>
    <w:uiPriority w:val="99"/>
    <w:rsid w:val="003B07DE"/>
    <w:pPr>
      <w:widowControl w:val="0"/>
      <w:tabs>
        <w:tab w:val="left" w:pos="1000"/>
        <w:tab w:val="left" w:pos="1600"/>
        <w:tab w:val="right" w:leader="dot" w:pos="8640"/>
      </w:tabs>
      <w:autoSpaceDE w:val="0"/>
      <w:autoSpaceDN w:val="0"/>
      <w:adjustRightInd w:val="0"/>
      <w:spacing w:line="240" w:lineRule="atLeast"/>
    </w:pPr>
    <w:rPr>
      <w:color w:val="000000"/>
      <w:w w:val="0"/>
      <w:lang w:eastAsia="zh-CN"/>
    </w:rPr>
  </w:style>
  <w:style w:type="paragraph" w:customStyle="1" w:styleId="AI1">
    <w:name w:val="AI1"/>
    <w:aliases w:val="AnnexTOC"/>
    <w:uiPriority w:val="99"/>
    <w:rsid w:val="003B07DE"/>
    <w:pPr>
      <w:widowControl w:val="0"/>
      <w:tabs>
        <w:tab w:val="right" w:leader="dot" w:pos="8640"/>
      </w:tabs>
      <w:autoSpaceDE w:val="0"/>
      <w:autoSpaceDN w:val="0"/>
      <w:adjustRightInd w:val="0"/>
      <w:spacing w:before="240" w:after="240" w:line="240" w:lineRule="atLeast"/>
    </w:pPr>
    <w:rPr>
      <w:color w:val="000000"/>
      <w:w w:val="0"/>
      <w:lang w:eastAsia="zh-CN"/>
    </w:rPr>
  </w:style>
  <w:style w:type="paragraph" w:customStyle="1" w:styleId="H11">
    <w:name w:val="H11"/>
    <w:aliases w:val="1stLevelHead"/>
    <w:next w:val="a"/>
    <w:uiPriority w:val="99"/>
    <w:rsid w:val="003B07DE"/>
    <w:pPr>
      <w:keepNext/>
      <w:widowControl w:val="0"/>
      <w:autoSpaceDE w:val="0"/>
      <w:autoSpaceDN w:val="0"/>
      <w:adjustRightInd w:val="0"/>
      <w:spacing w:before="480" w:after="240" w:line="280" w:lineRule="atLeast"/>
    </w:pPr>
    <w:rPr>
      <w:rFonts w:ascii="Arial" w:hAnsi="Arial" w:cs="Arial"/>
      <w:b/>
      <w:bCs/>
      <w:color w:val="000000"/>
      <w:w w:val="0"/>
      <w:sz w:val="24"/>
      <w:szCs w:val="24"/>
      <w:lang w:eastAsia="zh-CN"/>
    </w:rPr>
  </w:style>
  <w:style w:type="paragraph" w:customStyle="1" w:styleId="H41">
    <w:name w:val="H41"/>
    <w:aliases w:val="1.1.1.1TOC"/>
    <w:uiPriority w:val="99"/>
    <w:rsid w:val="003B07DE"/>
    <w:pPr>
      <w:widowControl w:val="0"/>
      <w:tabs>
        <w:tab w:val="left" w:pos="1600"/>
        <w:tab w:val="left" w:pos="2400"/>
        <w:tab w:val="right" w:leader="dot" w:pos="8640"/>
      </w:tabs>
      <w:autoSpaceDE w:val="0"/>
      <w:autoSpaceDN w:val="0"/>
      <w:adjustRightInd w:val="0"/>
      <w:spacing w:line="240" w:lineRule="atLeast"/>
    </w:pPr>
    <w:rPr>
      <w:color w:val="000000"/>
      <w:w w:val="0"/>
      <w:lang w:eastAsia="zh-CN"/>
    </w:rPr>
  </w:style>
  <w:style w:type="paragraph" w:customStyle="1" w:styleId="H51">
    <w:name w:val="H51"/>
    <w:aliases w:val="1.1.1.1.1TOC"/>
    <w:uiPriority w:val="99"/>
    <w:rsid w:val="003B07DE"/>
    <w:pPr>
      <w:widowControl w:val="0"/>
      <w:tabs>
        <w:tab w:val="left" w:pos="2400"/>
        <w:tab w:val="left" w:pos="3100"/>
        <w:tab w:val="right" w:leader="dot" w:pos="8640"/>
      </w:tabs>
      <w:autoSpaceDE w:val="0"/>
      <w:autoSpaceDN w:val="0"/>
      <w:adjustRightInd w:val="0"/>
      <w:spacing w:line="240" w:lineRule="atLeast"/>
    </w:pPr>
    <w:rPr>
      <w:color w:val="000000"/>
      <w:w w:val="0"/>
      <w:lang w:eastAsia="zh-CN"/>
    </w:rPr>
  </w:style>
  <w:style w:type="character" w:customStyle="1" w:styleId="SC7204809">
    <w:name w:val="SC.7.204809"/>
    <w:uiPriority w:val="99"/>
    <w:rsid w:val="003B07DE"/>
  </w:style>
  <w:style w:type="paragraph" w:styleId="af6">
    <w:name w:val="Body Text"/>
    <w:basedOn w:val="a"/>
    <w:link w:val="af7"/>
    <w:uiPriority w:val="1"/>
    <w:unhideWhenUsed/>
    <w:qFormat/>
    <w:rsid w:val="003F3F7E"/>
    <w:pPr>
      <w:spacing w:after="120"/>
    </w:pPr>
  </w:style>
  <w:style w:type="character" w:customStyle="1" w:styleId="af7">
    <w:name w:val="正文文本 字符"/>
    <w:basedOn w:val="a0"/>
    <w:link w:val="af6"/>
    <w:uiPriority w:val="99"/>
    <w:rsid w:val="003F3F7E"/>
    <w:rPr>
      <w:sz w:val="22"/>
      <w:lang w:val="en-GB"/>
    </w:rPr>
  </w:style>
  <w:style w:type="numbering" w:customStyle="1" w:styleId="11">
    <w:name w:val="无列表1"/>
    <w:next w:val="a2"/>
    <w:uiPriority w:val="99"/>
    <w:semiHidden/>
    <w:unhideWhenUsed/>
    <w:rsid w:val="003F3F7E"/>
  </w:style>
  <w:style w:type="character" w:customStyle="1" w:styleId="10">
    <w:name w:val="标题 1 字符"/>
    <w:basedOn w:val="a0"/>
    <w:link w:val="1"/>
    <w:uiPriority w:val="9"/>
    <w:rsid w:val="003F3F7E"/>
    <w:rPr>
      <w:rFonts w:ascii="Arial" w:hAnsi="Arial"/>
      <w:b/>
      <w:sz w:val="32"/>
      <w:u w:val="single"/>
      <w:lang w:val="en-GB"/>
    </w:rPr>
  </w:style>
  <w:style w:type="table" w:customStyle="1" w:styleId="TableNormal">
    <w:name w:val="Table Normal"/>
    <w:uiPriority w:val="2"/>
    <w:semiHidden/>
    <w:unhideWhenUsed/>
    <w:qFormat/>
    <w:rsid w:val="003F3F7E"/>
    <w:pPr>
      <w:widowControl w:val="0"/>
      <w:autoSpaceDE w:val="0"/>
      <w:autoSpaceDN w:val="0"/>
    </w:pPr>
    <w:rPr>
      <w:rFonts w:asciiTheme="minorHAnsi" w:hAnsiTheme="minorHAnsi" w:cstheme="minorBidi"/>
      <w:sz w:val="22"/>
      <w:szCs w:val="22"/>
    </w:rPr>
    <w:tblPr>
      <w:tblInd w:w="0" w:type="dxa"/>
      <w:tblCellMar>
        <w:top w:w="0" w:type="dxa"/>
        <w:left w:w="0" w:type="dxa"/>
        <w:bottom w:w="0" w:type="dxa"/>
        <w:right w:w="0" w:type="dxa"/>
      </w:tblCellMar>
    </w:tblPr>
  </w:style>
  <w:style w:type="paragraph" w:styleId="af8">
    <w:name w:val="Title"/>
    <w:basedOn w:val="a"/>
    <w:link w:val="af9"/>
    <w:uiPriority w:val="1"/>
    <w:qFormat/>
    <w:rsid w:val="003F3F7E"/>
    <w:pPr>
      <w:widowControl w:val="0"/>
      <w:autoSpaceDE w:val="0"/>
      <w:autoSpaceDN w:val="0"/>
      <w:spacing w:before="82" w:line="247" w:lineRule="exact"/>
      <w:ind w:left="257"/>
    </w:pPr>
    <w:rPr>
      <w:rFonts w:ascii="Arial" w:eastAsia="Arial" w:hAnsi="Arial" w:cs="Arial"/>
      <w:b/>
      <w:bCs/>
      <w:sz w:val="24"/>
      <w:szCs w:val="24"/>
      <w:lang w:val="en-US"/>
    </w:rPr>
  </w:style>
  <w:style w:type="character" w:customStyle="1" w:styleId="af9">
    <w:name w:val="标题 字符"/>
    <w:basedOn w:val="a0"/>
    <w:link w:val="af8"/>
    <w:uiPriority w:val="10"/>
    <w:rsid w:val="003F3F7E"/>
    <w:rPr>
      <w:rFonts w:ascii="Arial" w:eastAsia="Arial" w:hAnsi="Arial" w:cs="Arial"/>
      <w:b/>
      <w:bCs/>
      <w:sz w:val="24"/>
      <w:szCs w:val="24"/>
    </w:rPr>
  </w:style>
  <w:style w:type="paragraph" w:customStyle="1" w:styleId="TableParagraph">
    <w:name w:val="Table Paragraph"/>
    <w:basedOn w:val="a"/>
    <w:uiPriority w:val="1"/>
    <w:qFormat/>
    <w:rsid w:val="003F3F7E"/>
    <w:pPr>
      <w:widowControl w:val="0"/>
      <w:autoSpaceDE w:val="0"/>
      <w:autoSpaceDN w:val="0"/>
    </w:pPr>
    <w:rPr>
      <w:rFonts w:eastAsia="Times New Roman"/>
      <w:szCs w:val="22"/>
      <w:lang w:val="en-US"/>
    </w:rPr>
  </w:style>
  <w:style w:type="character" w:customStyle="1" w:styleId="a6">
    <w:name w:val="页眉 字符"/>
    <w:basedOn w:val="a0"/>
    <w:link w:val="a5"/>
    <w:uiPriority w:val="99"/>
    <w:rsid w:val="003F3F7E"/>
    <w:rPr>
      <w:b/>
      <w:sz w:val="28"/>
      <w:lang w:val="en-GB"/>
    </w:rPr>
  </w:style>
  <w:style w:type="character" w:customStyle="1" w:styleId="a4">
    <w:name w:val="页脚 字符"/>
    <w:basedOn w:val="a0"/>
    <w:link w:val="a3"/>
    <w:uiPriority w:val="99"/>
    <w:rsid w:val="003F3F7E"/>
    <w:rPr>
      <w:sz w:val="24"/>
      <w:lang w:val="en-GB"/>
    </w:rPr>
  </w:style>
  <w:style w:type="numbering" w:customStyle="1" w:styleId="20">
    <w:name w:val="无列表2"/>
    <w:next w:val="a2"/>
    <w:uiPriority w:val="99"/>
    <w:semiHidden/>
    <w:unhideWhenUsed/>
    <w:rsid w:val="00FA30F8"/>
  </w:style>
  <w:style w:type="table" w:customStyle="1" w:styleId="TableNormal1">
    <w:name w:val="Table Normal1"/>
    <w:uiPriority w:val="2"/>
    <w:semiHidden/>
    <w:unhideWhenUsed/>
    <w:qFormat/>
    <w:rsid w:val="00FA30F8"/>
    <w:pPr>
      <w:widowControl w:val="0"/>
      <w:autoSpaceDE w:val="0"/>
      <w:autoSpaceDN w:val="0"/>
    </w:pPr>
    <w:rPr>
      <w:rFonts w:asciiTheme="minorHAnsi" w:hAnsiTheme="minorHAnsi" w:cstheme="minorBidi"/>
      <w:sz w:val="22"/>
      <w:szCs w:val="22"/>
    </w:rPr>
    <w:tblPr>
      <w:tblInd w:w="0" w:type="dxa"/>
      <w:tblCellMar>
        <w:top w:w="0" w:type="dxa"/>
        <w:left w:w="0" w:type="dxa"/>
        <w:bottom w:w="0" w:type="dxa"/>
        <w:right w:w="0" w:type="dxa"/>
      </w:tblCellMar>
    </w:tblPr>
  </w:style>
  <w:style w:type="numbering" w:customStyle="1" w:styleId="31">
    <w:name w:val="无列表3"/>
    <w:next w:val="a2"/>
    <w:uiPriority w:val="99"/>
    <w:semiHidden/>
    <w:unhideWhenUsed/>
    <w:rsid w:val="00F10BDB"/>
  </w:style>
  <w:style w:type="table" w:customStyle="1" w:styleId="TableNormal2">
    <w:name w:val="Table Normal2"/>
    <w:uiPriority w:val="2"/>
    <w:semiHidden/>
    <w:unhideWhenUsed/>
    <w:qFormat/>
    <w:rsid w:val="00F10BDB"/>
    <w:pPr>
      <w:widowControl w:val="0"/>
      <w:autoSpaceDE w:val="0"/>
      <w:autoSpaceDN w:val="0"/>
    </w:pPr>
    <w:rPr>
      <w:rFonts w:asciiTheme="minorHAnsi" w:hAnsiTheme="minorHAnsi" w:cstheme="minorBidi"/>
      <w:sz w:val="22"/>
      <w:szCs w:val="22"/>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2489">
      <w:bodyDiv w:val="1"/>
      <w:marLeft w:val="0"/>
      <w:marRight w:val="0"/>
      <w:marTop w:val="0"/>
      <w:marBottom w:val="0"/>
      <w:divBdr>
        <w:top w:val="none" w:sz="0" w:space="0" w:color="auto"/>
        <w:left w:val="none" w:sz="0" w:space="0" w:color="auto"/>
        <w:bottom w:val="none" w:sz="0" w:space="0" w:color="auto"/>
        <w:right w:val="none" w:sz="0" w:space="0" w:color="auto"/>
      </w:divBdr>
    </w:div>
    <w:div w:id="3553040">
      <w:bodyDiv w:val="1"/>
      <w:marLeft w:val="0"/>
      <w:marRight w:val="0"/>
      <w:marTop w:val="0"/>
      <w:marBottom w:val="0"/>
      <w:divBdr>
        <w:top w:val="none" w:sz="0" w:space="0" w:color="auto"/>
        <w:left w:val="none" w:sz="0" w:space="0" w:color="auto"/>
        <w:bottom w:val="none" w:sz="0" w:space="0" w:color="auto"/>
        <w:right w:val="none" w:sz="0" w:space="0" w:color="auto"/>
      </w:divBdr>
      <w:divsChild>
        <w:div w:id="1623462863">
          <w:marLeft w:val="0"/>
          <w:marRight w:val="0"/>
          <w:marTop w:val="0"/>
          <w:marBottom w:val="0"/>
          <w:divBdr>
            <w:top w:val="none" w:sz="0" w:space="0" w:color="auto"/>
            <w:left w:val="none" w:sz="0" w:space="0" w:color="auto"/>
            <w:bottom w:val="none" w:sz="0" w:space="0" w:color="auto"/>
            <w:right w:val="none" w:sz="0" w:space="0" w:color="auto"/>
          </w:divBdr>
          <w:divsChild>
            <w:div w:id="762383150">
              <w:marLeft w:val="0"/>
              <w:marRight w:val="0"/>
              <w:marTop w:val="0"/>
              <w:marBottom w:val="0"/>
              <w:divBdr>
                <w:top w:val="none" w:sz="0" w:space="0" w:color="auto"/>
                <w:left w:val="none" w:sz="0" w:space="0" w:color="auto"/>
                <w:bottom w:val="none" w:sz="0" w:space="0" w:color="auto"/>
                <w:right w:val="none" w:sz="0" w:space="0" w:color="auto"/>
              </w:divBdr>
              <w:divsChild>
                <w:div w:id="1420981501">
                  <w:marLeft w:val="0"/>
                  <w:marRight w:val="0"/>
                  <w:marTop w:val="0"/>
                  <w:marBottom w:val="0"/>
                  <w:divBdr>
                    <w:top w:val="none" w:sz="0" w:space="0" w:color="auto"/>
                    <w:left w:val="none" w:sz="0" w:space="0" w:color="auto"/>
                    <w:bottom w:val="none" w:sz="0" w:space="0" w:color="auto"/>
                    <w:right w:val="none" w:sz="0" w:space="0" w:color="auto"/>
                  </w:divBdr>
                  <w:divsChild>
                    <w:div w:id="733159392">
                      <w:marLeft w:val="0"/>
                      <w:marRight w:val="0"/>
                      <w:marTop w:val="0"/>
                      <w:marBottom w:val="0"/>
                      <w:divBdr>
                        <w:top w:val="none" w:sz="0" w:space="0" w:color="auto"/>
                        <w:left w:val="none" w:sz="0" w:space="0" w:color="auto"/>
                        <w:bottom w:val="none" w:sz="0" w:space="0" w:color="auto"/>
                        <w:right w:val="none" w:sz="0" w:space="0" w:color="auto"/>
                      </w:divBdr>
                      <w:divsChild>
                        <w:div w:id="102737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571506">
      <w:bodyDiv w:val="1"/>
      <w:marLeft w:val="0"/>
      <w:marRight w:val="0"/>
      <w:marTop w:val="0"/>
      <w:marBottom w:val="0"/>
      <w:divBdr>
        <w:top w:val="none" w:sz="0" w:space="0" w:color="auto"/>
        <w:left w:val="none" w:sz="0" w:space="0" w:color="auto"/>
        <w:bottom w:val="none" w:sz="0" w:space="0" w:color="auto"/>
        <w:right w:val="none" w:sz="0" w:space="0" w:color="auto"/>
      </w:divBdr>
    </w:div>
    <w:div w:id="34818506">
      <w:bodyDiv w:val="1"/>
      <w:marLeft w:val="0"/>
      <w:marRight w:val="0"/>
      <w:marTop w:val="0"/>
      <w:marBottom w:val="0"/>
      <w:divBdr>
        <w:top w:val="none" w:sz="0" w:space="0" w:color="auto"/>
        <w:left w:val="none" w:sz="0" w:space="0" w:color="auto"/>
        <w:bottom w:val="none" w:sz="0" w:space="0" w:color="auto"/>
        <w:right w:val="none" w:sz="0" w:space="0" w:color="auto"/>
      </w:divBdr>
    </w:div>
    <w:div w:id="36928167">
      <w:bodyDiv w:val="1"/>
      <w:marLeft w:val="0"/>
      <w:marRight w:val="0"/>
      <w:marTop w:val="0"/>
      <w:marBottom w:val="0"/>
      <w:divBdr>
        <w:top w:val="none" w:sz="0" w:space="0" w:color="auto"/>
        <w:left w:val="none" w:sz="0" w:space="0" w:color="auto"/>
        <w:bottom w:val="none" w:sz="0" w:space="0" w:color="auto"/>
        <w:right w:val="none" w:sz="0" w:space="0" w:color="auto"/>
      </w:divBdr>
    </w:div>
    <w:div w:id="106773358">
      <w:bodyDiv w:val="1"/>
      <w:marLeft w:val="0"/>
      <w:marRight w:val="0"/>
      <w:marTop w:val="0"/>
      <w:marBottom w:val="0"/>
      <w:divBdr>
        <w:top w:val="none" w:sz="0" w:space="0" w:color="auto"/>
        <w:left w:val="none" w:sz="0" w:space="0" w:color="auto"/>
        <w:bottom w:val="none" w:sz="0" w:space="0" w:color="auto"/>
        <w:right w:val="none" w:sz="0" w:space="0" w:color="auto"/>
      </w:divBdr>
    </w:div>
    <w:div w:id="117843055">
      <w:bodyDiv w:val="1"/>
      <w:marLeft w:val="0"/>
      <w:marRight w:val="0"/>
      <w:marTop w:val="0"/>
      <w:marBottom w:val="0"/>
      <w:divBdr>
        <w:top w:val="none" w:sz="0" w:space="0" w:color="auto"/>
        <w:left w:val="none" w:sz="0" w:space="0" w:color="auto"/>
        <w:bottom w:val="none" w:sz="0" w:space="0" w:color="auto"/>
        <w:right w:val="none" w:sz="0" w:space="0" w:color="auto"/>
      </w:divBdr>
    </w:div>
    <w:div w:id="121583024">
      <w:bodyDiv w:val="1"/>
      <w:marLeft w:val="0"/>
      <w:marRight w:val="0"/>
      <w:marTop w:val="0"/>
      <w:marBottom w:val="0"/>
      <w:divBdr>
        <w:top w:val="none" w:sz="0" w:space="0" w:color="auto"/>
        <w:left w:val="none" w:sz="0" w:space="0" w:color="auto"/>
        <w:bottom w:val="none" w:sz="0" w:space="0" w:color="auto"/>
        <w:right w:val="none" w:sz="0" w:space="0" w:color="auto"/>
      </w:divBdr>
    </w:div>
    <w:div w:id="128668131">
      <w:bodyDiv w:val="1"/>
      <w:marLeft w:val="0"/>
      <w:marRight w:val="0"/>
      <w:marTop w:val="0"/>
      <w:marBottom w:val="0"/>
      <w:divBdr>
        <w:top w:val="none" w:sz="0" w:space="0" w:color="auto"/>
        <w:left w:val="none" w:sz="0" w:space="0" w:color="auto"/>
        <w:bottom w:val="none" w:sz="0" w:space="0" w:color="auto"/>
        <w:right w:val="none" w:sz="0" w:space="0" w:color="auto"/>
      </w:divBdr>
    </w:div>
    <w:div w:id="132187005">
      <w:bodyDiv w:val="1"/>
      <w:marLeft w:val="0"/>
      <w:marRight w:val="0"/>
      <w:marTop w:val="0"/>
      <w:marBottom w:val="0"/>
      <w:divBdr>
        <w:top w:val="none" w:sz="0" w:space="0" w:color="auto"/>
        <w:left w:val="none" w:sz="0" w:space="0" w:color="auto"/>
        <w:bottom w:val="none" w:sz="0" w:space="0" w:color="auto"/>
        <w:right w:val="none" w:sz="0" w:space="0" w:color="auto"/>
      </w:divBdr>
    </w:div>
    <w:div w:id="135074050">
      <w:bodyDiv w:val="1"/>
      <w:marLeft w:val="0"/>
      <w:marRight w:val="0"/>
      <w:marTop w:val="0"/>
      <w:marBottom w:val="0"/>
      <w:divBdr>
        <w:top w:val="none" w:sz="0" w:space="0" w:color="auto"/>
        <w:left w:val="none" w:sz="0" w:space="0" w:color="auto"/>
        <w:bottom w:val="none" w:sz="0" w:space="0" w:color="auto"/>
        <w:right w:val="none" w:sz="0" w:space="0" w:color="auto"/>
      </w:divBdr>
      <w:divsChild>
        <w:div w:id="536507927">
          <w:marLeft w:val="150"/>
          <w:marRight w:val="0"/>
          <w:marTop w:val="0"/>
          <w:marBottom w:val="0"/>
          <w:divBdr>
            <w:top w:val="none" w:sz="0" w:space="0" w:color="auto"/>
            <w:left w:val="none" w:sz="0" w:space="0" w:color="auto"/>
            <w:bottom w:val="none" w:sz="0" w:space="0" w:color="auto"/>
            <w:right w:val="none" w:sz="0" w:space="0" w:color="auto"/>
          </w:divBdr>
          <w:divsChild>
            <w:div w:id="957184403">
              <w:marLeft w:val="0"/>
              <w:marRight w:val="0"/>
              <w:marTop w:val="0"/>
              <w:marBottom w:val="150"/>
              <w:divBdr>
                <w:top w:val="single" w:sz="6" w:space="8" w:color="8499A2"/>
                <w:left w:val="single" w:sz="6" w:space="8" w:color="8499A2"/>
                <w:bottom w:val="single" w:sz="6" w:space="8" w:color="8499A2"/>
                <w:right w:val="single" w:sz="6" w:space="8" w:color="8499A2"/>
              </w:divBdr>
              <w:divsChild>
                <w:div w:id="1695224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17091">
      <w:bodyDiv w:val="1"/>
      <w:marLeft w:val="0"/>
      <w:marRight w:val="0"/>
      <w:marTop w:val="0"/>
      <w:marBottom w:val="0"/>
      <w:divBdr>
        <w:top w:val="none" w:sz="0" w:space="0" w:color="auto"/>
        <w:left w:val="none" w:sz="0" w:space="0" w:color="auto"/>
        <w:bottom w:val="none" w:sz="0" w:space="0" w:color="auto"/>
        <w:right w:val="none" w:sz="0" w:space="0" w:color="auto"/>
      </w:divBdr>
    </w:div>
    <w:div w:id="172693036">
      <w:bodyDiv w:val="1"/>
      <w:marLeft w:val="0"/>
      <w:marRight w:val="0"/>
      <w:marTop w:val="0"/>
      <w:marBottom w:val="0"/>
      <w:divBdr>
        <w:top w:val="none" w:sz="0" w:space="0" w:color="auto"/>
        <w:left w:val="none" w:sz="0" w:space="0" w:color="auto"/>
        <w:bottom w:val="none" w:sz="0" w:space="0" w:color="auto"/>
        <w:right w:val="none" w:sz="0" w:space="0" w:color="auto"/>
      </w:divBdr>
    </w:div>
    <w:div w:id="209805187">
      <w:bodyDiv w:val="1"/>
      <w:marLeft w:val="0"/>
      <w:marRight w:val="0"/>
      <w:marTop w:val="0"/>
      <w:marBottom w:val="0"/>
      <w:divBdr>
        <w:top w:val="none" w:sz="0" w:space="0" w:color="auto"/>
        <w:left w:val="none" w:sz="0" w:space="0" w:color="auto"/>
        <w:bottom w:val="none" w:sz="0" w:space="0" w:color="auto"/>
        <w:right w:val="none" w:sz="0" w:space="0" w:color="auto"/>
      </w:divBdr>
    </w:div>
    <w:div w:id="210466002">
      <w:bodyDiv w:val="1"/>
      <w:marLeft w:val="0"/>
      <w:marRight w:val="0"/>
      <w:marTop w:val="0"/>
      <w:marBottom w:val="0"/>
      <w:divBdr>
        <w:top w:val="none" w:sz="0" w:space="0" w:color="auto"/>
        <w:left w:val="none" w:sz="0" w:space="0" w:color="auto"/>
        <w:bottom w:val="none" w:sz="0" w:space="0" w:color="auto"/>
        <w:right w:val="none" w:sz="0" w:space="0" w:color="auto"/>
      </w:divBdr>
    </w:div>
    <w:div w:id="223877208">
      <w:bodyDiv w:val="1"/>
      <w:marLeft w:val="0"/>
      <w:marRight w:val="0"/>
      <w:marTop w:val="0"/>
      <w:marBottom w:val="0"/>
      <w:divBdr>
        <w:top w:val="none" w:sz="0" w:space="0" w:color="auto"/>
        <w:left w:val="none" w:sz="0" w:space="0" w:color="auto"/>
        <w:bottom w:val="none" w:sz="0" w:space="0" w:color="auto"/>
        <w:right w:val="none" w:sz="0" w:space="0" w:color="auto"/>
      </w:divBdr>
    </w:div>
    <w:div w:id="224726273">
      <w:bodyDiv w:val="1"/>
      <w:marLeft w:val="0"/>
      <w:marRight w:val="0"/>
      <w:marTop w:val="0"/>
      <w:marBottom w:val="0"/>
      <w:divBdr>
        <w:top w:val="none" w:sz="0" w:space="0" w:color="auto"/>
        <w:left w:val="none" w:sz="0" w:space="0" w:color="auto"/>
        <w:bottom w:val="none" w:sz="0" w:space="0" w:color="auto"/>
        <w:right w:val="none" w:sz="0" w:space="0" w:color="auto"/>
      </w:divBdr>
    </w:div>
    <w:div w:id="229002176">
      <w:bodyDiv w:val="1"/>
      <w:marLeft w:val="0"/>
      <w:marRight w:val="0"/>
      <w:marTop w:val="0"/>
      <w:marBottom w:val="0"/>
      <w:divBdr>
        <w:top w:val="none" w:sz="0" w:space="0" w:color="auto"/>
        <w:left w:val="none" w:sz="0" w:space="0" w:color="auto"/>
        <w:bottom w:val="none" w:sz="0" w:space="0" w:color="auto"/>
        <w:right w:val="none" w:sz="0" w:space="0" w:color="auto"/>
      </w:divBdr>
    </w:div>
    <w:div w:id="232862904">
      <w:bodyDiv w:val="1"/>
      <w:marLeft w:val="0"/>
      <w:marRight w:val="0"/>
      <w:marTop w:val="0"/>
      <w:marBottom w:val="0"/>
      <w:divBdr>
        <w:top w:val="none" w:sz="0" w:space="0" w:color="auto"/>
        <w:left w:val="none" w:sz="0" w:space="0" w:color="auto"/>
        <w:bottom w:val="none" w:sz="0" w:space="0" w:color="auto"/>
        <w:right w:val="none" w:sz="0" w:space="0" w:color="auto"/>
      </w:divBdr>
    </w:div>
    <w:div w:id="233439444">
      <w:bodyDiv w:val="1"/>
      <w:marLeft w:val="0"/>
      <w:marRight w:val="0"/>
      <w:marTop w:val="0"/>
      <w:marBottom w:val="0"/>
      <w:divBdr>
        <w:top w:val="none" w:sz="0" w:space="0" w:color="auto"/>
        <w:left w:val="none" w:sz="0" w:space="0" w:color="auto"/>
        <w:bottom w:val="none" w:sz="0" w:space="0" w:color="auto"/>
        <w:right w:val="none" w:sz="0" w:space="0" w:color="auto"/>
      </w:divBdr>
    </w:div>
    <w:div w:id="242303466">
      <w:bodyDiv w:val="1"/>
      <w:marLeft w:val="0"/>
      <w:marRight w:val="0"/>
      <w:marTop w:val="0"/>
      <w:marBottom w:val="0"/>
      <w:divBdr>
        <w:top w:val="none" w:sz="0" w:space="0" w:color="auto"/>
        <w:left w:val="none" w:sz="0" w:space="0" w:color="auto"/>
        <w:bottom w:val="none" w:sz="0" w:space="0" w:color="auto"/>
        <w:right w:val="none" w:sz="0" w:space="0" w:color="auto"/>
      </w:divBdr>
    </w:div>
    <w:div w:id="298654170">
      <w:bodyDiv w:val="1"/>
      <w:marLeft w:val="0"/>
      <w:marRight w:val="0"/>
      <w:marTop w:val="0"/>
      <w:marBottom w:val="0"/>
      <w:divBdr>
        <w:top w:val="none" w:sz="0" w:space="0" w:color="auto"/>
        <w:left w:val="none" w:sz="0" w:space="0" w:color="auto"/>
        <w:bottom w:val="none" w:sz="0" w:space="0" w:color="auto"/>
        <w:right w:val="none" w:sz="0" w:space="0" w:color="auto"/>
      </w:divBdr>
    </w:div>
    <w:div w:id="307785219">
      <w:bodyDiv w:val="1"/>
      <w:marLeft w:val="0"/>
      <w:marRight w:val="0"/>
      <w:marTop w:val="0"/>
      <w:marBottom w:val="0"/>
      <w:divBdr>
        <w:top w:val="none" w:sz="0" w:space="0" w:color="auto"/>
        <w:left w:val="none" w:sz="0" w:space="0" w:color="auto"/>
        <w:bottom w:val="none" w:sz="0" w:space="0" w:color="auto"/>
        <w:right w:val="none" w:sz="0" w:space="0" w:color="auto"/>
      </w:divBdr>
      <w:divsChild>
        <w:div w:id="373698260">
          <w:marLeft w:val="0"/>
          <w:marRight w:val="0"/>
          <w:marTop w:val="0"/>
          <w:marBottom w:val="0"/>
          <w:divBdr>
            <w:top w:val="none" w:sz="0" w:space="0" w:color="auto"/>
            <w:left w:val="none" w:sz="0" w:space="0" w:color="auto"/>
            <w:bottom w:val="none" w:sz="0" w:space="0" w:color="auto"/>
            <w:right w:val="none" w:sz="0" w:space="0" w:color="auto"/>
          </w:divBdr>
          <w:divsChild>
            <w:div w:id="551355329">
              <w:marLeft w:val="0"/>
              <w:marRight w:val="0"/>
              <w:marTop w:val="0"/>
              <w:marBottom w:val="0"/>
              <w:divBdr>
                <w:top w:val="none" w:sz="0" w:space="0" w:color="auto"/>
                <w:left w:val="none" w:sz="0" w:space="0" w:color="auto"/>
                <w:bottom w:val="none" w:sz="0" w:space="0" w:color="auto"/>
                <w:right w:val="none" w:sz="0" w:space="0" w:color="auto"/>
              </w:divBdr>
              <w:divsChild>
                <w:div w:id="1049109607">
                  <w:marLeft w:val="0"/>
                  <w:marRight w:val="0"/>
                  <w:marTop w:val="0"/>
                  <w:marBottom w:val="0"/>
                  <w:divBdr>
                    <w:top w:val="none" w:sz="0" w:space="0" w:color="auto"/>
                    <w:left w:val="none" w:sz="0" w:space="0" w:color="auto"/>
                    <w:bottom w:val="none" w:sz="0" w:space="0" w:color="auto"/>
                    <w:right w:val="none" w:sz="0" w:space="0" w:color="auto"/>
                  </w:divBdr>
                  <w:divsChild>
                    <w:div w:id="1144397120">
                      <w:marLeft w:val="0"/>
                      <w:marRight w:val="0"/>
                      <w:marTop w:val="0"/>
                      <w:marBottom w:val="0"/>
                      <w:divBdr>
                        <w:top w:val="none" w:sz="0" w:space="0" w:color="auto"/>
                        <w:left w:val="none" w:sz="0" w:space="0" w:color="auto"/>
                        <w:bottom w:val="none" w:sz="0" w:space="0" w:color="auto"/>
                        <w:right w:val="none" w:sz="0" w:space="0" w:color="auto"/>
                      </w:divBdr>
                      <w:divsChild>
                        <w:div w:id="420682499">
                          <w:marLeft w:val="0"/>
                          <w:marRight w:val="0"/>
                          <w:marTop w:val="0"/>
                          <w:marBottom w:val="0"/>
                          <w:divBdr>
                            <w:top w:val="none" w:sz="0" w:space="0" w:color="auto"/>
                            <w:left w:val="none" w:sz="0" w:space="0" w:color="auto"/>
                            <w:bottom w:val="none" w:sz="0" w:space="0" w:color="auto"/>
                            <w:right w:val="none" w:sz="0" w:space="0" w:color="auto"/>
                          </w:divBdr>
                          <w:divsChild>
                            <w:div w:id="96797236">
                              <w:marLeft w:val="0"/>
                              <w:marRight w:val="0"/>
                              <w:marTop w:val="0"/>
                              <w:marBottom w:val="0"/>
                              <w:divBdr>
                                <w:top w:val="none" w:sz="0" w:space="0" w:color="auto"/>
                                <w:left w:val="none" w:sz="0" w:space="0" w:color="auto"/>
                                <w:bottom w:val="none" w:sz="0" w:space="0" w:color="auto"/>
                                <w:right w:val="none" w:sz="0" w:space="0" w:color="auto"/>
                              </w:divBdr>
                              <w:divsChild>
                                <w:div w:id="515314202">
                                  <w:marLeft w:val="0"/>
                                  <w:marRight w:val="0"/>
                                  <w:marTop w:val="0"/>
                                  <w:marBottom w:val="0"/>
                                  <w:divBdr>
                                    <w:top w:val="none" w:sz="0" w:space="0" w:color="auto"/>
                                    <w:left w:val="none" w:sz="0" w:space="0" w:color="auto"/>
                                    <w:bottom w:val="none" w:sz="0" w:space="0" w:color="auto"/>
                                    <w:right w:val="none" w:sz="0" w:space="0" w:color="auto"/>
                                  </w:divBdr>
                                  <w:divsChild>
                                    <w:div w:id="2037848230">
                                      <w:marLeft w:val="0"/>
                                      <w:marRight w:val="0"/>
                                      <w:marTop w:val="0"/>
                                      <w:marBottom w:val="0"/>
                                      <w:divBdr>
                                        <w:top w:val="none" w:sz="0" w:space="0" w:color="auto"/>
                                        <w:left w:val="none" w:sz="0" w:space="0" w:color="auto"/>
                                        <w:bottom w:val="none" w:sz="0" w:space="0" w:color="auto"/>
                                        <w:right w:val="none" w:sz="0" w:space="0" w:color="auto"/>
                                      </w:divBdr>
                                      <w:divsChild>
                                        <w:div w:id="1678926908">
                                          <w:marLeft w:val="0"/>
                                          <w:marRight w:val="0"/>
                                          <w:marTop w:val="0"/>
                                          <w:marBottom w:val="0"/>
                                          <w:divBdr>
                                            <w:top w:val="none" w:sz="0" w:space="0" w:color="auto"/>
                                            <w:left w:val="none" w:sz="0" w:space="0" w:color="auto"/>
                                            <w:bottom w:val="none" w:sz="0" w:space="0" w:color="auto"/>
                                            <w:right w:val="none" w:sz="0" w:space="0" w:color="auto"/>
                                          </w:divBdr>
                                          <w:divsChild>
                                            <w:div w:id="1266503982">
                                              <w:marLeft w:val="0"/>
                                              <w:marRight w:val="0"/>
                                              <w:marTop w:val="0"/>
                                              <w:marBottom w:val="0"/>
                                              <w:divBdr>
                                                <w:top w:val="single" w:sz="12" w:space="2" w:color="FFFFCC"/>
                                                <w:left w:val="single" w:sz="12" w:space="2" w:color="FFFFCC"/>
                                                <w:bottom w:val="single" w:sz="12" w:space="2" w:color="FFFFCC"/>
                                                <w:right w:val="single" w:sz="12" w:space="0" w:color="FFFFCC"/>
                                              </w:divBdr>
                                              <w:divsChild>
                                                <w:div w:id="595287809">
                                                  <w:marLeft w:val="0"/>
                                                  <w:marRight w:val="0"/>
                                                  <w:marTop w:val="0"/>
                                                  <w:marBottom w:val="0"/>
                                                  <w:divBdr>
                                                    <w:top w:val="none" w:sz="0" w:space="0" w:color="auto"/>
                                                    <w:left w:val="none" w:sz="0" w:space="0" w:color="auto"/>
                                                    <w:bottom w:val="none" w:sz="0" w:space="0" w:color="auto"/>
                                                    <w:right w:val="none" w:sz="0" w:space="0" w:color="auto"/>
                                                  </w:divBdr>
                                                  <w:divsChild>
                                                    <w:div w:id="949361630">
                                                      <w:marLeft w:val="0"/>
                                                      <w:marRight w:val="0"/>
                                                      <w:marTop w:val="0"/>
                                                      <w:marBottom w:val="0"/>
                                                      <w:divBdr>
                                                        <w:top w:val="none" w:sz="0" w:space="0" w:color="auto"/>
                                                        <w:left w:val="none" w:sz="0" w:space="0" w:color="auto"/>
                                                        <w:bottom w:val="none" w:sz="0" w:space="0" w:color="auto"/>
                                                        <w:right w:val="none" w:sz="0" w:space="0" w:color="auto"/>
                                                      </w:divBdr>
                                                      <w:divsChild>
                                                        <w:div w:id="201405295">
                                                          <w:marLeft w:val="0"/>
                                                          <w:marRight w:val="0"/>
                                                          <w:marTop w:val="0"/>
                                                          <w:marBottom w:val="0"/>
                                                          <w:divBdr>
                                                            <w:top w:val="none" w:sz="0" w:space="0" w:color="auto"/>
                                                            <w:left w:val="none" w:sz="0" w:space="0" w:color="auto"/>
                                                            <w:bottom w:val="none" w:sz="0" w:space="0" w:color="auto"/>
                                                            <w:right w:val="none" w:sz="0" w:space="0" w:color="auto"/>
                                                          </w:divBdr>
                                                          <w:divsChild>
                                                            <w:div w:id="1170635625">
                                                              <w:marLeft w:val="0"/>
                                                              <w:marRight w:val="0"/>
                                                              <w:marTop w:val="0"/>
                                                              <w:marBottom w:val="0"/>
                                                              <w:divBdr>
                                                                <w:top w:val="none" w:sz="0" w:space="0" w:color="auto"/>
                                                                <w:left w:val="none" w:sz="0" w:space="0" w:color="auto"/>
                                                                <w:bottom w:val="none" w:sz="0" w:space="0" w:color="auto"/>
                                                                <w:right w:val="none" w:sz="0" w:space="0" w:color="auto"/>
                                                              </w:divBdr>
                                                              <w:divsChild>
                                                                <w:div w:id="812874302">
                                                                  <w:marLeft w:val="0"/>
                                                                  <w:marRight w:val="0"/>
                                                                  <w:marTop w:val="0"/>
                                                                  <w:marBottom w:val="0"/>
                                                                  <w:divBdr>
                                                                    <w:top w:val="none" w:sz="0" w:space="0" w:color="auto"/>
                                                                    <w:left w:val="none" w:sz="0" w:space="0" w:color="auto"/>
                                                                    <w:bottom w:val="none" w:sz="0" w:space="0" w:color="auto"/>
                                                                    <w:right w:val="none" w:sz="0" w:space="0" w:color="auto"/>
                                                                  </w:divBdr>
                                                                  <w:divsChild>
                                                                    <w:div w:id="909000564">
                                                                      <w:marLeft w:val="0"/>
                                                                      <w:marRight w:val="0"/>
                                                                      <w:marTop w:val="0"/>
                                                                      <w:marBottom w:val="0"/>
                                                                      <w:divBdr>
                                                                        <w:top w:val="none" w:sz="0" w:space="0" w:color="auto"/>
                                                                        <w:left w:val="none" w:sz="0" w:space="0" w:color="auto"/>
                                                                        <w:bottom w:val="none" w:sz="0" w:space="0" w:color="auto"/>
                                                                        <w:right w:val="none" w:sz="0" w:space="0" w:color="auto"/>
                                                                      </w:divBdr>
                                                                      <w:divsChild>
                                                                        <w:div w:id="1972899836">
                                                                          <w:marLeft w:val="0"/>
                                                                          <w:marRight w:val="0"/>
                                                                          <w:marTop w:val="0"/>
                                                                          <w:marBottom w:val="0"/>
                                                                          <w:divBdr>
                                                                            <w:top w:val="none" w:sz="0" w:space="0" w:color="auto"/>
                                                                            <w:left w:val="none" w:sz="0" w:space="0" w:color="auto"/>
                                                                            <w:bottom w:val="none" w:sz="0" w:space="0" w:color="auto"/>
                                                                            <w:right w:val="none" w:sz="0" w:space="0" w:color="auto"/>
                                                                          </w:divBdr>
                                                                          <w:divsChild>
                                                                            <w:div w:id="1933539740">
                                                                              <w:marLeft w:val="0"/>
                                                                              <w:marRight w:val="0"/>
                                                                              <w:marTop w:val="0"/>
                                                                              <w:marBottom w:val="0"/>
                                                                              <w:divBdr>
                                                                                <w:top w:val="none" w:sz="0" w:space="0" w:color="auto"/>
                                                                                <w:left w:val="none" w:sz="0" w:space="0" w:color="auto"/>
                                                                                <w:bottom w:val="none" w:sz="0" w:space="0" w:color="auto"/>
                                                                                <w:right w:val="none" w:sz="0" w:space="0" w:color="auto"/>
                                                                              </w:divBdr>
                                                                              <w:divsChild>
                                                                                <w:div w:id="1691101867">
                                                                                  <w:marLeft w:val="0"/>
                                                                                  <w:marRight w:val="0"/>
                                                                                  <w:marTop w:val="0"/>
                                                                                  <w:marBottom w:val="0"/>
                                                                                  <w:divBdr>
                                                                                    <w:top w:val="none" w:sz="0" w:space="0" w:color="auto"/>
                                                                                    <w:left w:val="none" w:sz="0" w:space="0" w:color="auto"/>
                                                                                    <w:bottom w:val="none" w:sz="0" w:space="0" w:color="auto"/>
                                                                                    <w:right w:val="none" w:sz="0" w:space="0" w:color="auto"/>
                                                                                  </w:divBdr>
                                                                                  <w:divsChild>
                                                                                    <w:div w:id="1264073878">
                                                                                      <w:marLeft w:val="0"/>
                                                                                      <w:marRight w:val="0"/>
                                                                                      <w:marTop w:val="0"/>
                                                                                      <w:marBottom w:val="0"/>
                                                                                      <w:divBdr>
                                                                                        <w:top w:val="none" w:sz="0" w:space="0" w:color="auto"/>
                                                                                        <w:left w:val="none" w:sz="0" w:space="0" w:color="auto"/>
                                                                                        <w:bottom w:val="none" w:sz="0" w:space="0" w:color="auto"/>
                                                                                        <w:right w:val="none" w:sz="0" w:space="0" w:color="auto"/>
                                                                                      </w:divBdr>
                                                                                      <w:divsChild>
                                                                                        <w:div w:id="69424219">
                                                                                          <w:marLeft w:val="0"/>
                                                                                          <w:marRight w:val="120"/>
                                                                                          <w:marTop w:val="0"/>
                                                                                          <w:marBottom w:val="150"/>
                                                                                          <w:divBdr>
                                                                                            <w:top w:val="single" w:sz="2" w:space="0" w:color="EFEFEF"/>
                                                                                            <w:left w:val="single" w:sz="6" w:space="0" w:color="EFEFEF"/>
                                                                                            <w:bottom w:val="single" w:sz="6" w:space="0" w:color="E2E2E2"/>
                                                                                            <w:right w:val="single" w:sz="6" w:space="0" w:color="EFEFEF"/>
                                                                                          </w:divBdr>
                                                                                          <w:divsChild>
                                                                                            <w:div w:id="764499824">
                                                                                              <w:marLeft w:val="0"/>
                                                                                              <w:marRight w:val="0"/>
                                                                                              <w:marTop w:val="0"/>
                                                                                              <w:marBottom w:val="0"/>
                                                                                              <w:divBdr>
                                                                                                <w:top w:val="none" w:sz="0" w:space="0" w:color="auto"/>
                                                                                                <w:left w:val="none" w:sz="0" w:space="0" w:color="auto"/>
                                                                                                <w:bottom w:val="none" w:sz="0" w:space="0" w:color="auto"/>
                                                                                                <w:right w:val="none" w:sz="0" w:space="0" w:color="auto"/>
                                                                                              </w:divBdr>
                                                                                              <w:divsChild>
                                                                                                <w:div w:id="215822991">
                                                                                                  <w:marLeft w:val="0"/>
                                                                                                  <w:marRight w:val="0"/>
                                                                                                  <w:marTop w:val="0"/>
                                                                                                  <w:marBottom w:val="0"/>
                                                                                                  <w:divBdr>
                                                                                                    <w:top w:val="none" w:sz="0" w:space="0" w:color="auto"/>
                                                                                                    <w:left w:val="none" w:sz="0" w:space="0" w:color="auto"/>
                                                                                                    <w:bottom w:val="none" w:sz="0" w:space="0" w:color="auto"/>
                                                                                                    <w:right w:val="none" w:sz="0" w:space="0" w:color="auto"/>
                                                                                                  </w:divBdr>
                                                                                                  <w:divsChild>
                                                                                                    <w:div w:id="999894013">
                                                                                                      <w:marLeft w:val="0"/>
                                                                                                      <w:marRight w:val="0"/>
                                                                                                      <w:marTop w:val="0"/>
                                                                                                      <w:marBottom w:val="0"/>
                                                                                                      <w:divBdr>
                                                                                                        <w:top w:val="none" w:sz="0" w:space="0" w:color="auto"/>
                                                                                                        <w:left w:val="none" w:sz="0" w:space="0" w:color="auto"/>
                                                                                                        <w:bottom w:val="none" w:sz="0" w:space="0" w:color="auto"/>
                                                                                                        <w:right w:val="none" w:sz="0" w:space="0" w:color="auto"/>
                                                                                                      </w:divBdr>
                                                                                                      <w:divsChild>
                                                                                                        <w:div w:id="847402188">
                                                                                                          <w:marLeft w:val="0"/>
                                                                                                          <w:marRight w:val="0"/>
                                                                                                          <w:marTop w:val="0"/>
                                                                                                          <w:marBottom w:val="0"/>
                                                                                                          <w:divBdr>
                                                                                                            <w:top w:val="none" w:sz="0" w:space="0" w:color="auto"/>
                                                                                                            <w:left w:val="none" w:sz="0" w:space="0" w:color="auto"/>
                                                                                                            <w:bottom w:val="none" w:sz="0" w:space="0" w:color="auto"/>
                                                                                                            <w:right w:val="none" w:sz="0" w:space="0" w:color="auto"/>
                                                                                                          </w:divBdr>
                                                                                                          <w:divsChild>
                                                                                                            <w:div w:id="439958350">
                                                                                                              <w:marLeft w:val="0"/>
                                                                                                              <w:marRight w:val="0"/>
                                                                                                              <w:marTop w:val="0"/>
                                                                                                              <w:marBottom w:val="0"/>
                                                                                                              <w:divBdr>
                                                                                                                <w:top w:val="single" w:sz="2" w:space="4" w:color="D8D8D8"/>
                                                                                                                <w:left w:val="single" w:sz="2" w:space="0" w:color="D8D8D8"/>
                                                                                                                <w:bottom w:val="single" w:sz="2" w:space="4" w:color="D8D8D8"/>
                                                                                                                <w:right w:val="single" w:sz="2" w:space="0" w:color="D8D8D8"/>
                                                                                                              </w:divBdr>
                                                                                                              <w:divsChild>
                                                                                                                <w:div w:id="1837459310">
                                                                                                                  <w:marLeft w:val="225"/>
                                                                                                                  <w:marRight w:val="225"/>
                                                                                                                  <w:marTop w:val="75"/>
                                                                                                                  <w:marBottom w:val="75"/>
                                                                                                                  <w:divBdr>
                                                                                                                    <w:top w:val="none" w:sz="0" w:space="0" w:color="auto"/>
                                                                                                                    <w:left w:val="none" w:sz="0" w:space="0" w:color="auto"/>
                                                                                                                    <w:bottom w:val="none" w:sz="0" w:space="0" w:color="auto"/>
                                                                                                                    <w:right w:val="none" w:sz="0" w:space="0" w:color="auto"/>
                                                                                                                  </w:divBdr>
                                                                                                                  <w:divsChild>
                                                                                                                    <w:div w:id="1957784266">
                                                                                                                      <w:marLeft w:val="0"/>
                                                                                                                      <w:marRight w:val="0"/>
                                                                                                                      <w:marTop w:val="0"/>
                                                                                                                      <w:marBottom w:val="0"/>
                                                                                                                      <w:divBdr>
                                                                                                                        <w:top w:val="single" w:sz="6" w:space="0" w:color="auto"/>
                                                                                                                        <w:left w:val="single" w:sz="6" w:space="0" w:color="auto"/>
                                                                                                                        <w:bottom w:val="single" w:sz="6" w:space="0" w:color="auto"/>
                                                                                                                        <w:right w:val="single" w:sz="6" w:space="0" w:color="auto"/>
                                                                                                                      </w:divBdr>
                                                                                                                      <w:divsChild>
                                                                                                                        <w:div w:id="424690769">
                                                                                                                          <w:marLeft w:val="0"/>
                                                                                                                          <w:marRight w:val="0"/>
                                                                                                                          <w:marTop w:val="0"/>
                                                                                                                          <w:marBottom w:val="0"/>
                                                                                                                          <w:divBdr>
                                                                                                                            <w:top w:val="none" w:sz="0" w:space="0" w:color="auto"/>
                                                                                                                            <w:left w:val="none" w:sz="0" w:space="0" w:color="auto"/>
                                                                                                                            <w:bottom w:val="none" w:sz="0" w:space="0" w:color="auto"/>
                                                                                                                            <w:right w:val="none" w:sz="0" w:space="0" w:color="auto"/>
                                                                                                                          </w:divBdr>
                                                                                                                          <w:divsChild>
                                                                                                                            <w:div w:id="4019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9262875">
      <w:bodyDiv w:val="1"/>
      <w:marLeft w:val="0"/>
      <w:marRight w:val="0"/>
      <w:marTop w:val="0"/>
      <w:marBottom w:val="0"/>
      <w:divBdr>
        <w:top w:val="none" w:sz="0" w:space="0" w:color="auto"/>
        <w:left w:val="none" w:sz="0" w:space="0" w:color="auto"/>
        <w:bottom w:val="none" w:sz="0" w:space="0" w:color="auto"/>
        <w:right w:val="none" w:sz="0" w:space="0" w:color="auto"/>
      </w:divBdr>
    </w:div>
    <w:div w:id="329912367">
      <w:bodyDiv w:val="1"/>
      <w:marLeft w:val="0"/>
      <w:marRight w:val="0"/>
      <w:marTop w:val="0"/>
      <w:marBottom w:val="0"/>
      <w:divBdr>
        <w:top w:val="none" w:sz="0" w:space="0" w:color="auto"/>
        <w:left w:val="none" w:sz="0" w:space="0" w:color="auto"/>
        <w:bottom w:val="none" w:sz="0" w:space="0" w:color="auto"/>
        <w:right w:val="none" w:sz="0" w:space="0" w:color="auto"/>
      </w:divBdr>
    </w:div>
    <w:div w:id="332296073">
      <w:bodyDiv w:val="1"/>
      <w:marLeft w:val="0"/>
      <w:marRight w:val="0"/>
      <w:marTop w:val="0"/>
      <w:marBottom w:val="0"/>
      <w:divBdr>
        <w:top w:val="none" w:sz="0" w:space="0" w:color="auto"/>
        <w:left w:val="none" w:sz="0" w:space="0" w:color="auto"/>
        <w:bottom w:val="none" w:sz="0" w:space="0" w:color="auto"/>
        <w:right w:val="none" w:sz="0" w:space="0" w:color="auto"/>
      </w:divBdr>
    </w:div>
    <w:div w:id="341857292">
      <w:bodyDiv w:val="1"/>
      <w:marLeft w:val="0"/>
      <w:marRight w:val="0"/>
      <w:marTop w:val="0"/>
      <w:marBottom w:val="0"/>
      <w:divBdr>
        <w:top w:val="none" w:sz="0" w:space="0" w:color="auto"/>
        <w:left w:val="none" w:sz="0" w:space="0" w:color="auto"/>
        <w:bottom w:val="none" w:sz="0" w:space="0" w:color="auto"/>
        <w:right w:val="none" w:sz="0" w:space="0" w:color="auto"/>
      </w:divBdr>
    </w:div>
    <w:div w:id="358360973">
      <w:bodyDiv w:val="1"/>
      <w:marLeft w:val="0"/>
      <w:marRight w:val="0"/>
      <w:marTop w:val="0"/>
      <w:marBottom w:val="0"/>
      <w:divBdr>
        <w:top w:val="none" w:sz="0" w:space="0" w:color="auto"/>
        <w:left w:val="none" w:sz="0" w:space="0" w:color="auto"/>
        <w:bottom w:val="none" w:sz="0" w:space="0" w:color="auto"/>
        <w:right w:val="none" w:sz="0" w:space="0" w:color="auto"/>
      </w:divBdr>
    </w:div>
    <w:div w:id="364137561">
      <w:bodyDiv w:val="1"/>
      <w:marLeft w:val="0"/>
      <w:marRight w:val="0"/>
      <w:marTop w:val="0"/>
      <w:marBottom w:val="0"/>
      <w:divBdr>
        <w:top w:val="none" w:sz="0" w:space="0" w:color="auto"/>
        <w:left w:val="none" w:sz="0" w:space="0" w:color="auto"/>
        <w:bottom w:val="none" w:sz="0" w:space="0" w:color="auto"/>
        <w:right w:val="none" w:sz="0" w:space="0" w:color="auto"/>
      </w:divBdr>
    </w:div>
    <w:div w:id="381101746">
      <w:bodyDiv w:val="1"/>
      <w:marLeft w:val="0"/>
      <w:marRight w:val="0"/>
      <w:marTop w:val="0"/>
      <w:marBottom w:val="0"/>
      <w:divBdr>
        <w:top w:val="none" w:sz="0" w:space="0" w:color="auto"/>
        <w:left w:val="none" w:sz="0" w:space="0" w:color="auto"/>
        <w:bottom w:val="none" w:sz="0" w:space="0" w:color="auto"/>
        <w:right w:val="none" w:sz="0" w:space="0" w:color="auto"/>
      </w:divBdr>
    </w:div>
    <w:div w:id="387263403">
      <w:bodyDiv w:val="1"/>
      <w:marLeft w:val="0"/>
      <w:marRight w:val="0"/>
      <w:marTop w:val="0"/>
      <w:marBottom w:val="0"/>
      <w:divBdr>
        <w:top w:val="none" w:sz="0" w:space="0" w:color="auto"/>
        <w:left w:val="none" w:sz="0" w:space="0" w:color="auto"/>
        <w:bottom w:val="none" w:sz="0" w:space="0" w:color="auto"/>
        <w:right w:val="none" w:sz="0" w:space="0" w:color="auto"/>
      </w:divBdr>
    </w:div>
    <w:div w:id="394275881">
      <w:bodyDiv w:val="1"/>
      <w:marLeft w:val="0"/>
      <w:marRight w:val="0"/>
      <w:marTop w:val="0"/>
      <w:marBottom w:val="0"/>
      <w:divBdr>
        <w:top w:val="none" w:sz="0" w:space="0" w:color="auto"/>
        <w:left w:val="none" w:sz="0" w:space="0" w:color="auto"/>
        <w:bottom w:val="none" w:sz="0" w:space="0" w:color="auto"/>
        <w:right w:val="none" w:sz="0" w:space="0" w:color="auto"/>
      </w:divBdr>
    </w:div>
    <w:div w:id="413629991">
      <w:bodyDiv w:val="1"/>
      <w:marLeft w:val="0"/>
      <w:marRight w:val="0"/>
      <w:marTop w:val="0"/>
      <w:marBottom w:val="0"/>
      <w:divBdr>
        <w:top w:val="none" w:sz="0" w:space="0" w:color="auto"/>
        <w:left w:val="none" w:sz="0" w:space="0" w:color="auto"/>
        <w:bottom w:val="none" w:sz="0" w:space="0" w:color="auto"/>
        <w:right w:val="none" w:sz="0" w:space="0" w:color="auto"/>
      </w:divBdr>
    </w:div>
    <w:div w:id="414740553">
      <w:bodyDiv w:val="1"/>
      <w:marLeft w:val="0"/>
      <w:marRight w:val="0"/>
      <w:marTop w:val="0"/>
      <w:marBottom w:val="0"/>
      <w:divBdr>
        <w:top w:val="none" w:sz="0" w:space="0" w:color="auto"/>
        <w:left w:val="none" w:sz="0" w:space="0" w:color="auto"/>
        <w:bottom w:val="none" w:sz="0" w:space="0" w:color="auto"/>
        <w:right w:val="none" w:sz="0" w:space="0" w:color="auto"/>
      </w:divBdr>
    </w:div>
    <w:div w:id="415369300">
      <w:bodyDiv w:val="1"/>
      <w:marLeft w:val="0"/>
      <w:marRight w:val="0"/>
      <w:marTop w:val="0"/>
      <w:marBottom w:val="0"/>
      <w:divBdr>
        <w:top w:val="none" w:sz="0" w:space="0" w:color="auto"/>
        <w:left w:val="none" w:sz="0" w:space="0" w:color="auto"/>
        <w:bottom w:val="none" w:sz="0" w:space="0" w:color="auto"/>
        <w:right w:val="none" w:sz="0" w:space="0" w:color="auto"/>
      </w:divBdr>
    </w:div>
    <w:div w:id="429161839">
      <w:bodyDiv w:val="1"/>
      <w:marLeft w:val="0"/>
      <w:marRight w:val="0"/>
      <w:marTop w:val="0"/>
      <w:marBottom w:val="0"/>
      <w:divBdr>
        <w:top w:val="none" w:sz="0" w:space="0" w:color="auto"/>
        <w:left w:val="none" w:sz="0" w:space="0" w:color="auto"/>
        <w:bottom w:val="none" w:sz="0" w:space="0" w:color="auto"/>
        <w:right w:val="none" w:sz="0" w:space="0" w:color="auto"/>
      </w:divBdr>
    </w:div>
    <w:div w:id="432093496">
      <w:bodyDiv w:val="1"/>
      <w:marLeft w:val="0"/>
      <w:marRight w:val="0"/>
      <w:marTop w:val="0"/>
      <w:marBottom w:val="0"/>
      <w:divBdr>
        <w:top w:val="none" w:sz="0" w:space="0" w:color="auto"/>
        <w:left w:val="none" w:sz="0" w:space="0" w:color="auto"/>
        <w:bottom w:val="none" w:sz="0" w:space="0" w:color="auto"/>
        <w:right w:val="none" w:sz="0" w:space="0" w:color="auto"/>
      </w:divBdr>
    </w:div>
    <w:div w:id="440419521">
      <w:bodyDiv w:val="1"/>
      <w:marLeft w:val="0"/>
      <w:marRight w:val="0"/>
      <w:marTop w:val="0"/>
      <w:marBottom w:val="0"/>
      <w:divBdr>
        <w:top w:val="none" w:sz="0" w:space="0" w:color="auto"/>
        <w:left w:val="none" w:sz="0" w:space="0" w:color="auto"/>
        <w:bottom w:val="none" w:sz="0" w:space="0" w:color="auto"/>
        <w:right w:val="none" w:sz="0" w:space="0" w:color="auto"/>
      </w:divBdr>
    </w:div>
    <w:div w:id="444154795">
      <w:bodyDiv w:val="1"/>
      <w:marLeft w:val="0"/>
      <w:marRight w:val="0"/>
      <w:marTop w:val="0"/>
      <w:marBottom w:val="0"/>
      <w:divBdr>
        <w:top w:val="none" w:sz="0" w:space="0" w:color="auto"/>
        <w:left w:val="none" w:sz="0" w:space="0" w:color="auto"/>
        <w:bottom w:val="none" w:sz="0" w:space="0" w:color="auto"/>
        <w:right w:val="none" w:sz="0" w:space="0" w:color="auto"/>
      </w:divBdr>
    </w:div>
    <w:div w:id="446001025">
      <w:bodyDiv w:val="1"/>
      <w:marLeft w:val="0"/>
      <w:marRight w:val="0"/>
      <w:marTop w:val="0"/>
      <w:marBottom w:val="0"/>
      <w:divBdr>
        <w:top w:val="none" w:sz="0" w:space="0" w:color="auto"/>
        <w:left w:val="none" w:sz="0" w:space="0" w:color="auto"/>
        <w:bottom w:val="none" w:sz="0" w:space="0" w:color="auto"/>
        <w:right w:val="none" w:sz="0" w:space="0" w:color="auto"/>
      </w:divBdr>
    </w:div>
    <w:div w:id="449513859">
      <w:bodyDiv w:val="1"/>
      <w:marLeft w:val="0"/>
      <w:marRight w:val="0"/>
      <w:marTop w:val="0"/>
      <w:marBottom w:val="0"/>
      <w:divBdr>
        <w:top w:val="none" w:sz="0" w:space="0" w:color="auto"/>
        <w:left w:val="none" w:sz="0" w:space="0" w:color="auto"/>
        <w:bottom w:val="none" w:sz="0" w:space="0" w:color="auto"/>
        <w:right w:val="none" w:sz="0" w:space="0" w:color="auto"/>
      </w:divBdr>
    </w:div>
    <w:div w:id="462701589">
      <w:bodyDiv w:val="1"/>
      <w:marLeft w:val="0"/>
      <w:marRight w:val="0"/>
      <w:marTop w:val="0"/>
      <w:marBottom w:val="0"/>
      <w:divBdr>
        <w:top w:val="none" w:sz="0" w:space="0" w:color="auto"/>
        <w:left w:val="none" w:sz="0" w:space="0" w:color="auto"/>
        <w:bottom w:val="none" w:sz="0" w:space="0" w:color="auto"/>
        <w:right w:val="none" w:sz="0" w:space="0" w:color="auto"/>
      </w:divBdr>
    </w:div>
    <w:div w:id="464352925">
      <w:bodyDiv w:val="1"/>
      <w:marLeft w:val="0"/>
      <w:marRight w:val="0"/>
      <w:marTop w:val="0"/>
      <w:marBottom w:val="0"/>
      <w:divBdr>
        <w:top w:val="none" w:sz="0" w:space="0" w:color="auto"/>
        <w:left w:val="none" w:sz="0" w:space="0" w:color="auto"/>
        <w:bottom w:val="none" w:sz="0" w:space="0" w:color="auto"/>
        <w:right w:val="none" w:sz="0" w:space="0" w:color="auto"/>
      </w:divBdr>
    </w:div>
    <w:div w:id="464585838">
      <w:bodyDiv w:val="1"/>
      <w:marLeft w:val="0"/>
      <w:marRight w:val="0"/>
      <w:marTop w:val="0"/>
      <w:marBottom w:val="0"/>
      <w:divBdr>
        <w:top w:val="none" w:sz="0" w:space="0" w:color="auto"/>
        <w:left w:val="none" w:sz="0" w:space="0" w:color="auto"/>
        <w:bottom w:val="none" w:sz="0" w:space="0" w:color="auto"/>
        <w:right w:val="none" w:sz="0" w:space="0" w:color="auto"/>
      </w:divBdr>
    </w:div>
    <w:div w:id="469058583">
      <w:bodyDiv w:val="1"/>
      <w:marLeft w:val="0"/>
      <w:marRight w:val="0"/>
      <w:marTop w:val="0"/>
      <w:marBottom w:val="0"/>
      <w:divBdr>
        <w:top w:val="none" w:sz="0" w:space="0" w:color="auto"/>
        <w:left w:val="none" w:sz="0" w:space="0" w:color="auto"/>
        <w:bottom w:val="none" w:sz="0" w:space="0" w:color="auto"/>
        <w:right w:val="none" w:sz="0" w:space="0" w:color="auto"/>
      </w:divBdr>
    </w:div>
    <w:div w:id="475687543">
      <w:bodyDiv w:val="1"/>
      <w:marLeft w:val="0"/>
      <w:marRight w:val="0"/>
      <w:marTop w:val="0"/>
      <w:marBottom w:val="0"/>
      <w:divBdr>
        <w:top w:val="none" w:sz="0" w:space="0" w:color="auto"/>
        <w:left w:val="none" w:sz="0" w:space="0" w:color="auto"/>
        <w:bottom w:val="none" w:sz="0" w:space="0" w:color="auto"/>
        <w:right w:val="none" w:sz="0" w:space="0" w:color="auto"/>
      </w:divBdr>
    </w:div>
    <w:div w:id="514999820">
      <w:bodyDiv w:val="1"/>
      <w:marLeft w:val="0"/>
      <w:marRight w:val="0"/>
      <w:marTop w:val="0"/>
      <w:marBottom w:val="0"/>
      <w:divBdr>
        <w:top w:val="none" w:sz="0" w:space="0" w:color="auto"/>
        <w:left w:val="none" w:sz="0" w:space="0" w:color="auto"/>
        <w:bottom w:val="none" w:sz="0" w:space="0" w:color="auto"/>
        <w:right w:val="none" w:sz="0" w:space="0" w:color="auto"/>
      </w:divBdr>
    </w:div>
    <w:div w:id="527068844">
      <w:bodyDiv w:val="1"/>
      <w:marLeft w:val="0"/>
      <w:marRight w:val="0"/>
      <w:marTop w:val="0"/>
      <w:marBottom w:val="0"/>
      <w:divBdr>
        <w:top w:val="none" w:sz="0" w:space="0" w:color="auto"/>
        <w:left w:val="none" w:sz="0" w:space="0" w:color="auto"/>
        <w:bottom w:val="none" w:sz="0" w:space="0" w:color="auto"/>
        <w:right w:val="none" w:sz="0" w:space="0" w:color="auto"/>
      </w:divBdr>
    </w:div>
    <w:div w:id="550002055">
      <w:bodyDiv w:val="1"/>
      <w:marLeft w:val="0"/>
      <w:marRight w:val="0"/>
      <w:marTop w:val="0"/>
      <w:marBottom w:val="0"/>
      <w:divBdr>
        <w:top w:val="none" w:sz="0" w:space="0" w:color="auto"/>
        <w:left w:val="none" w:sz="0" w:space="0" w:color="auto"/>
        <w:bottom w:val="none" w:sz="0" w:space="0" w:color="auto"/>
        <w:right w:val="none" w:sz="0" w:space="0" w:color="auto"/>
      </w:divBdr>
    </w:div>
    <w:div w:id="550581667">
      <w:bodyDiv w:val="1"/>
      <w:marLeft w:val="0"/>
      <w:marRight w:val="0"/>
      <w:marTop w:val="0"/>
      <w:marBottom w:val="0"/>
      <w:divBdr>
        <w:top w:val="none" w:sz="0" w:space="0" w:color="auto"/>
        <w:left w:val="none" w:sz="0" w:space="0" w:color="auto"/>
        <w:bottom w:val="none" w:sz="0" w:space="0" w:color="auto"/>
        <w:right w:val="none" w:sz="0" w:space="0" w:color="auto"/>
      </w:divBdr>
    </w:div>
    <w:div w:id="567763216">
      <w:bodyDiv w:val="1"/>
      <w:marLeft w:val="0"/>
      <w:marRight w:val="0"/>
      <w:marTop w:val="0"/>
      <w:marBottom w:val="0"/>
      <w:divBdr>
        <w:top w:val="none" w:sz="0" w:space="0" w:color="auto"/>
        <w:left w:val="none" w:sz="0" w:space="0" w:color="auto"/>
        <w:bottom w:val="none" w:sz="0" w:space="0" w:color="auto"/>
        <w:right w:val="none" w:sz="0" w:space="0" w:color="auto"/>
      </w:divBdr>
    </w:div>
    <w:div w:id="572080199">
      <w:bodyDiv w:val="1"/>
      <w:marLeft w:val="0"/>
      <w:marRight w:val="0"/>
      <w:marTop w:val="0"/>
      <w:marBottom w:val="0"/>
      <w:divBdr>
        <w:top w:val="none" w:sz="0" w:space="0" w:color="auto"/>
        <w:left w:val="none" w:sz="0" w:space="0" w:color="auto"/>
        <w:bottom w:val="none" w:sz="0" w:space="0" w:color="auto"/>
        <w:right w:val="none" w:sz="0" w:space="0" w:color="auto"/>
      </w:divBdr>
    </w:div>
    <w:div w:id="576748443">
      <w:bodyDiv w:val="1"/>
      <w:marLeft w:val="0"/>
      <w:marRight w:val="0"/>
      <w:marTop w:val="0"/>
      <w:marBottom w:val="0"/>
      <w:divBdr>
        <w:top w:val="none" w:sz="0" w:space="0" w:color="auto"/>
        <w:left w:val="none" w:sz="0" w:space="0" w:color="auto"/>
        <w:bottom w:val="none" w:sz="0" w:space="0" w:color="auto"/>
        <w:right w:val="none" w:sz="0" w:space="0" w:color="auto"/>
      </w:divBdr>
    </w:div>
    <w:div w:id="580482206">
      <w:bodyDiv w:val="1"/>
      <w:marLeft w:val="0"/>
      <w:marRight w:val="0"/>
      <w:marTop w:val="0"/>
      <w:marBottom w:val="0"/>
      <w:divBdr>
        <w:top w:val="none" w:sz="0" w:space="0" w:color="auto"/>
        <w:left w:val="none" w:sz="0" w:space="0" w:color="auto"/>
        <w:bottom w:val="none" w:sz="0" w:space="0" w:color="auto"/>
        <w:right w:val="none" w:sz="0" w:space="0" w:color="auto"/>
      </w:divBdr>
    </w:div>
    <w:div w:id="581647538">
      <w:bodyDiv w:val="1"/>
      <w:marLeft w:val="0"/>
      <w:marRight w:val="0"/>
      <w:marTop w:val="0"/>
      <w:marBottom w:val="0"/>
      <w:divBdr>
        <w:top w:val="none" w:sz="0" w:space="0" w:color="auto"/>
        <w:left w:val="none" w:sz="0" w:space="0" w:color="auto"/>
        <w:bottom w:val="none" w:sz="0" w:space="0" w:color="auto"/>
        <w:right w:val="none" w:sz="0" w:space="0" w:color="auto"/>
      </w:divBdr>
    </w:div>
    <w:div w:id="585191261">
      <w:bodyDiv w:val="1"/>
      <w:marLeft w:val="0"/>
      <w:marRight w:val="0"/>
      <w:marTop w:val="0"/>
      <w:marBottom w:val="0"/>
      <w:divBdr>
        <w:top w:val="none" w:sz="0" w:space="0" w:color="auto"/>
        <w:left w:val="none" w:sz="0" w:space="0" w:color="auto"/>
        <w:bottom w:val="none" w:sz="0" w:space="0" w:color="auto"/>
        <w:right w:val="none" w:sz="0" w:space="0" w:color="auto"/>
      </w:divBdr>
    </w:div>
    <w:div w:id="601499387">
      <w:bodyDiv w:val="1"/>
      <w:marLeft w:val="0"/>
      <w:marRight w:val="0"/>
      <w:marTop w:val="0"/>
      <w:marBottom w:val="0"/>
      <w:divBdr>
        <w:top w:val="none" w:sz="0" w:space="0" w:color="auto"/>
        <w:left w:val="none" w:sz="0" w:space="0" w:color="auto"/>
        <w:bottom w:val="none" w:sz="0" w:space="0" w:color="auto"/>
        <w:right w:val="none" w:sz="0" w:space="0" w:color="auto"/>
      </w:divBdr>
    </w:div>
    <w:div w:id="601837890">
      <w:bodyDiv w:val="1"/>
      <w:marLeft w:val="0"/>
      <w:marRight w:val="0"/>
      <w:marTop w:val="0"/>
      <w:marBottom w:val="0"/>
      <w:divBdr>
        <w:top w:val="none" w:sz="0" w:space="0" w:color="auto"/>
        <w:left w:val="none" w:sz="0" w:space="0" w:color="auto"/>
        <w:bottom w:val="none" w:sz="0" w:space="0" w:color="auto"/>
        <w:right w:val="none" w:sz="0" w:space="0" w:color="auto"/>
      </w:divBdr>
    </w:div>
    <w:div w:id="608128776">
      <w:bodyDiv w:val="1"/>
      <w:marLeft w:val="0"/>
      <w:marRight w:val="0"/>
      <w:marTop w:val="0"/>
      <w:marBottom w:val="0"/>
      <w:divBdr>
        <w:top w:val="none" w:sz="0" w:space="0" w:color="auto"/>
        <w:left w:val="none" w:sz="0" w:space="0" w:color="auto"/>
        <w:bottom w:val="none" w:sz="0" w:space="0" w:color="auto"/>
        <w:right w:val="none" w:sz="0" w:space="0" w:color="auto"/>
      </w:divBdr>
    </w:div>
    <w:div w:id="646978080">
      <w:bodyDiv w:val="1"/>
      <w:marLeft w:val="0"/>
      <w:marRight w:val="0"/>
      <w:marTop w:val="0"/>
      <w:marBottom w:val="0"/>
      <w:divBdr>
        <w:top w:val="none" w:sz="0" w:space="0" w:color="auto"/>
        <w:left w:val="none" w:sz="0" w:space="0" w:color="auto"/>
        <w:bottom w:val="none" w:sz="0" w:space="0" w:color="auto"/>
        <w:right w:val="none" w:sz="0" w:space="0" w:color="auto"/>
      </w:divBdr>
    </w:div>
    <w:div w:id="659239784">
      <w:bodyDiv w:val="1"/>
      <w:marLeft w:val="0"/>
      <w:marRight w:val="0"/>
      <w:marTop w:val="0"/>
      <w:marBottom w:val="0"/>
      <w:divBdr>
        <w:top w:val="none" w:sz="0" w:space="0" w:color="auto"/>
        <w:left w:val="none" w:sz="0" w:space="0" w:color="auto"/>
        <w:bottom w:val="none" w:sz="0" w:space="0" w:color="auto"/>
        <w:right w:val="none" w:sz="0" w:space="0" w:color="auto"/>
      </w:divBdr>
    </w:div>
    <w:div w:id="673648658">
      <w:bodyDiv w:val="1"/>
      <w:marLeft w:val="0"/>
      <w:marRight w:val="0"/>
      <w:marTop w:val="0"/>
      <w:marBottom w:val="0"/>
      <w:divBdr>
        <w:top w:val="none" w:sz="0" w:space="0" w:color="auto"/>
        <w:left w:val="none" w:sz="0" w:space="0" w:color="auto"/>
        <w:bottom w:val="none" w:sz="0" w:space="0" w:color="auto"/>
        <w:right w:val="none" w:sz="0" w:space="0" w:color="auto"/>
      </w:divBdr>
    </w:div>
    <w:div w:id="682633268">
      <w:bodyDiv w:val="1"/>
      <w:marLeft w:val="0"/>
      <w:marRight w:val="0"/>
      <w:marTop w:val="0"/>
      <w:marBottom w:val="0"/>
      <w:divBdr>
        <w:top w:val="none" w:sz="0" w:space="0" w:color="auto"/>
        <w:left w:val="none" w:sz="0" w:space="0" w:color="auto"/>
        <w:bottom w:val="none" w:sz="0" w:space="0" w:color="auto"/>
        <w:right w:val="none" w:sz="0" w:space="0" w:color="auto"/>
      </w:divBdr>
    </w:div>
    <w:div w:id="695810880">
      <w:bodyDiv w:val="1"/>
      <w:marLeft w:val="0"/>
      <w:marRight w:val="0"/>
      <w:marTop w:val="0"/>
      <w:marBottom w:val="0"/>
      <w:divBdr>
        <w:top w:val="none" w:sz="0" w:space="0" w:color="auto"/>
        <w:left w:val="none" w:sz="0" w:space="0" w:color="auto"/>
        <w:bottom w:val="none" w:sz="0" w:space="0" w:color="auto"/>
        <w:right w:val="none" w:sz="0" w:space="0" w:color="auto"/>
      </w:divBdr>
    </w:div>
    <w:div w:id="703748882">
      <w:bodyDiv w:val="1"/>
      <w:marLeft w:val="0"/>
      <w:marRight w:val="0"/>
      <w:marTop w:val="0"/>
      <w:marBottom w:val="0"/>
      <w:divBdr>
        <w:top w:val="none" w:sz="0" w:space="0" w:color="auto"/>
        <w:left w:val="none" w:sz="0" w:space="0" w:color="auto"/>
        <w:bottom w:val="none" w:sz="0" w:space="0" w:color="auto"/>
        <w:right w:val="none" w:sz="0" w:space="0" w:color="auto"/>
      </w:divBdr>
      <w:divsChild>
        <w:div w:id="393045374">
          <w:marLeft w:val="0"/>
          <w:marRight w:val="0"/>
          <w:marTop w:val="0"/>
          <w:marBottom w:val="0"/>
          <w:divBdr>
            <w:top w:val="none" w:sz="0" w:space="0" w:color="auto"/>
            <w:left w:val="none" w:sz="0" w:space="0" w:color="auto"/>
            <w:bottom w:val="none" w:sz="0" w:space="0" w:color="auto"/>
            <w:right w:val="none" w:sz="0" w:space="0" w:color="auto"/>
          </w:divBdr>
          <w:divsChild>
            <w:div w:id="1599485759">
              <w:marLeft w:val="0"/>
              <w:marRight w:val="0"/>
              <w:marTop w:val="0"/>
              <w:marBottom w:val="0"/>
              <w:divBdr>
                <w:top w:val="none" w:sz="0" w:space="0" w:color="auto"/>
                <w:left w:val="none" w:sz="0" w:space="0" w:color="auto"/>
                <w:bottom w:val="none" w:sz="0" w:space="0" w:color="auto"/>
                <w:right w:val="none" w:sz="0" w:space="0" w:color="auto"/>
              </w:divBdr>
              <w:divsChild>
                <w:div w:id="1867477776">
                  <w:marLeft w:val="0"/>
                  <w:marRight w:val="0"/>
                  <w:marTop w:val="0"/>
                  <w:marBottom w:val="0"/>
                  <w:divBdr>
                    <w:top w:val="none" w:sz="0" w:space="0" w:color="auto"/>
                    <w:left w:val="none" w:sz="0" w:space="0" w:color="auto"/>
                    <w:bottom w:val="none" w:sz="0" w:space="0" w:color="auto"/>
                    <w:right w:val="none" w:sz="0" w:space="0" w:color="auto"/>
                  </w:divBdr>
                  <w:divsChild>
                    <w:div w:id="1427458673">
                      <w:marLeft w:val="0"/>
                      <w:marRight w:val="0"/>
                      <w:marTop w:val="0"/>
                      <w:marBottom w:val="0"/>
                      <w:divBdr>
                        <w:top w:val="none" w:sz="0" w:space="0" w:color="auto"/>
                        <w:left w:val="none" w:sz="0" w:space="0" w:color="auto"/>
                        <w:bottom w:val="none" w:sz="0" w:space="0" w:color="auto"/>
                        <w:right w:val="none" w:sz="0" w:space="0" w:color="auto"/>
                      </w:divBdr>
                      <w:divsChild>
                        <w:div w:id="1880389776">
                          <w:marLeft w:val="0"/>
                          <w:marRight w:val="0"/>
                          <w:marTop w:val="0"/>
                          <w:marBottom w:val="0"/>
                          <w:divBdr>
                            <w:top w:val="none" w:sz="0" w:space="0" w:color="auto"/>
                            <w:left w:val="none" w:sz="0" w:space="0" w:color="auto"/>
                            <w:bottom w:val="none" w:sz="0" w:space="0" w:color="auto"/>
                            <w:right w:val="none" w:sz="0" w:space="0" w:color="auto"/>
                          </w:divBdr>
                          <w:divsChild>
                            <w:div w:id="1985161442">
                              <w:marLeft w:val="0"/>
                              <w:marRight w:val="0"/>
                              <w:marTop w:val="0"/>
                              <w:marBottom w:val="0"/>
                              <w:divBdr>
                                <w:top w:val="none" w:sz="0" w:space="0" w:color="auto"/>
                                <w:left w:val="none" w:sz="0" w:space="0" w:color="auto"/>
                                <w:bottom w:val="none" w:sz="0" w:space="0" w:color="auto"/>
                                <w:right w:val="none" w:sz="0" w:space="0" w:color="auto"/>
                              </w:divBdr>
                              <w:divsChild>
                                <w:div w:id="655258455">
                                  <w:marLeft w:val="0"/>
                                  <w:marRight w:val="0"/>
                                  <w:marTop w:val="0"/>
                                  <w:marBottom w:val="0"/>
                                  <w:divBdr>
                                    <w:top w:val="none" w:sz="0" w:space="0" w:color="auto"/>
                                    <w:left w:val="none" w:sz="0" w:space="0" w:color="auto"/>
                                    <w:bottom w:val="none" w:sz="0" w:space="0" w:color="auto"/>
                                    <w:right w:val="none" w:sz="0" w:space="0" w:color="auto"/>
                                  </w:divBdr>
                                  <w:divsChild>
                                    <w:div w:id="79178976">
                                      <w:marLeft w:val="0"/>
                                      <w:marRight w:val="0"/>
                                      <w:marTop w:val="0"/>
                                      <w:marBottom w:val="0"/>
                                      <w:divBdr>
                                        <w:top w:val="none" w:sz="0" w:space="0" w:color="auto"/>
                                        <w:left w:val="none" w:sz="0" w:space="0" w:color="auto"/>
                                        <w:bottom w:val="none" w:sz="0" w:space="0" w:color="auto"/>
                                        <w:right w:val="none" w:sz="0" w:space="0" w:color="auto"/>
                                      </w:divBdr>
                                      <w:divsChild>
                                        <w:div w:id="503400920">
                                          <w:marLeft w:val="0"/>
                                          <w:marRight w:val="0"/>
                                          <w:marTop w:val="0"/>
                                          <w:marBottom w:val="0"/>
                                          <w:divBdr>
                                            <w:top w:val="none" w:sz="0" w:space="0" w:color="auto"/>
                                            <w:left w:val="none" w:sz="0" w:space="0" w:color="auto"/>
                                            <w:bottom w:val="none" w:sz="0" w:space="0" w:color="auto"/>
                                            <w:right w:val="none" w:sz="0" w:space="0" w:color="auto"/>
                                          </w:divBdr>
                                          <w:divsChild>
                                            <w:div w:id="993337494">
                                              <w:marLeft w:val="0"/>
                                              <w:marRight w:val="0"/>
                                              <w:marTop w:val="0"/>
                                              <w:marBottom w:val="0"/>
                                              <w:divBdr>
                                                <w:top w:val="none" w:sz="0" w:space="0" w:color="auto"/>
                                                <w:left w:val="none" w:sz="0" w:space="0" w:color="auto"/>
                                                <w:bottom w:val="none" w:sz="0" w:space="0" w:color="auto"/>
                                                <w:right w:val="none" w:sz="0" w:space="0" w:color="auto"/>
                                              </w:divBdr>
                                              <w:divsChild>
                                                <w:div w:id="1960843614">
                                                  <w:marLeft w:val="0"/>
                                                  <w:marRight w:val="0"/>
                                                  <w:marTop w:val="0"/>
                                                  <w:marBottom w:val="0"/>
                                                  <w:divBdr>
                                                    <w:top w:val="none" w:sz="0" w:space="0" w:color="auto"/>
                                                    <w:left w:val="none" w:sz="0" w:space="0" w:color="auto"/>
                                                    <w:bottom w:val="none" w:sz="0" w:space="0" w:color="auto"/>
                                                    <w:right w:val="none" w:sz="0" w:space="0" w:color="auto"/>
                                                  </w:divBdr>
                                                  <w:divsChild>
                                                    <w:div w:id="1342850222">
                                                      <w:marLeft w:val="0"/>
                                                      <w:marRight w:val="0"/>
                                                      <w:marTop w:val="0"/>
                                                      <w:marBottom w:val="0"/>
                                                      <w:divBdr>
                                                        <w:top w:val="none" w:sz="0" w:space="0" w:color="auto"/>
                                                        <w:left w:val="none" w:sz="0" w:space="0" w:color="auto"/>
                                                        <w:bottom w:val="none" w:sz="0" w:space="0" w:color="auto"/>
                                                        <w:right w:val="none" w:sz="0" w:space="0" w:color="auto"/>
                                                      </w:divBdr>
                                                      <w:divsChild>
                                                        <w:div w:id="1986811398">
                                                          <w:marLeft w:val="0"/>
                                                          <w:marRight w:val="0"/>
                                                          <w:marTop w:val="0"/>
                                                          <w:marBottom w:val="0"/>
                                                          <w:divBdr>
                                                            <w:top w:val="none" w:sz="0" w:space="0" w:color="auto"/>
                                                            <w:left w:val="none" w:sz="0" w:space="0" w:color="auto"/>
                                                            <w:bottom w:val="none" w:sz="0" w:space="0" w:color="auto"/>
                                                            <w:right w:val="none" w:sz="0" w:space="0" w:color="auto"/>
                                                          </w:divBdr>
                                                          <w:divsChild>
                                                            <w:div w:id="1762754455">
                                                              <w:marLeft w:val="0"/>
                                                              <w:marRight w:val="0"/>
                                                              <w:marTop w:val="0"/>
                                                              <w:marBottom w:val="0"/>
                                                              <w:divBdr>
                                                                <w:top w:val="none" w:sz="0" w:space="0" w:color="auto"/>
                                                                <w:left w:val="none" w:sz="0" w:space="0" w:color="auto"/>
                                                                <w:bottom w:val="none" w:sz="0" w:space="0" w:color="auto"/>
                                                                <w:right w:val="none" w:sz="0" w:space="0" w:color="auto"/>
                                                              </w:divBdr>
                                                              <w:divsChild>
                                                                <w:div w:id="1149633832">
                                                                  <w:marLeft w:val="0"/>
                                                                  <w:marRight w:val="0"/>
                                                                  <w:marTop w:val="0"/>
                                                                  <w:marBottom w:val="0"/>
                                                                  <w:divBdr>
                                                                    <w:top w:val="none" w:sz="0" w:space="0" w:color="auto"/>
                                                                    <w:left w:val="none" w:sz="0" w:space="0" w:color="auto"/>
                                                                    <w:bottom w:val="none" w:sz="0" w:space="0" w:color="auto"/>
                                                                    <w:right w:val="none" w:sz="0" w:space="0" w:color="auto"/>
                                                                  </w:divBdr>
                                                                  <w:divsChild>
                                                                    <w:div w:id="25061225">
                                                                      <w:marLeft w:val="0"/>
                                                                      <w:marRight w:val="0"/>
                                                                      <w:marTop w:val="0"/>
                                                                      <w:marBottom w:val="0"/>
                                                                      <w:divBdr>
                                                                        <w:top w:val="none" w:sz="0" w:space="0" w:color="auto"/>
                                                                        <w:left w:val="none" w:sz="0" w:space="0" w:color="auto"/>
                                                                        <w:bottom w:val="none" w:sz="0" w:space="0" w:color="auto"/>
                                                                        <w:right w:val="none" w:sz="0" w:space="0" w:color="auto"/>
                                                                      </w:divBdr>
                                                                      <w:divsChild>
                                                                        <w:div w:id="1449396604">
                                                                          <w:marLeft w:val="0"/>
                                                                          <w:marRight w:val="0"/>
                                                                          <w:marTop w:val="0"/>
                                                                          <w:marBottom w:val="0"/>
                                                                          <w:divBdr>
                                                                            <w:top w:val="none" w:sz="0" w:space="0" w:color="auto"/>
                                                                            <w:left w:val="none" w:sz="0" w:space="0" w:color="auto"/>
                                                                            <w:bottom w:val="none" w:sz="0" w:space="0" w:color="auto"/>
                                                                            <w:right w:val="none" w:sz="0" w:space="0" w:color="auto"/>
                                                                          </w:divBdr>
                                                                          <w:divsChild>
                                                                            <w:div w:id="82725211">
                                                                              <w:marLeft w:val="0"/>
                                                                              <w:marRight w:val="0"/>
                                                                              <w:marTop w:val="0"/>
                                                                              <w:marBottom w:val="0"/>
                                                                              <w:divBdr>
                                                                                <w:top w:val="none" w:sz="0" w:space="0" w:color="auto"/>
                                                                                <w:left w:val="none" w:sz="0" w:space="0" w:color="auto"/>
                                                                                <w:bottom w:val="none" w:sz="0" w:space="0" w:color="auto"/>
                                                                                <w:right w:val="none" w:sz="0" w:space="0" w:color="auto"/>
                                                                              </w:divBdr>
                                                                              <w:divsChild>
                                                                                <w:div w:id="86538278">
                                                                                  <w:marLeft w:val="0"/>
                                                                                  <w:marRight w:val="0"/>
                                                                                  <w:marTop w:val="0"/>
                                                                                  <w:marBottom w:val="0"/>
                                                                                  <w:divBdr>
                                                                                    <w:top w:val="none" w:sz="0" w:space="0" w:color="auto"/>
                                                                                    <w:left w:val="none" w:sz="0" w:space="0" w:color="auto"/>
                                                                                    <w:bottom w:val="none" w:sz="0" w:space="0" w:color="auto"/>
                                                                                    <w:right w:val="none" w:sz="0" w:space="0" w:color="auto"/>
                                                                                  </w:divBdr>
                                                                                  <w:divsChild>
                                                                                    <w:div w:id="1606813663">
                                                                                      <w:marLeft w:val="0"/>
                                                                                      <w:marRight w:val="0"/>
                                                                                      <w:marTop w:val="0"/>
                                                                                      <w:marBottom w:val="0"/>
                                                                                      <w:divBdr>
                                                                                        <w:top w:val="none" w:sz="0" w:space="0" w:color="auto"/>
                                                                                        <w:left w:val="none" w:sz="0" w:space="0" w:color="auto"/>
                                                                                        <w:bottom w:val="none" w:sz="0" w:space="0" w:color="auto"/>
                                                                                        <w:right w:val="none" w:sz="0" w:space="0" w:color="auto"/>
                                                                                      </w:divBdr>
                                                                                      <w:divsChild>
                                                                                        <w:div w:id="2116821293">
                                                                                          <w:marLeft w:val="0"/>
                                                                                          <w:marRight w:val="0"/>
                                                                                          <w:marTop w:val="0"/>
                                                                                          <w:marBottom w:val="0"/>
                                                                                          <w:divBdr>
                                                                                            <w:top w:val="none" w:sz="0" w:space="0" w:color="auto"/>
                                                                                            <w:left w:val="none" w:sz="0" w:space="0" w:color="auto"/>
                                                                                            <w:bottom w:val="none" w:sz="0" w:space="0" w:color="auto"/>
                                                                                            <w:right w:val="none" w:sz="0" w:space="0" w:color="auto"/>
                                                                                          </w:divBdr>
                                                                                          <w:divsChild>
                                                                                            <w:div w:id="1182167618">
                                                                                              <w:marLeft w:val="0"/>
                                                                                              <w:marRight w:val="120"/>
                                                                                              <w:marTop w:val="0"/>
                                                                                              <w:marBottom w:val="150"/>
                                                                                              <w:divBdr>
                                                                                                <w:top w:val="single" w:sz="2" w:space="0" w:color="EFEFEF"/>
                                                                                                <w:left w:val="single" w:sz="6" w:space="0" w:color="EFEFEF"/>
                                                                                                <w:bottom w:val="single" w:sz="6" w:space="0" w:color="E2E2E2"/>
                                                                                                <w:right w:val="single" w:sz="6" w:space="0" w:color="EFEFEF"/>
                                                                                              </w:divBdr>
                                                                                              <w:divsChild>
                                                                                                <w:div w:id="2025856681">
                                                                                                  <w:marLeft w:val="0"/>
                                                                                                  <w:marRight w:val="0"/>
                                                                                                  <w:marTop w:val="0"/>
                                                                                                  <w:marBottom w:val="0"/>
                                                                                                  <w:divBdr>
                                                                                                    <w:top w:val="none" w:sz="0" w:space="0" w:color="auto"/>
                                                                                                    <w:left w:val="none" w:sz="0" w:space="0" w:color="auto"/>
                                                                                                    <w:bottom w:val="none" w:sz="0" w:space="0" w:color="auto"/>
                                                                                                    <w:right w:val="none" w:sz="0" w:space="0" w:color="auto"/>
                                                                                                  </w:divBdr>
                                                                                                  <w:divsChild>
                                                                                                    <w:div w:id="956909803">
                                                                                                      <w:marLeft w:val="0"/>
                                                                                                      <w:marRight w:val="0"/>
                                                                                                      <w:marTop w:val="0"/>
                                                                                                      <w:marBottom w:val="0"/>
                                                                                                      <w:divBdr>
                                                                                                        <w:top w:val="none" w:sz="0" w:space="0" w:color="auto"/>
                                                                                                        <w:left w:val="none" w:sz="0" w:space="0" w:color="auto"/>
                                                                                                        <w:bottom w:val="none" w:sz="0" w:space="0" w:color="auto"/>
                                                                                                        <w:right w:val="none" w:sz="0" w:space="0" w:color="auto"/>
                                                                                                      </w:divBdr>
                                                                                                      <w:divsChild>
                                                                                                        <w:div w:id="1388069197">
                                                                                                          <w:marLeft w:val="0"/>
                                                                                                          <w:marRight w:val="0"/>
                                                                                                          <w:marTop w:val="0"/>
                                                                                                          <w:marBottom w:val="0"/>
                                                                                                          <w:divBdr>
                                                                                                            <w:top w:val="none" w:sz="0" w:space="0" w:color="auto"/>
                                                                                                            <w:left w:val="none" w:sz="0" w:space="0" w:color="auto"/>
                                                                                                            <w:bottom w:val="none" w:sz="0" w:space="0" w:color="auto"/>
                                                                                                            <w:right w:val="none" w:sz="0" w:space="0" w:color="auto"/>
                                                                                                          </w:divBdr>
                                                                                                          <w:divsChild>
                                                                                                            <w:div w:id="1331714897">
                                                                                                              <w:marLeft w:val="0"/>
                                                                                                              <w:marRight w:val="0"/>
                                                                                                              <w:marTop w:val="0"/>
                                                                                                              <w:marBottom w:val="0"/>
                                                                                                              <w:divBdr>
                                                                                                                <w:top w:val="none" w:sz="0" w:space="0" w:color="auto"/>
                                                                                                                <w:left w:val="none" w:sz="0" w:space="0" w:color="auto"/>
                                                                                                                <w:bottom w:val="none" w:sz="0" w:space="0" w:color="auto"/>
                                                                                                                <w:right w:val="none" w:sz="0" w:space="0" w:color="auto"/>
                                                                                                              </w:divBdr>
                                                                                                              <w:divsChild>
                                                                                                                <w:div w:id="426771815">
                                                                                                                  <w:marLeft w:val="0"/>
                                                                                                                  <w:marRight w:val="0"/>
                                                                                                                  <w:marTop w:val="0"/>
                                                                                                                  <w:marBottom w:val="0"/>
                                                                                                                  <w:divBdr>
                                                                                                                    <w:top w:val="none" w:sz="0" w:space="0" w:color="auto"/>
                                                                                                                    <w:left w:val="none" w:sz="0" w:space="0" w:color="auto"/>
                                                                                                                    <w:bottom w:val="none" w:sz="0" w:space="0" w:color="auto"/>
                                                                                                                    <w:right w:val="none" w:sz="0" w:space="0" w:color="auto"/>
                                                                                                                  </w:divBdr>
                                                                                                                  <w:divsChild>
                                                                                                                    <w:div w:id="2026442240">
                                                                                                                      <w:marLeft w:val="-450"/>
                                                                                                                      <w:marRight w:val="0"/>
                                                                                                                      <w:marTop w:val="150"/>
                                                                                                                      <w:marBottom w:val="225"/>
                                                                                                                      <w:divBdr>
                                                                                                                        <w:top w:val="single" w:sz="6" w:space="2" w:color="D8D8D8"/>
                                                                                                                        <w:left w:val="single" w:sz="6" w:space="2" w:color="D8D8D8"/>
                                                                                                                        <w:bottom w:val="single" w:sz="6" w:space="2" w:color="D8D8D8"/>
                                                                                                                        <w:right w:val="single" w:sz="6" w:space="2" w:color="D8D8D8"/>
                                                                                                                      </w:divBdr>
                                                                                                                      <w:divsChild>
                                                                                                                        <w:div w:id="42024747">
                                                                                                                          <w:marLeft w:val="225"/>
                                                                                                                          <w:marRight w:val="225"/>
                                                                                                                          <w:marTop w:val="75"/>
                                                                                                                          <w:marBottom w:val="75"/>
                                                                                                                          <w:divBdr>
                                                                                                                            <w:top w:val="none" w:sz="0" w:space="0" w:color="auto"/>
                                                                                                                            <w:left w:val="none" w:sz="0" w:space="0" w:color="auto"/>
                                                                                                                            <w:bottom w:val="none" w:sz="0" w:space="0" w:color="auto"/>
                                                                                                                            <w:right w:val="none" w:sz="0" w:space="0" w:color="auto"/>
                                                                                                                          </w:divBdr>
                                                                                                                          <w:divsChild>
                                                                                                                            <w:div w:id="266935331">
                                                                                                                              <w:marLeft w:val="0"/>
                                                                                                                              <w:marRight w:val="0"/>
                                                                                                                              <w:marTop w:val="0"/>
                                                                                                                              <w:marBottom w:val="0"/>
                                                                                                                              <w:divBdr>
                                                                                                                                <w:top w:val="single" w:sz="6" w:space="0" w:color="auto"/>
                                                                                                                                <w:left w:val="single" w:sz="6" w:space="0" w:color="auto"/>
                                                                                                                                <w:bottom w:val="single" w:sz="6" w:space="0" w:color="auto"/>
                                                                                                                                <w:right w:val="single" w:sz="6" w:space="0" w:color="auto"/>
                                                                                                                              </w:divBdr>
                                                                                                                              <w:divsChild>
                                                                                                                                <w:div w:id="932011001">
                                                                                                                                  <w:marLeft w:val="0"/>
                                                                                                                                  <w:marRight w:val="0"/>
                                                                                                                                  <w:marTop w:val="0"/>
                                                                                                                                  <w:marBottom w:val="0"/>
                                                                                                                                  <w:divBdr>
                                                                                                                                    <w:top w:val="none" w:sz="0" w:space="0" w:color="auto"/>
                                                                                                                                    <w:left w:val="none" w:sz="0" w:space="0" w:color="auto"/>
                                                                                                                                    <w:bottom w:val="none" w:sz="0" w:space="0" w:color="auto"/>
                                                                                                                                    <w:right w:val="none" w:sz="0" w:space="0" w:color="auto"/>
                                                                                                                                  </w:divBdr>
                                                                                                                                  <w:divsChild>
                                                                                                                                    <w:div w:id="93671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1344109">
      <w:bodyDiv w:val="1"/>
      <w:marLeft w:val="0"/>
      <w:marRight w:val="0"/>
      <w:marTop w:val="0"/>
      <w:marBottom w:val="0"/>
      <w:divBdr>
        <w:top w:val="none" w:sz="0" w:space="0" w:color="auto"/>
        <w:left w:val="none" w:sz="0" w:space="0" w:color="auto"/>
        <w:bottom w:val="none" w:sz="0" w:space="0" w:color="auto"/>
        <w:right w:val="none" w:sz="0" w:space="0" w:color="auto"/>
      </w:divBdr>
    </w:div>
    <w:div w:id="721250322">
      <w:bodyDiv w:val="1"/>
      <w:marLeft w:val="0"/>
      <w:marRight w:val="0"/>
      <w:marTop w:val="0"/>
      <w:marBottom w:val="0"/>
      <w:divBdr>
        <w:top w:val="none" w:sz="0" w:space="0" w:color="auto"/>
        <w:left w:val="none" w:sz="0" w:space="0" w:color="auto"/>
        <w:bottom w:val="none" w:sz="0" w:space="0" w:color="auto"/>
        <w:right w:val="none" w:sz="0" w:space="0" w:color="auto"/>
      </w:divBdr>
    </w:div>
    <w:div w:id="742872548">
      <w:bodyDiv w:val="1"/>
      <w:marLeft w:val="0"/>
      <w:marRight w:val="0"/>
      <w:marTop w:val="0"/>
      <w:marBottom w:val="0"/>
      <w:divBdr>
        <w:top w:val="none" w:sz="0" w:space="0" w:color="auto"/>
        <w:left w:val="none" w:sz="0" w:space="0" w:color="auto"/>
        <w:bottom w:val="none" w:sz="0" w:space="0" w:color="auto"/>
        <w:right w:val="none" w:sz="0" w:space="0" w:color="auto"/>
      </w:divBdr>
    </w:div>
    <w:div w:id="755901794">
      <w:bodyDiv w:val="1"/>
      <w:marLeft w:val="0"/>
      <w:marRight w:val="0"/>
      <w:marTop w:val="0"/>
      <w:marBottom w:val="0"/>
      <w:divBdr>
        <w:top w:val="none" w:sz="0" w:space="0" w:color="auto"/>
        <w:left w:val="none" w:sz="0" w:space="0" w:color="auto"/>
        <w:bottom w:val="none" w:sz="0" w:space="0" w:color="auto"/>
        <w:right w:val="none" w:sz="0" w:space="0" w:color="auto"/>
      </w:divBdr>
    </w:div>
    <w:div w:id="761878618">
      <w:bodyDiv w:val="1"/>
      <w:marLeft w:val="0"/>
      <w:marRight w:val="0"/>
      <w:marTop w:val="0"/>
      <w:marBottom w:val="0"/>
      <w:divBdr>
        <w:top w:val="none" w:sz="0" w:space="0" w:color="auto"/>
        <w:left w:val="none" w:sz="0" w:space="0" w:color="auto"/>
        <w:bottom w:val="none" w:sz="0" w:space="0" w:color="auto"/>
        <w:right w:val="none" w:sz="0" w:space="0" w:color="auto"/>
      </w:divBdr>
    </w:div>
    <w:div w:id="769928492">
      <w:bodyDiv w:val="1"/>
      <w:marLeft w:val="0"/>
      <w:marRight w:val="0"/>
      <w:marTop w:val="0"/>
      <w:marBottom w:val="0"/>
      <w:divBdr>
        <w:top w:val="none" w:sz="0" w:space="0" w:color="auto"/>
        <w:left w:val="none" w:sz="0" w:space="0" w:color="auto"/>
        <w:bottom w:val="none" w:sz="0" w:space="0" w:color="auto"/>
        <w:right w:val="none" w:sz="0" w:space="0" w:color="auto"/>
      </w:divBdr>
    </w:div>
    <w:div w:id="773788797">
      <w:bodyDiv w:val="1"/>
      <w:marLeft w:val="0"/>
      <w:marRight w:val="0"/>
      <w:marTop w:val="0"/>
      <w:marBottom w:val="0"/>
      <w:divBdr>
        <w:top w:val="none" w:sz="0" w:space="0" w:color="auto"/>
        <w:left w:val="none" w:sz="0" w:space="0" w:color="auto"/>
        <w:bottom w:val="none" w:sz="0" w:space="0" w:color="auto"/>
        <w:right w:val="none" w:sz="0" w:space="0" w:color="auto"/>
      </w:divBdr>
    </w:div>
    <w:div w:id="784811598">
      <w:bodyDiv w:val="1"/>
      <w:marLeft w:val="0"/>
      <w:marRight w:val="0"/>
      <w:marTop w:val="0"/>
      <w:marBottom w:val="0"/>
      <w:divBdr>
        <w:top w:val="none" w:sz="0" w:space="0" w:color="auto"/>
        <w:left w:val="none" w:sz="0" w:space="0" w:color="auto"/>
        <w:bottom w:val="none" w:sz="0" w:space="0" w:color="auto"/>
        <w:right w:val="none" w:sz="0" w:space="0" w:color="auto"/>
      </w:divBdr>
    </w:div>
    <w:div w:id="785731460">
      <w:bodyDiv w:val="1"/>
      <w:marLeft w:val="0"/>
      <w:marRight w:val="0"/>
      <w:marTop w:val="0"/>
      <w:marBottom w:val="0"/>
      <w:divBdr>
        <w:top w:val="none" w:sz="0" w:space="0" w:color="auto"/>
        <w:left w:val="none" w:sz="0" w:space="0" w:color="auto"/>
        <w:bottom w:val="none" w:sz="0" w:space="0" w:color="auto"/>
        <w:right w:val="none" w:sz="0" w:space="0" w:color="auto"/>
      </w:divBdr>
    </w:div>
    <w:div w:id="833374342">
      <w:bodyDiv w:val="1"/>
      <w:marLeft w:val="0"/>
      <w:marRight w:val="0"/>
      <w:marTop w:val="0"/>
      <w:marBottom w:val="0"/>
      <w:divBdr>
        <w:top w:val="none" w:sz="0" w:space="0" w:color="auto"/>
        <w:left w:val="none" w:sz="0" w:space="0" w:color="auto"/>
        <w:bottom w:val="none" w:sz="0" w:space="0" w:color="auto"/>
        <w:right w:val="none" w:sz="0" w:space="0" w:color="auto"/>
      </w:divBdr>
    </w:div>
    <w:div w:id="839933013">
      <w:bodyDiv w:val="1"/>
      <w:marLeft w:val="0"/>
      <w:marRight w:val="0"/>
      <w:marTop w:val="0"/>
      <w:marBottom w:val="0"/>
      <w:divBdr>
        <w:top w:val="none" w:sz="0" w:space="0" w:color="auto"/>
        <w:left w:val="none" w:sz="0" w:space="0" w:color="auto"/>
        <w:bottom w:val="none" w:sz="0" w:space="0" w:color="auto"/>
        <w:right w:val="none" w:sz="0" w:space="0" w:color="auto"/>
      </w:divBdr>
    </w:div>
    <w:div w:id="840465366">
      <w:bodyDiv w:val="1"/>
      <w:marLeft w:val="0"/>
      <w:marRight w:val="0"/>
      <w:marTop w:val="0"/>
      <w:marBottom w:val="0"/>
      <w:divBdr>
        <w:top w:val="none" w:sz="0" w:space="0" w:color="auto"/>
        <w:left w:val="none" w:sz="0" w:space="0" w:color="auto"/>
        <w:bottom w:val="none" w:sz="0" w:space="0" w:color="auto"/>
        <w:right w:val="none" w:sz="0" w:space="0" w:color="auto"/>
      </w:divBdr>
    </w:div>
    <w:div w:id="843788961">
      <w:bodyDiv w:val="1"/>
      <w:marLeft w:val="0"/>
      <w:marRight w:val="0"/>
      <w:marTop w:val="0"/>
      <w:marBottom w:val="0"/>
      <w:divBdr>
        <w:top w:val="none" w:sz="0" w:space="0" w:color="auto"/>
        <w:left w:val="none" w:sz="0" w:space="0" w:color="auto"/>
        <w:bottom w:val="none" w:sz="0" w:space="0" w:color="auto"/>
        <w:right w:val="none" w:sz="0" w:space="0" w:color="auto"/>
      </w:divBdr>
    </w:div>
    <w:div w:id="845748758">
      <w:bodyDiv w:val="1"/>
      <w:marLeft w:val="0"/>
      <w:marRight w:val="0"/>
      <w:marTop w:val="0"/>
      <w:marBottom w:val="0"/>
      <w:divBdr>
        <w:top w:val="none" w:sz="0" w:space="0" w:color="auto"/>
        <w:left w:val="none" w:sz="0" w:space="0" w:color="auto"/>
        <w:bottom w:val="none" w:sz="0" w:space="0" w:color="auto"/>
        <w:right w:val="none" w:sz="0" w:space="0" w:color="auto"/>
      </w:divBdr>
    </w:div>
    <w:div w:id="847408686">
      <w:bodyDiv w:val="1"/>
      <w:marLeft w:val="0"/>
      <w:marRight w:val="0"/>
      <w:marTop w:val="0"/>
      <w:marBottom w:val="0"/>
      <w:divBdr>
        <w:top w:val="none" w:sz="0" w:space="0" w:color="auto"/>
        <w:left w:val="none" w:sz="0" w:space="0" w:color="auto"/>
        <w:bottom w:val="none" w:sz="0" w:space="0" w:color="auto"/>
        <w:right w:val="none" w:sz="0" w:space="0" w:color="auto"/>
      </w:divBdr>
    </w:div>
    <w:div w:id="857039315">
      <w:bodyDiv w:val="1"/>
      <w:marLeft w:val="0"/>
      <w:marRight w:val="0"/>
      <w:marTop w:val="0"/>
      <w:marBottom w:val="0"/>
      <w:divBdr>
        <w:top w:val="none" w:sz="0" w:space="0" w:color="auto"/>
        <w:left w:val="none" w:sz="0" w:space="0" w:color="auto"/>
        <w:bottom w:val="none" w:sz="0" w:space="0" w:color="auto"/>
        <w:right w:val="none" w:sz="0" w:space="0" w:color="auto"/>
      </w:divBdr>
    </w:div>
    <w:div w:id="857305958">
      <w:bodyDiv w:val="1"/>
      <w:marLeft w:val="0"/>
      <w:marRight w:val="0"/>
      <w:marTop w:val="0"/>
      <w:marBottom w:val="0"/>
      <w:divBdr>
        <w:top w:val="none" w:sz="0" w:space="0" w:color="auto"/>
        <w:left w:val="none" w:sz="0" w:space="0" w:color="auto"/>
        <w:bottom w:val="none" w:sz="0" w:space="0" w:color="auto"/>
        <w:right w:val="none" w:sz="0" w:space="0" w:color="auto"/>
      </w:divBdr>
    </w:div>
    <w:div w:id="886184406">
      <w:bodyDiv w:val="1"/>
      <w:marLeft w:val="0"/>
      <w:marRight w:val="0"/>
      <w:marTop w:val="0"/>
      <w:marBottom w:val="0"/>
      <w:divBdr>
        <w:top w:val="none" w:sz="0" w:space="0" w:color="auto"/>
        <w:left w:val="none" w:sz="0" w:space="0" w:color="auto"/>
        <w:bottom w:val="none" w:sz="0" w:space="0" w:color="auto"/>
        <w:right w:val="none" w:sz="0" w:space="0" w:color="auto"/>
      </w:divBdr>
    </w:div>
    <w:div w:id="902957386">
      <w:bodyDiv w:val="1"/>
      <w:marLeft w:val="0"/>
      <w:marRight w:val="0"/>
      <w:marTop w:val="0"/>
      <w:marBottom w:val="0"/>
      <w:divBdr>
        <w:top w:val="none" w:sz="0" w:space="0" w:color="auto"/>
        <w:left w:val="none" w:sz="0" w:space="0" w:color="auto"/>
        <w:bottom w:val="none" w:sz="0" w:space="0" w:color="auto"/>
        <w:right w:val="none" w:sz="0" w:space="0" w:color="auto"/>
      </w:divBdr>
    </w:div>
    <w:div w:id="905802071">
      <w:bodyDiv w:val="1"/>
      <w:marLeft w:val="0"/>
      <w:marRight w:val="0"/>
      <w:marTop w:val="0"/>
      <w:marBottom w:val="0"/>
      <w:divBdr>
        <w:top w:val="none" w:sz="0" w:space="0" w:color="auto"/>
        <w:left w:val="none" w:sz="0" w:space="0" w:color="auto"/>
        <w:bottom w:val="none" w:sz="0" w:space="0" w:color="auto"/>
        <w:right w:val="none" w:sz="0" w:space="0" w:color="auto"/>
      </w:divBdr>
    </w:div>
    <w:div w:id="914167920">
      <w:bodyDiv w:val="1"/>
      <w:marLeft w:val="0"/>
      <w:marRight w:val="0"/>
      <w:marTop w:val="0"/>
      <w:marBottom w:val="0"/>
      <w:divBdr>
        <w:top w:val="none" w:sz="0" w:space="0" w:color="auto"/>
        <w:left w:val="none" w:sz="0" w:space="0" w:color="auto"/>
        <w:bottom w:val="none" w:sz="0" w:space="0" w:color="auto"/>
        <w:right w:val="none" w:sz="0" w:space="0" w:color="auto"/>
      </w:divBdr>
    </w:div>
    <w:div w:id="927158268">
      <w:bodyDiv w:val="1"/>
      <w:marLeft w:val="0"/>
      <w:marRight w:val="0"/>
      <w:marTop w:val="0"/>
      <w:marBottom w:val="0"/>
      <w:divBdr>
        <w:top w:val="none" w:sz="0" w:space="0" w:color="auto"/>
        <w:left w:val="none" w:sz="0" w:space="0" w:color="auto"/>
        <w:bottom w:val="none" w:sz="0" w:space="0" w:color="auto"/>
        <w:right w:val="none" w:sz="0" w:space="0" w:color="auto"/>
      </w:divBdr>
    </w:div>
    <w:div w:id="931862674">
      <w:bodyDiv w:val="1"/>
      <w:marLeft w:val="0"/>
      <w:marRight w:val="0"/>
      <w:marTop w:val="0"/>
      <w:marBottom w:val="0"/>
      <w:divBdr>
        <w:top w:val="none" w:sz="0" w:space="0" w:color="auto"/>
        <w:left w:val="none" w:sz="0" w:space="0" w:color="auto"/>
        <w:bottom w:val="none" w:sz="0" w:space="0" w:color="auto"/>
        <w:right w:val="none" w:sz="0" w:space="0" w:color="auto"/>
      </w:divBdr>
    </w:div>
    <w:div w:id="933171080">
      <w:bodyDiv w:val="1"/>
      <w:marLeft w:val="0"/>
      <w:marRight w:val="0"/>
      <w:marTop w:val="0"/>
      <w:marBottom w:val="0"/>
      <w:divBdr>
        <w:top w:val="none" w:sz="0" w:space="0" w:color="auto"/>
        <w:left w:val="none" w:sz="0" w:space="0" w:color="auto"/>
        <w:bottom w:val="none" w:sz="0" w:space="0" w:color="auto"/>
        <w:right w:val="none" w:sz="0" w:space="0" w:color="auto"/>
      </w:divBdr>
    </w:div>
    <w:div w:id="933708146">
      <w:bodyDiv w:val="1"/>
      <w:marLeft w:val="0"/>
      <w:marRight w:val="0"/>
      <w:marTop w:val="0"/>
      <w:marBottom w:val="0"/>
      <w:divBdr>
        <w:top w:val="none" w:sz="0" w:space="0" w:color="auto"/>
        <w:left w:val="none" w:sz="0" w:space="0" w:color="auto"/>
        <w:bottom w:val="none" w:sz="0" w:space="0" w:color="auto"/>
        <w:right w:val="none" w:sz="0" w:space="0" w:color="auto"/>
      </w:divBdr>
    </w:div>
    <w:div w:id="998071563">
      <w:bodyDiv w:val="1"/>
      <w:marLeft w:val="0"/>
      <w:marRight w:val="0"/>
      <w:marTop w:val="0"/>
      <w:marBottom w:val="0"/>
      <w:divBdr>
        <w:top w:val="none" w:sz="0" w:space="0" w:color="auto"/>
        <w:left w:val="none" w:sz="0" w:space="0" w:color="auto"/>
        <w:bottom w:val="none" w:sz="0" w:space="0" w:color="auto"/>
        <w:right w:val="none" w:sz="0" w:space="0" w:color="auto"/>
      </w:divBdr>
    </w:div>
    <w:div w:id="998650155">
      <w:bodyDiv w:val="1"/>
      <w:marLeft w:val="0"/>
      <w:marRight w:val="0"/>
      <w:marTop w:val="0"/>
      <w:marBottom w:val="0"/>
      <w:divBdr>
        <w:top w:val="none" w:sz="0" w:space="0" w:color="auto"/>
        <w:left w:val="none" w:sz="0" w:space="0" w:color="auto"/>
        <w:bottom w:val="none" w:sz="0" w:space="0" w:color="auto"/>
        <w:right w:val="none" w:sz="0" w:space="0" w:color="auto"/>
      </w:divBdr>
    </w:div>
    <w:div w:id="1003239159">
      <w:bodyDiv w:val="1"/>
      <w:marLeft w:val="0"/>
      <w:marRight w:val="0"/>
      <w:marTop w:val="0"/>
      <w:marBottom w:val="0"/>
      <w:divBdr>
        <w:top w:val="none" w:sz="0" w:space="0" w:color="auto"/>
        <w:left w:val="none" w:sz="0" w:space="0" w:color="auto"/>
        <w:bottom w:val="none" w:sz="0" w:space="0" w:color="auto"/>
        <w:right w:val="none" w:sz="0" w:space="0" w:color="auto"/>
      </w:divBdr>
    </w:div>
    <w:div w:id="1013188123">
      <w:bodyDiv w:val="1"/>
      <w:marLeft w:val="0"/>
      <w:marRight w:val="0"/>
      <w:marTop w:val="0"/>
      <w:marBottom w:val="0"/>
      <w:divBdr>
        <w:top w:val="none" w:sz="0" w:space="0" w:color="auto"/>
        <w:left w:val="none" w:sz="0" w:space="0" w:color="auto"/>
        <w:bottom w:val="none" w:sz="0" w:space="0" w:color="auto"/>
        <w:right w:val="none" w:sz="0" w:space="0" w:color="auto"/>
      </w:divBdr>
    </w:div>
    <w:div w:id="1014838508">
      <w:bodyDiv w:val="1"/>
      <w:marLeft w:val="0"/>
      <w:marRight w:val="0"/>
      <w:marTop w:val="0"/>
      <w:marBottom w:val="0"/>
      <w:divBdr>
        <w:top w:val="none" w:sz="0" w:space="0" w:color="auto"/>
        <w:left w:val="none" w:sz="0" w:space="0" w:color="auto"/>
        <w:bottom w:val="none" w:sz="0" w:space="0" w:color="auto"/>
        <w:right w:val="none" w:sz="0" w:space="0" w:color="auto"/>
      </w:divBdr>
    </w:div>
    <w:div w:id="1019622123">
      <w:bodyDiv w:val="1"/>
      <w:marLeft w:val="0"/>
      <w:marRight w:val="0"/>
      <w:marTop w:val="0"/>
      <w:marBottom w:val="0"/>
      <w:divBdr>
        <w:top w:val="none" w:sz="0" w:space="0" w:color="auto"/>
        <w:left w:val="none" w:sz="0" w:space="0" w:color="auto"/>
        <w:bottom w:val="none" w:sz="0" w:space="0" w:color="auto"/>
        <w:right w:val="none" w:sz="0" w:space="0" w:color="auto"/>
      </w:divBdr>
    </w:div>
    <w:div w:id="1022586127">
      <w:bodyDiv w:val="1"/>
      <w:marLeft w:val="0"/>
      <w:marRight w:val="0"/>
      <w:marTop w:val="0"/>
      <w:marBottom w:val="0"/>
      <w:divBdr>
        <w:top w:val="none" w:sz="0" w:space="0" w:color="auto"/>
        <w:left w:val="none" w:sz="0" w:space="0" w:color="auto"/>
        <w:bottom w:val="none" w:sz="0" w:space="0" w:color="auto"/>
        <w:right w:val="none" w:sz="0" w:space="0" w:color="auto"/>
      </w:divBdr>
    </w:div>
    <w:div w:id="1054232540">
      <w:bodyDiv w:val="1"/>
      <w:marLeft w:val="0"/>
      <w:marRight w:val="0"/>
      <w:marTop w:val="0"/>
      <w:marBottom w:val="0"/>
      <w:divBdr>
        <w:top w:val="none" w:sz="0" w:space="0" w:color="auto"/>
        <w:left w:val="none" w:sz="0" w:space="0" w:color="auto"/>
        <w:bottom w:val="none" w:sz="0" w:space="0" w:color="auto"/>
        <w:right w:val="none" w:sz="0" w:space="0" w:color="auto"/>
      </w:divBdr>
    </w:div>
    <w:div w:id="1059674625">
      <w:bodyDiv w:val="1"/>
      <w:marLeft w:val="0"/>
      <w:marRight w:val="0"/>
      <w:marTop w:val="0"/>
      <w:marBottom w:val="0"/>
      <w:divBdr>
        <w:top w:val="none" w:sz="0" w:space="0" w:color="auto"/>
        <w:left w:val="none" w:sz="0" w:space="0" w:color="auto"/>
        <w:bottom w:val="none" w:sz="0" w:space="0" w:color="auto"/>
        <w:right w:val="none" w:sz="0" w:space="0" w:color="auto"/>
      </w:divBdr>
    </w:div>
    <w:div w:id="1067192040">
      <w:bodyDiv w:val="1"/>
      <w:marLeft w:val="0"/>
      <w:marRight w:val="0"/>
      <w:marTop w:val="0"/>
      <w:marBottom w:val="0"/>
      <w:divBdr>
        <w:top w:val="none" w:sz="0" w:space="0" w:color="auto"/>
        <w:left w:val="none" w:sz="0" w:space="0" w:color="auto"/>
        <w:bottom w:val="none" w:sz="0" w:space="0" w:color="auto"/>
        <w:right w:val="none" w:sz="0" w:space="0" w:color="auto"/>
      </w:divBdr>
    </w:div>
    <w:div w:id="1087189755">
      <w:bodyDiv w:val="1"/>
      <w:marLeft w:val="0"/>
      <w:marRight w:val="0"/>
      <w:marTop w:val="0"/>
      <w:marBottom w:val="0"/>
      <w:divBdr>
        <w:top w:val="none" w:sz="0" w:space="0" w:color="auto"/>
        <w:left w:val="none" w:sz="0" w:space="0" w:color="auto"/>
        <w:bottom w:val="none" w:sz="0" w:space="0" w:color="auto"/>
        <w:right w:val="none" w:sz="0" w:space="0" w:color="auto"/>
      </w:divBdr>
    </w:div>
    <w:div w:id="1097138462">
      <w:bodyDiv w:val="1"/>
      <w:marLeft w:val="0"/>
      <w:marRight w:val="0"/>
      <w:marTop w:val="0"/>
      <w:marBottom w:val="0"/>
      <w:divBdr>
        <w:top w:val="none" w:sz="0" w:space="0" w:color="auto"/>
        <w:left w:val="none" w:sz="0" w:space="0" w:color="auto"/>
        <w:bottom w:val="none" w:sz="0" w:space="0" w:color="auto"/>
        <w:right w:val="none" w:sz="0" w:space="0" w:color="auto"/>
      </w:divBdr>
    </w:div>
    <w:div w:id="1106733341">
      <w:bodyDiv w:val="1"/>
      <w:marLeft w:val="0"/>
      <w:marRight w:val="0"/>
      <w:marTop w:val="0"/>
      <w:marBottom w:val="0"/>
      <w:divBdr>
        <w:top w:val="none" w:sz="0" w:space="0" w:color="auto"/>
        <w:left w:val="none" w:sz="0" w:space="0" w:color="auto"/>
        <w:bottom w:val="none" w:sz="0" w:space="0" w:color="auto"/>
        <w:right w:val="none" w:sz="0" w:space="0" w:color="auto"/>
      </w:divBdr>
    </w:div>
    <w:div w:id="1112359056">
      <w:bodyDiv w:val="1"/>
      <w:marLeft w:val="0"/>
      <w:marRight w:val="0"/>
      <w:marTop w:val="0"/>
      <w:marBottom w:val="0"/>
      <w:divBdr>
        <w:top w:val="none" w:sz="0" w:space="0" w:color="auto"/>
        <w:left w:val="none" w:sz="0" w:space="0" w:color="auto"/>
        <w:bottom w:val="none" w:sz="0" w:space="0" w:color="auto"/>
        <w:right w:val="none" w:sz="0" w:space="0" w:color="auto"/>
      </w:divBdr>
    </w:div>
    <w:div w:id="1114322929">
      <w:bodyDiv w:val="1"/>
      <w:marLeft w:val="0"/>
      <w:marRight w:val="0"/>
      <w:marTop w:val="0"/>
      <w:marBottom w:val="0"/>
      <w:divBdr>
        <w:top w:val="none" w:sz="0" w:space="0" w:color="auto"/>
        <w:left w:val="none" w:sz="0" w:space="0" w:color="auto"/>
        <w:bottom w:val="none" w:sz="0" w:space="0" w:color="auto"/>
        <w:right w:val="none" w:sz="0" w:space="0" w:color="auto"/>
      </w:divBdr>
    </w:div>
    <w:div w:id="1114597126">
      <w:bodyDiv w:val="1"/>
      <w:marLeft w:val="0"/>
      <w:marRight w:val="0"/>
      <w:marTop w:val="0"/>
      <w:marBottom w:val="0"/>
      <w:divBdr>
        <w:top w:val="none" w:sz="0" w:space="0" w:color="auto"/>
        <w:left w:val="none" w:sz="0" w:space="0" w:color="auto"/>
        <w:bottom w:val="none" w:sz="0" w:space="0" w:color="auto"/>
        <w:right w:val="none" w:sz="0" w:space="0" w:color="auto"/>
      </w:divBdr>
    </w:div>
    <w:div w:id="1126897783">
      <w:bodyDiv w:val="1"/>
      <w:marLeft w:val="0"/>
      <w:marRight w:val="0"/>
      <w:marTop w:val="0"/>
      <w:marBottom w:val="0"/>
      <w:divBdr>
        <w:top w:val="none" w:sz="0" w:space="0" w:color="auto"/>
        <w:left w:val="none" w:sz="0" w:space="0" w:color="auto"/>
        <w:bottom w:val="none" w:sz="0" w:space="0" w:color="auto"/>
        <w:right w:val="none" w:sz="0" w:space="0" w:color="auto"/>
      </w:divBdr>
    </w:div>
    <w:div w:id="1129251251">
      <w:bodyDiv w:val="1"/>
      <w:marLeft w:val="0"/>
      <w:marRight w:val="0"/>
      <w:marTop w:val="0"/>
      <w:marBottom w:val="0"/>
      <w:divBdr>
        <w:top w:val="none" w:sz="0" w:space="0" w:color="auto"/>
        <w:left w:val="none" w:sz="0" w:space="0" w:color="auto"/>
        <w:bottom w:val="none" w:sz="0" w:space="0" w:color="auto"/>
        <w:right w:val="none" w:sz="0" w:space="0" w:color="auto"/>
      </w:divBdr>
    </w:div>
    <w:div w:id="1133061189">
      <w:bodyDiv w:val="1"/>
      <w:marLeft w:val="0"/>
      <w:marRight w:val="0"/>
      <w:marTop w:val="0"/>
      <w:marBottom w:val="0"/>
      <w:divBdr>
        <w:top w:val="none" w:sz="0" w:space="0" w:color="auto"/>
        <w:left w:val="none" w:sz="0" w:space="0" w:color="auto"/>
        <w:bottom w:val="none" w:sz="0" w:space="0" w:color="auto"/>
        <w:right w:val="none" w:sz="0" w:space="0" w:color="auto"/>
      </w:divBdr>
    </w:div>
    <w:div w:id="1163542561">
      <w:bodyDiv w:val="1"/>
      <w:marLeft w:val="0"/>
      <w:marRight w:val="0"/>
      <w:marTop w:val="0"/>
      <w:marBottom w:val="0"/>
      <w:divBdr>
        <w:top w:val="none" w:sz="0" w:space="0" w:color="auto"/>
        <w:left w:val="none" w:sz="0" w:space="0" w:color="auto"/>
        <w:bottom w:val="none" w:sz="0" w:space="0" w:color="auto"/>
        <w:right w:val="none" w:sz="0" w:space="0" w:color="auto"/>
      </w:divBdr>
    </w:div>
    <w:div w:id="1188980257">
      <w:bodyDiv w:val="1"/>
      <w:marLeft w:val="0"/>
      <w:marRight w:val="0"/>
      <w:marTop w:val="0"/>
      <w:marBottom w:val="0"/>
      <w:divBdr>
        <w:top w:val="none" w:sz="0" w:space="0" w:color="auto"/>
        <w:left w:val="none" w:sz="0" w:space="0" w:color="auto"/>
        <w:bottom w:val="none" w:sz="0" w:space="0" w:color="auto"/>
        <w:right w:val="none" w:sz="0" w:space="0" w:color="auto"/>
      </w:divBdr>
    </w:div>
    <w:div w:id="1207567232">
      <w:bodyDiv w:val="1"/>
      <w:marLeft w:val="0"/>
      <w:marRight w:val="0"/>
      <w:marTop w:val="0"/>
      <w:marBottom w:val="0"/>
      <w:divBdr>
        <w:top w:val="none" w:sz="0" w:space="0" w:color="auto"/>
        <w:left w:val="none" w:sz="0" w:space="0" w:color="auto"/>
        <w:bottom w:val="none" w:sz="0" w:space="0" w:color="auto"/>
        <w:right w:val="none" w:sz="0" w:space="0" w:color="auto"/>
      </w:divBdr>
    </w:div>
    <w:div w:id="1212620532">
      <w:bodyDiv w:val="1"/>
      <w:marLeft w:val="0"/>
      <w:marRight w:val="0"/>
      <w:marTop w:val="0"/>
      <w:marBottom w:val="0"/>
      <w:divBdr>
        <w:top w:val="none" w:sz="0" w:space="0" w:color="auto"/>
        <w:left w:val="none" w:sz="0" w:space="0" w:color="auto"/>
        <w:bottom w:val="none" w:sz="0" w:space="0" w:color="auto"/>
        <w:right w:val="none" w:sz="0" w:space="0" w:color="auto"/>
      </w:divBdr>
    </w:div>
    <w:div w:id="1220171073">
      <w:bodyDiv w:val="1"/>
      <w:marLeft w:val="0"/>
      <w:marRight w:val="0"/>
      <w:marTop w:val="0"/>
      <w:marBottom w:val="0"/>
      <w:divBdr>
        <w:top w:val="none" w:sz="0" w:space="0" w:color="auto"/>
        <w:left w:val="none" w:sz="0" w:space="0" w:color="auto"/>
        <w:bottom w:val="none" w:sz="0" w:space="0" w:color="auto"/>
        <w:right w:val="none" w:sz="0" w:space="0" w:color="auto"/>
      </w:divBdr>
    </w:div>
    <w:div w:id="1236161590">
      <w:bodyDiv w:val="1"/>
      <w:marLeft w:val="0"/>
      <w:marRight w:val="0"/>
      <w:marTop w:val="0"/>
      <w:marBottom w:val="0"/>
      <w:divBdr>
        <w:top w:val="none" w:sz="0" w:space="0" w:color="auto"/>
        <w:left w:val="none" w:sz="0" w:space="0" w:color="auto"/>
        <w:bottom w:val="none" w:sz="0" w:space="0" w:color="auto"/>
        <w:right w:val="none" w:sz="0" w:space="0" w:color="auto"/>
      </w:divBdr>
    </w:div>
    <w:div w:id="1239056286">
      <w:bodyDiv w:val="1"/>
      <w:marLeft w:val="0"/>
      <w:marRight w:val="0"/>
      <w:marTop w:val="0"/>
      <w:marBottom w:val="0"/>
      <w:divBdr>
        <w:top w:val="none" w:sz="0" w:space="0" w:color="auto"/>
        <w:left w:val="none" w:sz="0" w:space="0" w:color="auto"/>
        <w:bottom w:val="none" w:sz="0" w:space="0" w:color="auto"/>
        <w:right w:val="none" w:sz="0" w:space="0" w:color="auto"/>
      </w:divBdr>
    </w:div>
    <w:div w:id="1240483727">
      <w:bodyDiv w:val="1"/>
      <w:marLeft w:val="0"/>
      <w:marRight w:val="0"/>
      <w:marTop w:val="0"/>
      <w:marBottom w:val="0"/>
      <w:divBdr>
        <w:top w:val="none" w:sz="0" w:space="0" w:color="auto"/>
        <w:left w:val="none" w:sz="0" w:space="0" w:color="auto"/>
        <w:bottom w:val="none" w:sz="0" w:space="0" w:color="auto"/>
        <w:right w:val="none" w:sz="0" w:space="0" w:color="auto"/>
      </w:divBdr>
    </w:div>
    <w:div w:id="1244608875">
      <w:bodyDiv w:val="1"/>
      <w:marLeft w:val="0"/>
      <w:marRight w:val="0"/>
      <w:marTop w:val="0"/>
      <w:marBottom w:val="0"/>
      <w:divBdr>
        <w:top w:val="none" w:sz="0" w:space="0" w:color="auto"/>
        <w:left w:val="none" w:sz="0" w:space="0" w:color="auto"/>
        <w:bottom w:val="none" w:sz="0" w:space="0" w:color="auto"/>
        <w:right w:val="none" w:sz="0" w:space="0" w:color="auto"/>
      </w:divBdr>
    </w:div>
    <w:div w:id="1248274200">
      <w:bodyDiv w:val="1"/>
      <w:marLeft w:val="0"/>
      <w:marRight w:val="0"/>
      <w:marTop w:val="0"/>
      <w:marBottom w:val="0"/>
      <w:divBdr>
        <w:top w:val="none" w:sz="0" w:space="0" w:color="auto"/>
        <w:left w:val="none" w:sz="0" w:space="0" w:color="auto"/>
        <w:bottom w:val="none" w:sz="0" w:space="0" w:color="auto"/>
        <w:right w:val="none" w:sz="0" w:space="0" w:color="auto"/>
      </w:divBdr>
    </w:div>
    <w:div w:id="1253050318">
      <w:bodyDiv w:val="1"/>
      <w:marLeft w:val="0"/>
      <w:marRight w:val="0"/>
      <w:marTop w:val="0"/>
      <w:marBottom w:val="0"/>
      <w:divBdr>
        <w:top w:val="none" w:sz="0" w:space="0" w:color="auto"/>
        <w:left w:val="none" w:sz="0" w:space="0" w:color="auto"/>
        <w:bottom w:val="none" w:sz="0" w:space="0" w:color="auto"/>
        <w:right w:val="none" w:sz="0" w:space="0" w:color="auto"/>
      </w:divBdr>
    </w:div>
    <w:div w:id="1271207242">
      <w:bodyDiv w:val="1"/>
      <w:marLeft w:val="0"/>
      <w:marRight w:val="0"/>
      <w:marTop w:val="0"/>
      <w:marBottom w:val="0"/>
      <w:divBdr>
        <w:top w:val="none" w:sz="0" w:space="0" w:color="auto"/>
        <w:left w:val="none" w:sz="0" w:space="0" w:color="auto"/>
        <w:bottom w:val="none" w:sz="0" w:space="0" w:color="auto"/>
        <w:right w:val="none" w:sz="0" w:space="0" w:color="auto"/>
      </w:divBdr>
    </w:div>
    <w:div w:id="1311596697">
      <w:bodyDiv w:val="1"/>
      <w:marLeft w:val="0"/>
      <w:marRight w:val="0"/>
      <w:marTop w:val="0"/>
      <w:marBottom w:val="0"/>
      <w:divBdr>
        <w:top w:val="none" w:sz="0" w:space="0" w:color="auto"/>
        <w:left w:val="none" w:sz="0" w:space="0" w:color="auto"/>
        <w:bottom w:val="none" w:sz="0" w:space="0" w:color="auto"/>
        <w:right w:val="none" w:sz="0" w:space="0" w:color="auto"/>
      </w:divBdr>
    </w:div>
    <w:div w:id="1313145017">
      <w:bodyDiv w:val="1"/>
      <w:marLeft w:val="0"/>
      <w:marRight w:val="0"/>
      <w:marTop w:val="0"/>
      <w:marBottom w:val="0"/>
      <w:divBdr>
        <w:top w:val="none" w:sz="0" w:space="0" w:color="auto"/>
        <w:left w:val="none" w:sz="0" w:space="0" w:color="auto"/>
        <w:bottom w:val="none" w:sz="0" w:space="0" w:color="auto"/>
        <w:right w:val="none" w:sz="0" w:space="0" w:color="auto"/>
      </w:divBdr>
    </w:div>
    <w:div w:id="1324431802">
      <w:bodyDiv w:val="1"/>
      <w:marLeft w:val="0"/>
      <w:marRight w:val="0"/>
      <w:marTop w:val="0"/>
      <w:marBottom w:val="0"/>
      <w:divBdr>
        <w:top w:val="none" w:sz="0" w:space="0" w:color="auto"/>
        <w:left w:val="none" w:sz="0" w:space="0" w:color="auto"/>
        <w:bottom w:val="none" w:sz="0" w:space="0" w:color="auto"/>
        <w:right w:val="none" w:sz="0" w:space="0" w:color="auto"/>
      </w:divBdr>
      <w:divsChild>
        <w:div w:id="1805194470">
          <w:marLeft w:val="0"/>
          <w:marRight w:val="0"/>
          <w:marTop w:val="0"/>
          <w:marBottom w:val="0"/>
          <w:divBdr>
            <w:top w:val="none" w:sz="0" w:space="0" w:color="auto"/>
            <w:left w:val="none" w:sz="0" w:space="0" w:color="auto"/>
            <w:bottom w:val="none" w:sz="0" w:space="0" w:color="auto"/>
            <w:right w:val="none" w:sz="0" w:space="0" w:color="auto"/>
          </w:divBdr>
          <w:divsChild>
            <w:div w:id="446388683">
              <w:marLeft w:val="0"/>
              <w:marRight w:val="0"/>
              <w:marTop w:val="0"/>
              <w:marBottom w:val="0"/>
              <w:divBdr>
                <w:top w:val="none" w:sz="0" w:space="0" w:color="auto"/>
                <w:left w:val="none" w:sz="0" w:space="0" w:color="auto"/>
                <w:bottom w:val="none" w:sz="0" w:space="0" w:color="auto"/>
                <w:right w:val="none" w:sz="0" w:space="0" w:color="auto"/>
              </w:divBdr>
              <w:divsChild>
                <w:div w:id="1458334384">
                  <w:marLeft w:val="0"/>
                  <w:marRight w:val="0"/>
                  <w:marTop w:val="0"/>
                  <w:marBottom w:val="0"/>
                  <w:divBdr>
                    <w:top w:val="none" w:sz="0" w:space="0" w:color="auto"/>
                    <w:left w:val="none" w:sz="0" w:space="0" w:color="auto"/>
                    <w:bottom w:val="none" w:sz="0" w:space="0" w:color="auto"/>
                    <w:right w:val="none" w:sz="0" w:space="0" w:color="auto"/>
                  </w:divBdr>
                  <w:divsChild>
                    <w:div w:id="1347826510">
                      <w:marLeft w:val="0"/>
                      <w:marRight w:val="0"/>
                      <w:marTop w:val="0"/>
                      <w:marBottom w:val="0"/>
                      <w:divBdr>
                        <w:top w:val="none" w:sz="0" w:space="0" w:color="auto"/>
                        <w:left w:val="none" w:sz="0" w:space="0" w:color="auto"/>
                        <w:bottom w:val="none" w:sz="0" w:space="0" w:color="auto"/>
                        <w:right w:val="none" w:sz="0" w:space="0" w:color="auto"/>
                      </w:divBdr>
                      <w:divsChild>
                        <w:div w:id="1439371984">
                          <w:marLeft w:val="0"/>
                          <w:marRight w:val="0"/>
                          <w:marTop w:val="0"/>
                          <w:marBottom w:val="0"/>
                          <w:divBdr>
                            <w:top w:val="none" w:sz="0" w:space="0" w:color="auto"/>
                            <w:left w:val="none" w:sz="0" w:space="0" w:color="auto"/>
                            <w:bottom w:val="none" w:sz="0" w:space="0" w:color="auto"/>
                            <w:right w:val="none" w:sz="0" w:space="0" w:color="auto"/>
                          </w:divBdr>
                          <w:divsChild>
                            <w:div w:id="879053084">
                              <w:marLeft w:val="0"/>
                              <w:marRight w:val="0"/>
                              <w:marTop w:val="0"/>
                              <w:marBottom w:val="0"/>
                              <w:divBdr>
                                <w:top w:val="none" w:sz="0" w:space="0" w:color="auto"/>
                                <w:left w:val="none" w:sz="0" w:space="0" w:color="auto"/>
                                <w:bottom w:val="none" w:sz="0" w:space="0" w:color="auto"/>
                                <w:right w:val="none" w:sz="0" w:space="0" w:color="auto"/>
                              </w:divBdr>
                              <w:divsChild>
                                <w:div w:id="72435621">
                                  <w:marLeft w:val="0"/>
                                  <w:marRight w:val="0"/>
                                  <w:marTop w:val="0"/>
                                  <w:marBottom w:val="0"/>
                                  <w:divBdr>
                                    <w:top w:val="none" w:sz="0" w:space="0" w:color="auto"/>
                                    <w:left w:val="none" w:sz="0" w:space="0" w:color="auto"/>
                                    <w:bottom w:val="none" w:sz="0" w:space="0" w:color="auto"/>
                                    <w:right w:val="none" w:sz="0" w:space="0" w:color="auto"/>
                                  </w:divBdr>
                                  <w:divsChild>
                                    <w:div w:id="68575839">
                                      <w:marLeft w:val="0"/>
                                      <w:marRight w:val="0"/>
                                      <w:marTop w:val="0"/>
                                      <w:marBottom w:val="0"/>
                                      <w:divBdr>
                                        <w:top w:val="none" w:sz="0" w:space="0" w:color="auto"/>
                                        <w:left w:val="none" w:sz="0" w:space="0" w:color="auto"/>
                                        <w:bottom w:val="none" w:sz="0" w:space="0" w:color="auto"/>
                                        <w:right w:val="none" w:sz="0" w:space="0" w:color="auto"/>
                                      </w:divBdr>
                                      <w:divsChild>
                                        <w:div w:id="900016308">
                                          <w:marLeft w:val="0"/>
                                          <w:marRight w:val="0"/>
                                          <w:marTop w:val="0"/>
                                          <w:marBottom w:val="0"/>
                                          <w:divBdr>
                                            <w:top w:val="none" w:sz="0" w:space="0" w:color="auto"/>
                                            <w:left w:val="none" w:sz="0" w:space="0" w:color="auto"/>
                                            <w:bottom w:val="none" w:sz="0" w:space="0" w:color="auto"/>
                                            <w:right w:val="none" w:sz="0" w:space="0" w:color="auto"/>
                                          </w:divBdr>
                                          <w:divsChild>
                                            <w:div w:id="1427730324">
                                              <w:marLeft w:val="0"/>
                                              <w:marRight w:val="0"/>
                                              <w:marTop w:val="0"/>
                                              <w:marBottom w:val="0"/>
                                              <w:divBdr>
                                                <w:top w:val="none" w:sz="0" w:space="0" w:color="auto"/>
                                                <w:left w:val="none" w:sz="0" w:space="0" w:color="auto"/>
                                                <w:bottom w:val="none" w:sz="0" w:space="0" w:color="auto"/>
                                                <w:right w:val="none" w:sz="0" w:space="0" w:color="auto"/>
                                              </w:divBdr>
                                              <w:divsChild>
                                                <w:div w:id="1159274857">
                                                  <w:marLeft w:val="0"/>
                                                  <w:marRight w:val="0"/>
                                                  <w:marTop w:val="0"/>
                                                  <w:marBottom w:val="0"/>
                                                  <w:divBdr>
                                                    <w:top w:val="none" w:sz="0" w:space="0" w:color="auto"/>
                                                    <w:left w:val="none" w:sz="0" w:space="0" w:color="auto"/>
                                                    <w:bottom w:val="none" w:sz="0" w:space="0" w:color="auto"/>
                                                    <w:right w:val="none" w:sz="0" w:space="0" w:color="auto"/>
                                                  </w:divBdr>
                                                  <w:divsChild>
                                                    <w:div w:id="1760325531">
                                                      <w:marLeft w:val="0"/>
                                                      <w:marRight w:val="0"/>
                                                      <w:marTop w:val="0"/>
                                                      <w:marBottom w:val="0"/>
                                                      <w:divBdr>
                                                        <w:top w:val="none" w:sz="0" w:space="0" w:color="auto"/>
                                                        <w:left w:val="none" w:sz="0" w:space="0" w:color="auto"/>
                                                        <w:bottom w:val="none" w:sz="0" w:space="0" w:color="auto"/>
                                                        <w:right w:val="none" w:sz="0" w:space="0" w:color="auto"/>
                                                      </w:divBdr>
                                                      <w:divsChild>
                                                        <w:div w:id="1033968665">
                                                          <w:marLeft w:val="0"/>
                                                          <w:marRight w:val="0"/>
                                                          <w:marTop w:val="0"/>
                                                          <w:marBottom w:val="0"/>
                                                          <w:divBdr>
                                                            <w:top w:val="none" w:sz="0" w:space="0" w:color="auto"/>
                                                            <w:left w:val="none" w:sz="0" w:space="0" w:color="auto"/>
                                                            <w:bottom w:val="none" w:sz="0" w:space="0" w:color="auto"/>
                                                            <w:right w:val="none" w:sz="0" w:space="0" w:color="auto"/>
                                                          </w:divBdr>
                                                          <w:divsChild>
                                                            <w:div w:id="2094550200">
                                                              <w:marLeft w:val="0"/>
                                                              <w:marRight w:val="0"/>
                                                              <w:marTop w:val="0"/>
                                                              <w:marBottom w:val="0"/>
                                                              <w:divBdr>
                                                                <w:top w:val="none" w:sz="0" w:space="0" w:color="auto"/>
                                                                <w:left w:val="none" w:sz="0" w:space="0" w:color="auto"/>
                                                                <w:bottom w:val="none" w:sz="0" w:space="0" w:color="auto"/>
                                                                <w:right w:val="none" w:sz="0" w:space="0" w:color="auto"/>
                                                              </w:divBdr>
                                                              <w:divsChild>
                                                                <w:div w:id="1657105512">
                                                                  <w:marLeft w:val="0"/>
                                                                  <w:marRight w:val="0"/>
                                                                  <w:marTop w:val="0"/>
                                                                  <w:marBottom w:val="0"/>
                                                                  <w:divBdr>
                                                                    <w:top w:val="none" w:sz="0" w:space="0" w:color="auto"/>
                                                                    <w:left w:val="none" w:sz="0" w:space="0" w:color="auto"/>
                                                                    <w:bottom w:val="none" w:sz="0" w:space="0" w:color="auto"/>
                                                                    <w:right w:val="none" w:sz="0" w:space="0" w:color="auto"/>
                                                                  </w:divBdr>
                                                                  <w:divsChild>
                                                                    <w:div w:id="362170242">
                                                                      <w:marLeft w:val="0"/>
                                                                      <w:marRight w:val="0"/>
                                                                      <w:marTop w:val="0"/>
                                                                      <w:marBottom w:val="0"/>
                                                                      <w:divBdr>
                                                                        <w:top w:val="none" w:sz="0" w:space="0" w:color="auto"/>
                                                                        <w:left w:val="none" w:sz="0" w:space="0" w:color="auto"/>
                                                                        <w:bottom w:val="none" w:sz="0" w:space="0" w:color="auto"/>
                                                                        <w:right w:val="none" w:sz="0" w:space="0" w:color="auto"/>
                                                                      </w:divBdr>
                                                                      <w:divsChild>
                                                                        <w:div w:id="1991400458">
                                                                          <w:marLeft w:val="0"/>
                                                                          <w:marRight w:val="0"/>
                                                                          <w:marTop w:val="0"/>
                                                                          <w:marBottom w:val="0"/>
                                                                          <w:divBdr>
                                                                            <w:top w:val="none" w:sz="0" w:space="0" w:color="auto"/>
                                                                            <w:left w:val="none" w:sz="0" w:space="0" w:color="auto"/>
                                                                            <w:bottom w:val="none" w:sz="0" w:space="0" w:color="auto"/>
                                                                            <w:right w:val="none" w:sz="0" w:space="0" w:color="auto"/>
                                                                          </w:divBdr>
                                                                          <w:divsChild>
                                                                            <w:div w:id="1919829634">
                                                                              <w:marLeft w:val="0"/>
                                                                              <w:marRight w:val="0"/>
                                                                              <w:marTop w:val="0"/>
                                                                              <w:marBottom w:val="0"/>
                                                                              <w:divBdr>
                                                                                <w:top w:val="none" w:sz="0" w:space="0" w:color="auto"/>
                                                                                <w:left w:val="none" w:sz="0" w:space="0" w:color="auto"/>
                                                                                <w:bottom w:val="none" w:sz="0" w:space="0" w:color="auto"/>
                                                                                <w:right w:val="none" w:sz="0" w:space="0" w:color="auto"/>
                                                                              </w:divBdr>
                                                                              <w:divsChild>
                                                                                <w:div w:id="1670406617">
                                                                                  <w:marLeft w:val="0"/>
                                                                                  <w:marRight w:val="0"/>
                                                                                  <w:marTop w:val="0"/>
                                                                                  <w:marBottom w:val="0"/>
                                                                                  <w:divBdr>
                                                                                    <w:top w:val="none" w:sz="0" w:space="0" w:color="auto"/>
                                                                                    <w:left w:val="none" w:sz="0" w:space="0" w:color="auto"/>
                                                                                    <w:bottom w:val="none" w:sz="0" w:space="0" w:color="auto"/>
                                                                                    <w:right w:val="none" w:sz="0" w:space="0" w:color="auto"/>
                                                                                  </w:divBdr>
                                                                                  <w:divsChild>
                                                                                    <w:div w:id="1365982044">
                                                                                      <w:marLeft w:val="0"/>
                                                                                      <w:marRight w:val="0"/>
                                                                                      <w:marTop w:val="0"/>
                                                                                      <w:marBottom w:val="0"/>
                                                                                      <w:divBdr>
                                                                                        <w:top w:val="none" w:sz="0" w:space="0" w:color="auto"/>
                                                                                        <w:left w:val="none" w:sz="0" w:space="0" w:color="auto"/>
                                                                                        <w:bottom w:val="none" w:sz="0" w:space="0" w:color="auto"/>
                                                                                        <w:right w:val="none" w:sz="0" w:space="0" w:color="auto"/>
                                                                                      </w:divBdr>
                                                                                      <w:divsChild>
                                                                                        <w:div w:id="326834176">
                                                                                          <w:marLeft w:val="0"/>
                                                                                          <w:marRight w:val="0"/>
                                                                                          <w:marTop w:val="0"/>
                                                                                          <w:marBottom w:val="0"/>
                                                                                          <w:divBdr>
                                                                                            <w:top w:val="none" w:sz="0" w:space="0" w:color="auto"/>
                                                                                            <w:left w:val="none" w:sz="0" w:space="0" w:color="auto"/>
                                                                                            <w:bottom w:val="none" w:sz="0" w:space="0" w:color="auto"/>
                                                                                            <w:right w:val="none" w:sz="0" w:space="0" w:color="auto"/>
                                                                                          </w:divBdr>
                                                                                          <w:divsChild>
                                                                                            <w:div w:id="820728645">
                                                                                              <w:marLeft w:val="0"/>
                                                                                              <w:marRight w:val="120"/>
                                                                                              <w:marTop w:val="0"/>
                                                                                              <w:marBottom w:val="150"/>
                                                                                              <w:divBdr>
                                                                                                <w:top w:val="single" w:sz="2" w:space="0" w:color="EFEFEF"/>
                                                                                                <w:left w:val="single" w:sz="6" w:space="0" w:color="EFEFEF"/>
                                                                                                <w:bottom w:val="single" w:sz="6" w:space="0" w:color="E2E2E2"/>
                                                                                                <w:right w:val="single" w:sz="6" w:space="0" w:color="EFEFEF"/>
                                                                                              </w:divBdr>
                                                                                              <w:divsChild>
                                                                                                <w:div w:id="1092703933">
                                                                                                  <w:marLeft w:val="0"/>
                                                                                                  <w:marRight w:val="0"/>
                                                                                                  <w:marTop w:val="0"/>
                                                                                                  <w:marBottom w:val="0"/>
                                                                                                  <w:divBdr>
                                                                                                    <w:top w:val="none" w:sz="0" w:space="0" w:color="auto"/>
                                                                                                    <w:left w:val="none" w:sz="0" w:space="0" w:color="auto"/>
                                                                                                    <w:bottom w:val="none" w:sz="0" w:space="0" w:color="auto"/>
                                                                                                    <w:right w:val="none" w:sz="0" w:space="0" w:color="auto"/>
                                                                                                  </w:divBdr>
                                                                                                  <w:divsChild>
                                                                                                    <w:div w:id="2111311331">
                                                                                                      <w:marLeft w:val="0"/>
                                                                                                      <w:marRight w:val="0"/>
                                                                                                      <w:marTop w:val="0"/>
                                                                                                      <w:marBottom w:val="0"/>
                                                                                                      <w:divBdr>
                                                                                                        <w:top w:val="none" w:sz="0" w:space="0" w:color="auto"/>
                                                                                                        <w:left w:val="none" w:sz="0" w:space="0" w:color="auto"/>
                                                                                                        <w:bottom w:val="none" w:sz="0" w:space="0" w:color="auto"/>
                                                                                                        <w:right w:val="none" w:sz="0" w:space="0" w:color="auto"/>
                                                                                                      </w:divBdr>
                                                                                                      <w:divsChild>
                                                                                                        <w:div w:id="524713923">
                                                                                                          <w:marLeft w:val="0"/>
                                                                                                          <w:marRight w:val="0"/>
                                                                                                          <w:marTop w:val="0"/>
                                                                                                          <w:marBottom w:val="0"/>
                                                                                                          <w:divBdr>
                                                                                                            <w:top w:val="none" w:sz="0" w:space="0" w:color="auto"/>
                                                                                                            <w:left w:val="none" w:sz="0" w:space="0" w:color="auto"/>
                                                                                                            <w:bottom w:val="none" w:sz="0" w:space="0" w:color="auto"/>
                                                                                                            <w:right w:val="none" w:sz="0" w:space="0" w:color="auto"/>
                                                                                                          </w:divBdr>
                                                                                                          <w:divsChild>
                                                                                                            <w:div w:id="1918586219">
                                                                                                              <w:marLeft w:val="0"/>
                                                                                                              <w:marRight w:val="0"/>
                                                                                                              <w:marTop w:val="0"/>
                                                                                                              <w:marBottom w:val="0"/>
                                                                                                              <w:divBdr>
                                                                                                                <w:top w:val="none" w:sz="0" w:space="0" w:color="auto"/>
                                                                                                                <w:left w:val="none" w:sz="0" w:space="0" w:color="auto"/>
                                                                                                                <w:bottom w:val="none" w:sz="0" w:space="0" w:color="auto"/>
                                                                                                                <w:right w:val="none" w:sz="0" w:space="0" w:color="auto"/>
                                                                                                              </w:divBdr>
                                                                                                              <w:divsChild>
                                                                                                                <w:div w:id="855310529">
                                                                                                                  <w:marLeft w:val="0"/>
                                                                                                                  <w:marRight w:val="0"/>
                                                                                                                  <w:marTop w:val="0"/>
                                                                                                                  <w:marBottom w:val="0"/>
                                                                                                                  <w:divBdr>
                                                                                                                    <w:top w:val="none" w:sz="0" w:space="0" w:color="auto"/>
                                                                                                                    <w:left w:val="none" w:sz="0" w:space="0" w:color="auto"/>
                                                                                                                    <w:bottom w:val="none" w:sz="0" w:space="0" w:color="auto"/>
                                                                                                                    <w:right w:val="none" w:sz="0" w:space="0" w:color="auto"/>
                                                                                                                  </w:divBdr>
                                                                                                                  <w:divsChild>
                                                                                                                    <w:div w:id="1893467017">
                                                                                                                      <w:marLeft w:val="-450"/>
                                                                                                                      <w:marRight w:val="0"/>
                                                                                                                      <w:marTop w:val="150"/>
                                                                                                                      <w:marBottom w:val="225"/>
                                                                                                                      <w:divBdr>
                                                                                                                        <w:top w:val="single" w:sz="6" w:space="2" w:color="D8D8D8"/>
                                                                                                                        <w:left w:val="single" w:sz="6" w:space="2" w:color="D8D8D8"/>
                                                                                                                        <w:bottom w:val="single" w:sz="6" w:space="2" w:color="D8D8D8"/>
                                                                                                                        <w:right w:val="single" w:sz="6" w:space="2" w:color="D8D8D8"/>
                                                                                                                      </w:divBdr>
                                                                                                                      <w:divsChild>
                                                                                                                        <w:div w:id="1893077643">
                                                                                                                          <w:marLeft w:val="225"/>
                                                                                                                          <w:marRight w:val="225"/>
                                                                                                                          <w:marTop w:val="75"/>
                                                                                                                          <w:marBottom w:val="75"/>
                                                                                                                          <w:divBdr>
                                                                                                                            <w:top w:val="none" w:sz="0" w:space="0" w:color="auto"/>
                                                                                                                            <w:left w:val="none" w:sz="0" w:space="0" w:color="auto"/>
                                                                                                                            <w:bottom w:val="none" w:sz="0" w:space="0" w:color="auto"/>
                                                                                                                            <w:right w:val="none" w:sz="0" w:space="0" w:color="auto"/>
                                                                                                                          </w:divBdr>
                                                                                                                          <w:divsChild>
                                                                                                                            <w:div w:id="1815826540">
                                                                                                                              <w:marLeft w:val="0"/>
                                                                                                                              <w:marRight w:val="0"/>
                                                                                                                              <w:marTop w:val="0"/>
                                                                                                                              <w:marBottom w:val="0"/>
                                                                                                                              <w:divBdr>
                                                                                                                                <w:top w:val="single" w:sz="6" w:space="0" w:color="auto"/>
                                                                                                                                <w:left w:val="single" w:sz="6" w:space="0" w:color="auto"/>
                                                                                                                                <w:bottom w:val="single" w:sz="6" w:space="0" w:color="auto"/>
                                                                                                                                <w:right w:val="single" w:sz="6" w:space="0" w:color="auto"/>
                                                                                                                              </w:divBdr>
                                                                                                                              <w:divsChild>
                                                                                                                                <w:div w:id="1789353259">
                                                                                                                                  <w:marLeft w:val="0"/>
                                                                                                                                  <w:marRight w:val="0"/>
                                                                                                                                  <w:marTop w:val="0"/>
                                                                                                                                  <w:marBottom w:val="0"/>
                                                                                                                                  <w:divBdr>
                                                                                                                                    <w:top w:val="none" w:sz="0" w:space="0" w:color="auto"/>
                                                                                                                                    <w:left w:val="none" w:sz="0" w:space="0" w:color="auto"/>
                                                                                                                                    <w:bottom w:val="none" w:sz="0" w:space="0" w:color="auto"/>
                                                                                                                                    <w:right w:val="none" w:sz="0" w:space="0" w:color="auto"/>
                                                                                                                                  </w:divBdr>
                                                                                                                                  <w:divsChild>
                                                                                                                                    <w:div w:id="157145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0786511">
      <w:bodyDiv w:val="1"/>
      <w:marLeft w:val="0"/>
      <w:marRight w:val="0"/>
      <w:marTop w:val="0"/>
      <w:marBottom w:val="0"/>
      <w:divBdr>
        <w:top w:val="none" w:sz="0" w:space="0" w:color="auto"/>
        <w:left w:val="none" w:sz="0" w:space="0" w:color="auto"/>
        <w:bottom w:val="none" w:sz="0" w:space="0" w:color="auto"/>
        <w:right w:val="none" w:sz="0" w:space="0" w:color="auto"/>
      </w:divBdr>
    </w:div>
    <w:div w:id="1342201072">
      <w:bodyDiv w:val="1"/>
      <w:marLeft w:val="0"/>
      <w:marRight w:val="0"/>
      <w:marTop w:val="0"/>
      <w:marBottom w:val="0"/>
      <w:divBdr>
        <w:top w:val="none" w:sz="0" w:space="0" w:color="auto"/>
        <w:left w:val="none" w:sz="0" w:space="0" w:color="auto"/>
        <w:bottom w:val="none" w:sz="0" w:space="0" w:color="auto"/>
        <w:right w:val="none" w:sz="0" w:space="0" w:color="auto"/>
      </w:divBdr>
    </w:div>
    <w:div w:id="1348366278">
      <w:bodyDiv w:val="1"/>
      <w:marLeft w:val="0"/>
      <w:marRight w:val="0"/>
      <w:marTop w:val="0"/>
      <w:marBottom w:val="0"/>
      <w:divBdr>
        <w:top w:val="none" w:sz="0" w:space="0" w:color="auto"/>
        <w:left w:val="none" w:sz="0" w:space="0" w:color="auto"/>
        <w:bottom w:val="none" w:sz="0" w:space="0" w:color="auto"/>
        <w:right w:val="none" w:sz="0" w:space="0" w:color="auto"/>
      </w:divBdr>
    </w:div>
    <w:div w:id="1353800512">
      <w:bodyDiv w:val="1"/>
      <w:marLeft w:val="0"/>
      <w:marRight w:val="0"/>
      <w:marTop w:val="0"/>
      <w:marBottom w:val="0"/>
      <w:divBdr>
        <w:top w:val="none" w:sz="0" w:space="0" w:color="auto"/>
        <w:left w:val="none" w:sz="0" w:space="0" w:color="auto"/>
        <w:bottom w:val="none" w:sz="0" w:space="0" w:color="auto"/>
        <w:right w:val="none" w:sz="0" w:space="0" w:color="auto"/>
      </w:divBdr>
    </w:div>
    <w:div w:id="1370839786">
      <w:bodyDiv w:val="1"/>
      <w:marLeft w:val="0"/>
      <w:marRight w:val="0"/>
      <w:marTop w:val="0"/>
      <w:marBottom w:val="0"/>
      <w:divBdr>
        <w:top w:val="none" w:sz="0" w:space="0" w:color="auto"/>
        <w:left w:val="none" w:sz="0" w:space="0" w:color="auto"/>
        <w:bottom w:val="none" w:sz="0" w:space="0" w:color="auto"/>
        <w:right w:val="none" w:sz="0" w:space="0" w:color="auto"/>
      </w:divBdr>
      <w:divsChild>
        <w:div w:id="204761631">
          <w:marLeft w:val="547"/>
          <w:marRight w:val="0"/>
          <w:marTop w:val="96"/>
          <w:marBottom w:val="0"/>
          <w:divBdr>
            <w:top w:val="none" w:sz="0" w:space="0" w:color="auto"/>
            <w:left w:val="none" w:sz="0" w:space="0" w:color="auto"/>
            <w:bottom w:val="none" w:sz="0" w:space="0" w:color="auto"/>
            <w:right w:val="none" w:sz="0" w:space="0" w:color="auto"/>
          </w:divBdr>
        </w:div>
      </w:divsChild>
    </w:div>
    <w:div w:id="1394306818">
      <w:bodyDiv w:val="1"/>
      <w:marLeft w:val="0"/>
      <w:marRight w:val="0"/>
      <w:marTop w:val="0"/>
      <w:marBottom w:val="0"/>
      <w:divBdr>
        <w:top w:val="none" w:sz="0" w:space="0" w:color="auto"/>
        <w:left w:val="none" w:sz="0" w:space="0" w:color="auto"/>
        <w:bottom w:val="none" w:sz="0" w:space="0" w:color="auto"/>
        <w:right w:val="none" w:sz="0" w:space="0" w:color="auto"/>
      </w:divBdr>
    </w:div>
    <w:div w:id="1398242992">
      <w:bodyDiv w:val="1"/>
      <w:marLeft w:val="0"/>
      <w:marRight w:val="0"/>
      <w:marTop w:val="0"/>
      <w:marBottom w:val="0"/>
      <w:divBdr>
        <w:top w:val="none" w:sz="0" w:space="0" w:color="auto"/>
        <w:left w:val="none" w:sz="0" w:space="0" w:color="auto"/>
        <w:bottom w:val="none" w:sz="0" w:space="0" w:color="auto"/>
        <w:right w:val="none" w:sz="0" w:space="0" w:color="auto"/>
      </w:divBdr>
    </w:div>
    <w:div w:id="1401713436">
      <w:bodyDiv w:val="1"/>
      <w:marLeft w:val="0"/>
      <w:marRight w:val="0"/>
      <w:marTop w:val="0"/>
      <w:marBottom w:val="0"/>
      <w:divBdr>
        <w:top w:val="none" w:sz="0" w:space="0" w:color="auto"/>
        <w:left w:val="none" w:sz="0" w:space="0" w:color="auto"/>
        <w:bottom w:val="none" w:sz="0" w:space="0" w:color="auto"/>
        <w:right w:val="none" w:sz="0" w:space="0" w:color="auto"/>
      </w:divBdr>
    </w:div>
    <w:div w:id="1401752120">
      <w:bodyDiv w:val="1"/>
      <w:marLeft w:val="0"/>
      <w:marRight w:val="0"/>
      <w:marTop w:val="0"/>
      <w:marBottom w:val="0"/>
      <w:divBdr>
        <w:top w:val="none" w:sz="0" w:space="0" w:color="auto"/>
        <w:left w:val="none" w:sz="0" w:space="0" w:color="auto"/>
        <w:bottom w:val="none" w:sz="0" w:space="0" w:color="auto"/>
        <w:right w:val="none" w:sz="0" w:space="0" w:color="auto"/>
      </w:divBdr>
    </w:div>
    <w:div w:id="1411197435">
      <w:bodyDiv w:val="1"/>
      <w:marLeft w:val="0"/>
      <w:marRight w:val="0"/>
      <w:marTop w:val="0"/>
      <w:marBottom w:val="0"/>
      <w:divBdr>
        <w:top w:val="none" w:sz="0" w:space="0" w:color="auto"/>
        <w:left w:val="none" w:sz="0" w:space="0" w:color="auto"/>
        <w:bottom w:val="none" w:sz="0" w:space="0" w:color="auto"/>
        <w:right w:val="none" w:sz="0" w:space="0" w:color="auto"/>
      </w:divBdr>
    </w:div>
    <w:div w:id="1423725741">
      <w:bodyDiv w:val="1"/>
      <w:marLeft w:val="0"/>
      <w:marRight w:val="0"/>
      <w:marTop w:val="0"/>
      <w:marBottom w:val="0"/>
      <w:divBdr>
        <w:top w:val="none" w:sz="0" w:space="0" w:color="auto"/>
        <w:left w:val="none" w:sz="0" w:space="0" w:color="auto"/>
        <w:bottom w:val="none" w:sz="0" w:space="0" w:color="auto"/>
        <w:right w:val="none" w:sz="0" w:space="0" w:color="auto"/>
      </w:divBdr>
    </w:div>
    <w:div w:id="1431002779">
      <w:bodyDiv w:val="1"/>
      <w:marLeft w:val="0"/>
      <w:marRight w:val="0"/>
      <w:marTop w:val="0"/>
      <w:marBottom w:val="0"/>
      <w:divBdr>
        <w:top w:val="none" w:sz="0" w:space="0" w:color="auto"/>
        <w:left w:val="none" w:sz="0" w:space="0" w:color="auto"/>
        <w:bottom w:val="none" w:sz="0" w:space="0" w:color="auto"/>
        <w:right w:val="none" w:sz="0" w:space="0" w:color="auto"/>
      </w:divBdr>
    </w:div>
    <w:div w:id="1436438669">
      <w:bodyDiv w:val="1"/>
      <w:marLeft w:val="0"/>
      <w:marRight w:val="0"/>
      <w:marTop w:val="0"/>
      <w:marBottom w:val="0"/>
      <w:divBdr>
        <w:top w:val="none" w:sz="0" w:space="0" w:color="auto"/>
        <w:left w:val="none" w:sz="0" w:space="0" w:color="auto"/>
        <w:bottom w:val="none" w:sz="0" w:space="0" w:color="auto"/>
        <w:right w:val="none" w:sz="0" w:space="0" w:color="auto"/>
      </w:divBdr>
    </w:div>
    <w:div w:id="1446925318">
      <w:bodyDiv w:val="1"/>
      <w:marLeft w:val="0"/>
      <w:marRight w:val="0"/>
      <w:marTop w:val="0"/>
      <w:marBottom w:val="0"/>
      <w:divBdr>
        <w:top w:val="none" w:sz="0" w:space="0" w:color="auto"/>
        <w:left w:val="none" w:sz="0" w:space="0" w:color="auto"/>
        <w:bottom w:val="none" w:sz="0" w:space="0" w:color="auto"/>
        <w:right w:val="none" w:sz="0" w:space="0" w:color="auto"/>
      </w:divBdr>
    </w:div>
    <w:div w:id="1448353128">
      <w:bodyDiv w:val="1"/>
      <w:marLeft w:val="0"/>
      <w:marRight w:val="0"/>
      <w:marTop w:val="0"/>
      <w:marBottom w:val="0"/>
      <w:divBdr>
        <w:top w:val="none" w:sz="0" w:space="0" w:color="auto"/>
        <w:left w:val="none" w:sz="0" w:space="0" w:color="auto"/>
        <w:bottom w:val="none" w:sz="0" w:space="0" w:color="auto"/>
        <w:right w:val="none" w:sz="0" w:space="0" w:color="auto"/>
      </w:divBdr>
    </w:div>
    <w:div w:id="1456563016">
      <w:bodyDiv w:val="1"/>
      <w:marLeft w:val="0"/>
      <w:marRight w:val="0"/>
      <w:marTop w:val="0"/>
      <w:marBottom w:val="0"/>
      <w:divBdr>
        <w:top w:val="none" w:sz="0" w:space="0" w:color="auto"/>
        <w:left w:val="none" w:sz="0" w:space="0" w:color="auto"/>
        <w:bottom w:val="none" w:sz="0" w:space="0" w:color="auto"/>
        <w:right w:val="none" w:sz="0" w:space="0" w:color="auto"/>
      </w:divBdr>
    </w:div>
    <w:div w:id="1457219468">
      <w:bodyDiv w:val="1"/>
      <w:marLeft w:val="0"/>
      <w:marRight w:val="0"/>
      <w:marTop w:val="0"/>
      <w:marBottom w:val="0"/>
      <w:divBdr>
        <w:top w:val="none" w:sz="0" w:space="0" w:color="auto"/>
        <w:left w:val="none" w:sz="0" w:space="0" w:color="auto"/>
        <w:bottom w:val="none" w:sz="0" w:space="0" w:color="auto"/>
        <w:right w:val="none" w:sz="0" w:space="0" w:color="auto"/>
      </w:divBdr>
    </w:div>
    <w:div w:id="1465929631">
      <w:bodyDiv w:val="1"/>
      <w:marLeft w:val="0"/>
      <w:marRight w:val="0"/>
      <w:marTop w:val="0"/>
      <w:marBottom w:val="0"/>
      <w:divBdr>
        <w:top w:val="none" w:sz="0" w:space="0" w:color="auto"/>
        <w:left w:val="none" w:sz="0" w:space="0" w:color="auto"/>
        <w:bottom w:val="none" w:sz="0" w:space="0" w:color="auto"/>
        <w:right w:val="none" w:sz="0" w:space="0" w:color="auto"/>
      </w:divBdr>
    </w:div>
    <w:div w:id="1481463029">
      <w:bodyDiv w:val="1"/>
      <w:marLeft w:val="0"/>
      <w:marRight w:val="0"/>
      <w:marTop w:val="0"/>
      <w:marBottom w:val="0"/>
      <w:divBdr>
        <w:top w:val="none" w:sz="0" w:space="0" w:color="auto"/>
        <w:left w:val="none" w:sz="0" w:space="0" w:color="auto"/>
        <w:bottom w:val="none" w:sz="0" w:space="0" w:color="auto"/>
        <w:right w:val="none" w:sz="0" w:space="0" w:color="auto"/>
      </w:divBdr>
    </w:div>
    <w:div w:id="1514226568">
      <w:bodyDiv w:val="1"/>
      <w:marLeft w:val="0"/>
      <w:marRight w:val="0"/>
      <w:marTop w:val="0"/>
      <w:marBottom w:val="0"/>
      <w:divBdr>
        <w:top w:val="none" w:sz="0" w:space="0" w:color="auto"/>
        <w:left w:val="none" w:sz="0" w:space="0" w:color="auto"/>
        <w:bottom w:val="none" w:sz="0" w:space="0" w:color="auto"/>
        <w:right w:val="none" w:sz="0" w:space="0" w:color="auto"/>
      </w:divBdr>
    </w:div>
    <w:div w:id="1533955371">
      <w:bodyDiv w:val="1"/>
      <w:marLeft w:val="0"/>
      <w:marRight w:val="0"/>
      <w:marTop w:val="0"/>
      <w:marBottom w:val="0"/>
      <w:divBdr>
        <w:top w:val="none" w:sz="0" w:space="0" w:color="auto"/>
        <w:left w:val="none" w:sz="0" w:space="0" w:color="auto"/>
        <w:bottom w:val="none" w:sz="0" w:space="0" w:color="auto"/>
        <w:right w:val="none" w:sz="0" w:space="0" w:color="auto"/>
      </w:divBdr>
    </w:div>
    <w:div w:id="1543177657">
      <w:bodyDiv w:val="1"/>
      <w:marLeft w:val="0"/>
      <w:marRight w:val="0"/>
      <w:marTop w:val="0"/>
      <w:marBottom w:val="0"/>
      <w:divBdr>
        <w:top w:val="none" w:sz="0" w:space="0" w:color="auto"/>
        <w:left w:val="none" w:sz="0" w:space="0" w:color="auto"/>
        <w:bottom w:val="none" w:sz="0" w:space="0" w:color="auto"/>
        <w:right w:val="none" w:sz="0" w:space="0" w:color="auto"/>
      </w:divBdr>
    </w:div>
    <w:div w:id="1550804525">
      <w:bodyDiv w:val="1"/>
      <w:marLeft w:val="0"/>
      <w:marRight w:val="0"/>
      <w:marTop w:val="0"/>
      <w:marBottom w:val="0"/>
      <w:divBdr>
        <w:top w:val="none" w:sz="0" w:space="0" w:color="auto"/>
        <w:left w:val="none" w:sz="0" w:space="0" w:color="auto"/>
        <w:bottom w:val="none" w:sz="0" w:space="0" w:color="auto"/>
        <w:right w:val="none" w:sz="0" w:space="0" w:color="auto"/>
      </w:divBdr>
    </w:div>
    <w:div w:id="1563059283">
      <w:bodyDiv w:val="1"/>
      <w:marLeft w:val="0"/>
      <w:marRight w:val="0"/>
      <w:marTop w:val="0"/>
      <w:marBottom w:val="0"/>
      <w:divBdr>
        <w:top w:val="none" w:sz="0" w:space="0" w:color="auto"/>
        <w:left w:val="none" w:sz="0" w:space="0" w:color="auto"/>
        <w:bottom w:val="none" w:sz="0" w:space="0" w:color="auto"/>
        <w:right w:val="none" w:sz="0" w:space="0" w:color="auto"/>
      </w:divBdr>
    </w:div>
    <w:div w:id="1564750443">
      <w:bodyDiv w:val="1"/>
      <w:marLeft w:val="0"/>
      <w:marRight w:val="0"/>
      <w:marTop w:val="0"/>
      <w:marBottom w:val="0"/>
      <w:divBdr>
        <w:top w:val="none" w:sz="0" w:space="0" w:color="auto"/>
        <w:left w:val="none" w:sz="0" w:space="0" w:color="auto"/>
        <w:bottom w:val="none" w:sz="0" w:space="0" w:color="auto"/>
        <w:right w:val="none" w:sz="0" w:space="0" w:color="auto"/>
      </w:divBdr>
    </w:div>
    <w:div w:id="1578858414">
      <w:bodyDiv w:val="1"/>
      <w:marLeft w:val="0"/>
      <w:marRight w:val="0"/>
      <w:marTop w:val="0"/>
      <w:marBottom w:val="0"/>
      <w:divBdr>
        <w:top w:val="none" w:sz="0" w:space="0" w:color="auto"/>
        <w:left w:val="none" w:sz="0" w:space="0" w:color="auto"/>
        <w:bottom w:val="none" w:sz="0" w:space="0" w:color="auto"/>
        <w:right w:val="none" w:sz="0" w:space="0" w:color="auto"/>
      </w:divBdr>
    </w:div>
    <w:div w:id="1591350500">
      <w:bodyDiv w:val="1"/>
      <w:marLeft w:val="0"/>
      <w:marRight w:val="0"/>
      <w:marTop w:val="0"/>
      <w:marBottom w:val="0"/>
      <w:divBdr>
        <w:top w:val="none" w:sz="0" w:space="0" w:color="auto"/>
        <w:left w:val="none" w:sz="0" w:space="0" w:color="auto"/>
        <w:bottom w:val="none" w:sz="0" w:space="0" w:color="auto"/>
        <w:right w:val="none" w:sz="0" w:space="0" w:color="auto"/>
      </w:divBdr>
    </w:div>
    <w:div w:id="1611667318">
      <w:bodyDiv w:val="1"/>
      <w:marLeft w:val="0"/>
      <w:marRight w:val="0"/>
      <w:marTop w:val="0"/>
      <w:marBottom w:val="0"/>
      <w:divBdr>
        <w:top w:val="none" w:sz="0" w:space="0" w:color="auto"/>
        <w:left w:val="none" w:sz="0" w:space="0" w:color="auto"/>
        <w:bottom w:val="none" w:sz="0" w:space="0" w:color="auto"/>
        <w:right w:val="none" w:sz="0" w:space="0" w:color="auto"/>
      </w:divBdr>
    </w:div>
    <w:div w:id="1614747903">
      <w:bodyDiv w:val="1"/>
      <w:marLeft w:val="0"/>
      <w:marRight w:val="0"/>
      <w:marTop w:val="0"/>
      <w:marBottom w:val="0"/>
      <w:divBdr>
        <w:top w:val="none" w:sz="0" w:space="0" w:color="auto"/>
        <w:left w:val="none" w:sz="0" w:space="0" w:color="auto"/>
        <w:bottom w:val="none" w:sz="0" w:space="0" w:color="auto"/>
        <w:right w:val="none" w:sz="0" w:space="0" w:color="auto"/>
      </w:divBdr>
    </w:div>
    <w:div w:id="1615818955">
      <w:bodyDiv w:val="1"/>
      <w:marLeft w:val="0"/>
      <w:marRight w:val="0"/>
      <w:marTop w:val="0"/>
      <w:marBottom w:val="0"/>
      <w:divBdr>
        <w:top w:val="none" w:sz="0" w:space="0" w:color="auto"/>
        <w:left w:val="none" w:sz="0" w:space="0" w:color="auto"/>
        <w:bottom w:val="none" w:sz="0" w:space="0" w:color="auto"/>
        <w:right w:val="none" w:sz="0" w:space="0" w:color="auto"/>
      </w:divBdr>
    </w:div>
    <w:div w:id="1645895205">
      <w:bodyDiv w:val="1"/>
      <w:marLeft w:val="0"/>
      <w:marRight w:val="0"/>
      <w:marTop w:val="0"/>
      <w:marBottom w:val="0"/>
      <w:divBdr>
        <w:top w:val="none" w:sz="0" w:space="0" w:color="auto"/>
        <w:left w:val="none" w:sz="0" w:space="0" w:color="auto"/>
        <w:bottom w:val="none" w:sz="0" w:space="0" w:color="auto"/>
        <w:right w:val="none" w:sz="0" w:space="0" w:color="auto"/>
      </w:divBdr>
    </w:div>
    <w:div w:id="1652562987">
      <w:bodyDiv w:val="1"/>
      <w:marLeft w:val="0"/>
      <w:marRight w:val="0"/>
      <w:marTop w:val="0"/>
      <w:marBottom w:val="0"/>
      <w:divBdr>
        <w:top w:val="none" w:sz="0" w:space="0" w:color="auto"/>
        <w:left w:val="none" w:sz="0" w:space="0" w:color="auto"/>
        <w:bottom w:val="none" w:sz="0" w:space="0" w:color="auto"/>
        <w:right w:val="none" w:sz="0" w:space="0" w:color="auto"/>
      </w:divBdr>
    </w:div>
    <w:div w:id="1668367401">
      <w:bodyDiv w:val="1"/>
      <w:marLeft w:val="0"/>
      <w:marRight w:val="0"/>
      <w:marTop w:val="0"/>
      <w:marBottom w:val="0"/>
      <w:divBdr>
        <w:top w:val="none" w:sz="0" w:space="0" w:color="auto"/>
        <w:left w:val="none" w:sz="0" w:space="0" w:color="auto"/>
        <w:bottom w:val="none" w:sz="0" w:space="0" w:color="auto"/>
        <w:right w:val="none" w:sz="0" w:space="0" w:color="auto"/>
      </w:divBdr>
    </w:div>
    <w:div w:id="1680959854">
      <w:bodyDiv w:val="1"/>
      <w:marLeft w:val="0"/>
      <w:marRight w:val="0"/>
      <w:marTop w:val="0"/>
      <w:marBottom w:val="0"/>
      <w:divBdr>
        <w:top w:val="none" w:sz="0" w:space="0" w:color="auto"/>
        <w:left w:val="none" w:sz="0" w:space="0" w:color="auto"/>
        <w:bottom w:val="none" w:sz="0" w:space="0" w:color="auto"/>
        <w:right w:val="none" w:sz="0" w:space="0" w:color="auto"/>
      </w:divBdr>
    </w:div>
    <w:div w:id="1681077704">
      <w:bodyDiv w:val="1"/>
      <w:marLeft w:val="0"/>
      <w:marRight w:val="0"/>
      <w:marTop w:val="0"/>
      <w:marBottom w:val="0"/>
      <w:divBdr>
        <w:top w:val="none" w:sz="0" w:space="0" w:color="auto"/>
        <w:left w:val="none" w:sz="0" w:space="0" w:color="auto"/>
        <w:bottom w:val="none" w:sz="0" w:space="0" w:color="auto"/>
        <w:right w:val="none" w:sz="0" w:space="0" w:color="auto"/>
      </w:divBdr>
    </w:div>
    <w:div w:id="1690598313">
      <w:bodyDiv w:val="1"/>
      <w:marLeft w:val="0"/>
      <w:marRight w:val="0"/>
      <w:marTop w:val="0"/>
      <w:marBottom w:val="0"/>
      <w:divBdr>
        <w:top w:val="none" w:sz="0" w:space="0" w:color="auto"/>
        <w:left w:val="none" w:sz="0" w:space="0" w:color="auto"/>
        <w:bottom w:val="none" w:sz="0" w:space="0" w:color="auto"/>
        <w:right w:val="none" w:sz="0" w:space="0" w:color="auto"/>
      </w:divBdr>
    </w:div>
    <w:div w:id="1720981319">
      <w:bodyDiv w:val="1"/>
      <w:marLeft w:val="0"/>
      <w:marRight w:val="0"/>
      <w:marTop w:val="0"/>
      <w:marBottom w:val="0"/>
      <w:divBdr>
        <w:top w:val="none" w:sz="0" w:space="0" w:color="auto"/>
        <w:left w:val="none" w:sz="0" w:space="0" w:color="auto"/>
        <w:bottom w:val="none" w:sz="0" w:space="0" w:color="auto"/>
        <w:right w:val="none" w:sz="0" w:space="0" w:color="auto"/>
      </w:divBdr>
    </w:div>
    <w:div w:id="1727798057">
      <w:bodyDiv w:val="1"/>
      <w:marLeft w:val="0"/>
      <w:marRight w:val="0"/>
      <w:marTop w:val="0"/>
      <w:marBottom w:val="0"/>
      <w:divBdr>
        <w:top w:val="none" w:sz="0" w:space="0" w:color="auto"/>
        <w:left w:val="none" w:sz="0" w:space="0" w:color="auto"/>
        <w:bottom w:val="none" w:sz="0" w:space="0" w:color="auto"/>
        <w:right w:val="none" w:sz="0" w:space="0" w:color="auto"/>
      </w:divBdr>
    </w:div>
    <w:div w:id="1751652612">
      <w:bodyDiv w:val="1"/>
      <w:marLeft w:val="0"/>
      <w:marRight w:val="0"/>
      <w:marTop w:val="0"/>
      <w:marBottom w:val="0"/>
      <w:divBdr>
        <w:top w:val="none" w:sz="0" w:space="0" w:color="auto"/>
        <w:left w:val="none" w:sz="0" w:space="0" w:color="auto"/>
        <w:bottom w:val="none" w:sz="0" w:space="0" w:color="auto"/>
        <w:right w:val="none" w:sz="0" w:space="0" w:color="auto"/>
      </w:divBdr>
    </w:div>
    <w:div w:id="1757895860">
      <w:bodyDiv w:val="1"/>
      <w:marLeft w:val="0"/>
      <w:marRight w:val="0"/>
      <w:marTop w:val="0"/>
      <w:marBottom w:val="0"/>
      <w:divBdr>
        <w:top w:val="none" w:sz="0" w:space="0" w:color="auto"/>
        <w:left w:val="none" w:sz="0" w:space="0" w:color="auto"/>
        <w:bottom w:val="none" w:sz="0" w:space="0" w:color="auto"/>
        <w:right w:val="none" w:sz="0" w:space="0" w:color="auto"/>
      </w:divBdr>
    </w:div>
    <w:div w:id="1763527544">
      <w:bodyDiv w:val="1"/>
      <w:marLeft w:val="0"/>
      <w:marRight w:val="0"/>
      <w:marTop w:val="0"/>
      <w:marBottom w:val="0"/>
      <w:divBdr>
        <w:top w:val="none" w:sz="0" w:space="0" w:color="auto"/>
        <w:left w:val="none" w:sz="0" w:space="0" w:color="auto"/>
        <w:bottom w:val="none" w:sz="0" w:space="0" w:color="auto"/>
        <w:right w:val="none" w:sz="0" w:space="0" w:color="auto"/>
      </w:divBdr>
    </w:div>
    <w:div w:id="1769497573">
      <w:bodyDiv w:val="1"/>
      <w:marLeft w:val="0"/>
      <w:marRight w:val="0"/>
      <w:marTop w:val="0"/>
      <w:marBottom w:val="0"/>
      <w:divBdr>
        <w:top w:val="none" w:sz="0" w:space="0" w:color="auto"/>
        <w:left w:val="none" w:sz="0" w:space="0" w:color="auto"/>
        <w:bottom w:val="none" w:sz="0" w:space="0" w:color="auto"/>
        <w:right w:val="none" w:sz="0" w:space="0" w:color="auto"/>
      </w:divBdr>
    </w:div>
    <w:div w:id="1777943739">
      <w:bodyDiv w:val="1"/>
      <w:marLeft w:val="0"/>
      <w:marRight w:val="0"/>
      <w:marTop w:val="0"/>
      <w:marBottom w:val="0"/>
      <w:divBdr>
        <w:top w:val="none" w:sz="0" w:space="0" w:color="auto"/>
        <w:left w:val="none" w:sz="0" w:space="0" w:color="auto"/>
        <w:bottom w:val="none" w:sz="0" w:space="0" w:color="auto"/>
        <w:right w:val="none" w:sz="0" w:space="0" w:color="auto"/>
      </w:divBdr>
    </w:div>
    <w:div w:id="1779333606">
      <w:bodyDiv w:val="1"/>
      <w:marLeft w:val="0"/>
      <w:marRight w:val="0"/>
      <w:marTop w:val="0"/>
      <w:marBottom w:val="0"/>
      <w:divBdr>
        <w:top w:val="none" w:sz="0" w:space="0" w:color="auto"/>
        <w:left w:val="none" w:sz="0" w:space="0" w:color="auto"/>
        <w:bottom w:val="none" w:sz="0" w:space="0" w:color="auto"/>
        <w:right w:val="none" w:sz="0" w:space="0" w:color="auto"/>
      </w:divBdr>
    </w:div>
    <w:div w:id="1803769071">
      <w:bodyDiv w:val="1"/>
      <w:marLeft w:val="0"/>
      <w:marRight w:val="0"/>
      <w:marTop w:val="0"/>
      <w:marBottom w:val="0"/>
      <w:divBdr>
        <w:top w:val="none" w:sz="0" w:space="0" w:color="auto"/>
        <w:left w:val="none" w:sz="0" w:space="0" w:color="auto"/>
        <w:bottom w:val="none" w:sz="0" w:space="0" w:color="auto"/>
        <w:right w:val="none" w:sz="0" w:space="0" w:color="auto"/>
      </w:divBdr>
    </w:div>
    <w:div w:id="1812401374">
      <w:bodyDiv w:val="1"/>
      <w:marLeft w:val="0"/>
      <w:marRight w:val="0"/>
      <w:marTop w:val="0"/>
      <w:marBottom w:val="0"/>
      <w:divBdr>
        <w:top w:val="none" w:sz="0" w:space="0" w:color="auto"/>
        <w:left w:val="none" w:sz="0" w:space="0" w:color="auto"/>
        <w:bottom w:val="none" w:sz="0" w:space="0" w:color="auto"/>
        <w:right w:val="none" w:sz="0" w:space="0" w:color="auto"/>
      </w:divBdr>
    </w:div>
    <w:div w:id="1828476677">
      <w:bodyDiv w:val="1"/>
      <w:marLeft w:val="0"/>
      <w:marRight w:val="0"/>
      <w:marTop w:val="0"/>
      <w:marBottom w:val="0"/>
      <w:divBdr>
        <w:top w:val="none" w:sz="0" w:space="0" w:color="auto"/>
        <w:left w:val="none" w:sz="0" w:space="0" w:color="auto"/>
        <w:bottom w:val="none" w:sz="0" w:space="0" w:color="auto"/>
        <w:right w:val="none" w:sz="0" w:space="0" w:color="auto"/>
      </w:divBdr>
    </w:div>
    <w:div w:id="1835564825">
      <w:bodyDiv w:val="1"/>
      <w:marLeft w:val="0"/>
      <w:marRight w:val="0"/>
      <w:marTop w:val="0"/>
      <w:marBottom w:val="0"/>
      <w:divBdr>
        <w:top w:val="none" w:sz="0" w:space="0" w:color="auto"/>
        <w:left w:val="none" w:sz="0" w:space="0" w:color="auto"/>
        <w:bottom w:val="none" w:sz="0" w:space="0" w:color="auto"/>
        <w:right w:val="none" w:sz="0" w:space="0" w:color="auto"/>
      </w:divBdr>
    </w:div>
    <w:div w:id="1855875796">
      <w:bodyDiv w:val="1"/>
      <w:marLeft w:val="0"/>
      <w:marRight w:val="0"/>
      <w:marTop w:val="0"/>
      <w:marBottom w:val="0"/>
      <w:divBdr>
        <w:top w:val="none" w:sz="0" w:space="0" w:color="auto"/>
        <w:left w:val="none" w:sz="0" w:space="0" w:color="auto"/>
        <w:bottom w:val="none" w:sz="0" w:space="0" w:color="auto"/>
        <w:right w:val="none" w:sz="0" w:space="0" w:color="auto"/>
      </w:divBdr>
    </w:div>
    <w:div w:id="1870026126">
      <w:bodyDiv w:val="1"/>
      <w:marLeft w:val="0"/>
      <w:marRight w:val="0"/>
      <w:marTop w:val="0"/>
      <w:marBottom w:val="0"/>
      <w:divBdr>
        <w:top w:val="none" w:sz="0" w:space="0" w:color="auto"/>
        <w:left w:val="none" w:sz="0" w:space="0" w:color="auto"/>
        <w:bottom w:val="none" w:sz="0" w:space="0" w:color="auto"/>
        <w:right w:val="none" w:sz="0" w:space="0" w:color="auto"/>
      </w:divBdr>
    </w:div>
    <w:div w:id="1874076647">
      <w:bodyDiv w:val="1"/>
      <w:marLeft w:val="0"/>
      <w:marRight w:val="0"/>
      <w:marTop w:val="0"/>
      <w:marBottom w:val="0"/>
      <w:divBdr>
        <w:top w:val="none" w:sz="0" w:space="0" w:color="auto"/>
        <w:left w:val="none" w:sz="0" w:space="0" w:color="auto"/>
        <w:bottom w:val="none" w:sz="0" w:space="0" w:color="auto"/>
        <w:right w:val="none" w:sz="0" w:space="0" w:color="auto"/>
      </w:divBdr>
    </w:div>
    <w:div w:id="1875658716">
      <w:bodyDiv w:val="1"/>
      <w:marLeft w:val="0"/>
      <w:marRight w:val="0"/>
      <w:marTop w:val="0"/>
      <w:marBottom w:val="0"/>
      <w:divBdr>
        <w:top w:val="none" w:sz="0" w:space="0" w:color="auto"/>
        <w:left w:val="none" w:sz="0" w:space="0" w:color="auto"/>
        <w:bottom w:val="none" w:sz="0" w:space="0" w:color="auto"/>
        <w:right w:val="none" w:sz="0" w:space="0" w:color="auto"/>
      </w:divBdr>
    </w:div>
    <w:div w:id="1933393521">
      <w:bodyDiv w:val="1"/>
      <w:marLeft w:val="0"/>
      <w:marRight w:val="0"/>
      <w:marTop w:val="0"/>
      <w:marBottom w:val="0"/>
      <w:divBdr>
        <w:top w:val="none" w:sz="0" w:space="0" w:color="auto"/>
        <w:left w:val="none" w:sz="0" w:space="0" w:color="auto"/>
        <w:bottom w:val="none" w:sz="0" w:space="0" w:color="auto"/>
        <w:right w:val="none" w:sz="0" w:space="0" w:color="auto"/>
      </w:divBdr>
    </w:div>
    <w:div w:id="1950619953">
      <w:bodyDiv w:val="1"/>
      <w:marLeft w:val="0"/>
      <w:marRight w:val="0"/>
      <w:marTop w:val="0"/>
      <w:marBottom w:val="0"/>
      <w:divBdr>
        <w:top w:val="none" w:sz="0" w:space="0" w:color="auto"/>
        <w:left w:val="none" w:sz="0" w:space="0" w:color="auto"/>
        <w:bottom w:val="none" w:sz="0" w:space="0" w:color="auto"/>
        <w:right w:val="none" w:sz="0" w:space="0" w:color="auto"/>
      </w:divBdr>
    </w:div>
    <w:div w:id="1962883242">
      <w:bodyDiv w:val="1"/>
      <w:marLeft w:val="0"/>
      <w:marRight w:val="0"/>
      <w:marTop w:val="0"/>
      <w:marBottom w:val="0"/>
      <w:divBdr>
        <w:top w:val="none" w:sz="0" w:space="0" w:color="auto"/>
        <w:left w:val="none" w:sz="0" w:space="0" w:color="auto"/>
        <w:bottom w:val="none" w:sz="0" w:space="0" w:color="auto"/>
        <w:right w:val="none" w:sz="0" w:space="0" w:color="auto"/>
      </w:divBdr>
    </w:div>
    <w:div w:id="1965041284">
      <w:bodyDiv w:val="1"/>
      <w:marLeft w:val="0"/>
      <w:marRight w:val="0"/>
      <w:marTop w:val="0"/>
      <w:marBottom w:val="0"/>
      <w:divBdr>
        <w:top w:val="none" w:sz="0" w:space="0" w:color="auto"/>
        <w:left w:val="none" w:sz="0" w:space="0" w:color="auto"/>
        <w:bottom w:val="none" w:sz="0" w:space="0" w:color="auto"/>
        <w:right w:val="none" w:sz="0" w:space="0" w:color="auto"/>
      </w:divBdr>
    </w:div>
    <w:div w:id="1965694218">
      <w:bodyDiv w:val="1"/>
      <w:marLeft w:val="0"/>
      <w:marRight w:val="0"/>
      <w:marTop w:val="0"/>
      <w:marBottom w:val="0"/>
      <w:divBdr>
        <w:top w:val="none" w:sz="0" w:space="0" w:color="auto"/>
        <w:left w:val="none" w:sz="0" w:space="0" w:color="auto"/>
        <w:bottom w:val="none" w:sz="0" w:space="0" w:color="auto"/>
        <w:right w:val="none" w:sz="0" w:space="0" w:color="auto"/>
      </w:divBdr>
      <w:divsChild>
        <w:div w:id="1061827467">
          <w:marLeft w:val="547"/>
          <w:marRight w:val="0"/>
          <w:marTop w:val="96"/>
          <w:marBottom w:val="0"/>
          <w:divBdr>
            <w:top w:val="none" w:sz="0" w:space="0" w:color="auto"/>
            <w:left w:val="none" w:sz="0" w:space="0" w:color="auto"/>
            <w:bottom w:val="none" w:sz="0" w:space="0" w:color="auto"/>
            <w:right w:val="none" w:sz="0" w:space="0" w:color="auto"/>
          </w:divBdr>
        </w:div>
      </w:divsChild>
    </w:div>
    <w:div w:id="1969699589">
      <w:bodyDiv w:val="1"/>
      <w:marLeft w:val="0"/>
      <w:marRight w:val="0"/>
      <w:marTop w:val="0"/>
      <w:marBottom w:val="0"/>
      <w:divBdr>
        <w:top w:val="none" w:sz="0" w:space="0" w:color="auto"/>
        <w:left w:val="none" w:sz="0" w:space="0" w:color="auto"/>
        <w:bottom w:val="none" w:sz="0" w:space="0" w:color="auto"/>
        <w:right w:val="none" w:sz="0" w:space="0" w:color="auto"/>
      </w:divBdr>
    </w:div>
    <w:div w:id="1970044605">
      <w:bodyDiv w:val="1"/>
      <w:marLeft w:val="0"/>
      <w:marRight w:val="0"/>
      <w:marTop w:val="0"/>
      <w:marBottom w:val="0"/>
      <w:divBdr>
        <w:top w:val="none" w:sz="0" w:space="0" w:color="auto"/>
        <w:left w:val="none" w:sz="0" w:space="0" w:color="auto"/>
        <w:bottom w:val="none" w:sz="0" w:space="0" w:color="auto"/>
        <w:right w:val="none" w:sz="0" w:space="0" w:color="auto"/>
      </w:divBdr>
    </w:div>
    <w:div w:id="1971204745">
      <w:bodyDiv w:val="1"/>
      <w:marLeft w:val="0"/>
      <w:marRight w:val="0"/>
      <w:marTop w:val="0"/>
      <w:marBottom w:val="0"/>
      <w:divBdr>
        <w:top w:val="none" w:sz="0" w:space="0" w:color="auto"/>
        <w:left w:val="none" w:sz="0" w:space="0" w:color="auto"/>
        <w:bottom w:val="none" w:sz="0" w:space="0" w:color="auto"/>
        <w:right w:val="none" w:sz="0" w:space="0" w:color="auto"/>
      </w:divBdr>
    </w:div>
    <w:div w:id="1989507539">
      <w:bodyDiv w:val="1"/>
      <w:marLeft w:val="0"/>
      <w:marRight w:val="0"/>
      <w:marTop w:val="0"/>
      <w:marBottom w:val="0"/>
      <w:divBdr>
        <w:top w:val="none" w:sz="0" w:space="0" w:color="auto"/>
        <w:left w:val="none" w:sz="0" w:space="0" w:color="auto"/>
        <w:bottom w:val="none" w:sz="0" w:space="0" w:color="auto"/>
        <w:right w:val="none" w:sz="0" w:space="0" w:color="auto"/>
      </w:divBdr>
    </w:div>
    <w:div w:id="2001344193">
      <w:bodyDiv w:val="1"/>
      <w:marLeft w:val="0"/>
      <w:marRight w:val="0"/>
      <w:marTop w:val="0"/>
      <w:marBottom w:val="0"/>
      <w:divBdr>
        <w:top w:val="none" w:sz="0" w:space="0" w:color="auto"/>
        <w:left w:val="none" w:sz="0" w:space="0" w:color="auto"/>
        <w:bottom w:val="none" w:sz="0" w:space="0" w:color="auto"/>
        <w:right w:val="none" w:sz="0" w:space="0" w:color="auto"/>
      </w:divBdr>
    </w:div>
    <w:div w:id="2021617845">
      <w:bodyDiv w:val="1"/>
      <w:marLeft w:val="0"/>
      <w:marRight w:val="0"/>
      <w:marTop w:val="0"/>
      <w:marBottom w:val="0"/>
      <w:divBdr>
        <w:top w:val="none" w:sz="0" w:space="0" w:color="auto"/>
        <w:left w:val="none" w:sz="0" w:space="0" w:color="auto"/>
        <w:bottom w:val="none" w:sz="0" w:space="0" w:color="auto"/>
        <w:right w:val="none" w:sz="0" w:space="0" w:color="auto"/>
      </w:divBdr>
    </w:div>
    <w:div w:id="2025932027">
      <w:bodyDiv w:val="1"/>
      <w:marLeft w:val="0"/>
      <w:marRight w:val="0"/>
      <w:marTop w:val="0"/>
      <w:marBottom w:val="0"/>
      <w:divBdr>
        <w:top w:val="none" w:sz="0" w:space="0" w:color="auto"/>
        <w:left w:val="none" w:sz="0" w:space="0" w:color="auto"/>
        <w:bottom w:val="none" w:sz="0" w:space="0" w:color="auto"/>
        <w:right w:val="none" w:sz="0" w:space="0" w:color="auto"/>
      </w:divBdr>
    </w:div>
    <w:div w:id="2030063953">
      <w:bodyDiv w:val="1"/>
      <w:marLeft w:val="0"/>
      <w:marRight w:val="0"/>
      <w:marTop w:val="0"/>
      <w:marBottom w:val="0"/>
      <w:divBdr>
        <w:top w:val="none" w:sz="0" w:space="0" w:color="auto"/>
        <w:left w:val="none" w:sz="0" w:space="0" w:color="auto"/>
        <w:bottom w:val="none" w:sz="0" w:space="0" w:color="auto"/>
        <w:right w:val="none" w:sz="0" w:space="0" w:color="auto"/>
      </w:divBdr>
    </w:div>
    <w:div w:id="2031449931">
      <w:bodyDiv w:val="1"/>
      <w:marLeft w:val="0"/>
      <w:marRight w:val="0"/>
      <w:marTop w:val="0"/>
      <w:marBottom w:val="0"/>
      <w:divBdr>
        <w:top w:val="none" w:sz="0" w:space="0" w:color="auto"/>
        <w:left w:val="none" w:sz="0" w:space="0" w:color="auto"/>
        <w:bottom w:val="none" w:sz="0" w:space="0" w:color="auto"/>
        <w:right w:val="none" w:sz="0" w:space="0" w:color="auto"/>
      </w:divBdr>
    </w:div>
    <w:div w:id="2046442048">
      <w:bodyDiv w:val="1"/>
      <w:marLeft w:val="0"/>
      <w:marRight w:val="0"/>
      <w:marTop w:val="0"/>
      <w:marBottom w:val="0"/>
      <w:divBdr>
        <w:top w:val="none" w:sz="0" w:space="0" w:color="auto"/>
        <w:left w:val="none" w:sz="0" w:space="0" w:color="auto"/>
        <w:bottom w:val="none" w:sz="0" w:space="0" w:color="auto"/>
        <w:right w:val="none" w:sz="0" w:space="0" w:color="auto"/>
      </w:divBdr>
    </w:div>
    <w:div w:id="2055688669">
      <w:bodyDiv w:val="1"/>
      <w:marLeft w:val="0"/>
      <w:marRight w:val="0"/>
      <w:marTop w:val="0"/>
      <w:marBottom w:val="0"/>
      <w:divBdr>
        <w:top w:val="none" w:sz="0" w:space="0" w:color="auto"/>
        <w:left w:val="none" w:sz="0" w:space="0" w:color="auto"/>
        <w:bottom w:val="none" w:sz="0" w:space="0" w:color="auto"/>
        <w:right w:val="none" w:sz="0" w:space="0" w:color="auto"/>
      </w:divBdr>
    </w:div>
    <w:div w:id="2070494042">
      <w:bodyDiv w:val="1"/>
      <w:marLeft w:val="0"/>
      <w:marRight w:val="0"/>
      <w:marTop w:val="0"/>
      <w:marBottom w:val="0"/>
      <w:divBdr>
        <w:top w:val="none" w:sz="0" w:space="0" w:color="auto"/>
        <w:left w:val="none" w:sz="0" w:space="0" w:color="auto"/>
        <w:bottom w:val="none" w:sz="0" w:space="0" w:color="auto"/>
        <w:right w:val="none" w:sz="0" w:space="0" w:color="auto"/>
      </w:divBdr>
    </w:div>
    <w:div w:id="2105568010">
      <w:bodyDiv w:val="1"/>
      <w:marLeft w:val="0"/>
      <w:marRight w:val="0"/>
      <w:marTop w:val="0"/>
      <w:marBottom w:val="0"/>
      <w:divBdr>
        <w:top w:val="none" w:sz="0" w:space="0" w:color="auto"/>
        <w:left w:val="none" w:sz="0" w:space="0" w:color="auto"/>
        <w:bottom w:val="none" w:sz="0" w:space="0" w:color="auto"/>
        <w:right w:val="none" w:sz="0" w:space="0" w:color="auto"/>
      </w:divBdr>
    </w:div>
    <w:div w:id="2112818351">
      <w:bodyDiv w:val="1"/>
      <w:marLeft w:val="0"/>
      <w:marRight w:val="0"/>
      <w:marTop w:val="0"/>
      <w:marBottom w:val="0"/>
      <w:divBdr>
        <w:top w:val="none" w:sz="0" w:space="0" w:color="auto"/>
        <w:left w:val="none" w:sz="0" w:space="0" w:color="auto"/>
        <w:bottom w:val="none" w:sz="0" w:space="0" w:color="auto"/>
        <w:right w:val="none" w:sz="0" w:space="0" w:color="auto"/>
      </w:divBdr>
    </w:div>
    <w:div w:id="2115049861">
      <w:bodyDiv w:val="1"/>
      <w:marLeft w:val="0"/>
      <w:marRight w:val="0"/>
      <w:marTop w:val="0"/>
      <w:marBottom w:val="0"/>
      <w:divBdr>
        <w:top w:val="none" w:sz="0" w:space="0" w:color="auto"/>
        <w:left w:val="none" w:sz="0" w:space="0" w:color="auto"/>
        <w:bottom w:val="none" w:sz="0" w:space="0" w:color="auto"/>
        <w:right w:val="none" w:sz="0" w:space="0" w:color="auto"/>
      </w:divBdr>
    </w:div>
    <w:div w:id="2115400774">
      <w:bodyDiv w:val="1"/>
      <w:marLeft w:val="0"/>
      <w:marRight w:val="0"/>
      <w:marTop w:val="0"/>
      <w:marBottom w:val="0"/>
      <w:divBdr>
        <w:top w:val="none" w:sz="0" w:space="0" w:color="auto"/>
        <w:left w:val="none" w:sz="0" w:space="0" w:color="auto"/>
        <w:bottom w:val="none" w:sz="0" w:space="0" w:color="auto"/>
        <w:right w:val="none" w:sz="0" w:space="0" w:color="auto"/>
      </w:divBdr>
    </w:div>
    <w:div w:id="2120366598">
      <w:bodyDiv w:val="1"/>
      <w:marLeft w:val="0"/>
      <w:marRight w:val="0"/>
      <w:marTop w:val="0"/>
      <w:marBottom w:val="0"/>
      <w:divBdr>
        <w:top w:val="none" w:sz="0" w:space="0" w:color="auto"/>
        <w:left w:val="none" w:sz="0" w:space="0" w:color="auto"/>
        <w:bottom w:val="none" w:sz="0" w:space="0" w:color="auto"/>
        <w:right w:val="none" w:sz="0" w:space="0" w:color="auto"/>
      </w:divBdr>
    </w:div>
    <w:div w:id="2127579900">
      <w:bodyDiv w:val="1"/>
      <w:marLeft w:val="0"/>
      <w:marRight w:val="0"/>
      <w:marTop w:val="0"/>
      <w:marBottom w:val="0"/>
      <w:divBdr>
        <w:top w:val="none" w:sz="0" w:space="0" w:color="auto"/>
        <w:left w:val="none" w:sz="0" w:space="0" w:color="auto"/>
        <w:bottom w:val="none" w:sz="0" w:space="0" w:color="auto"/>
        <w:right w:val="none" w:sz="0" w:space="0" w:color="auto"/>
      </w:divBdr>
    </w:div>
    <w:div w:id="2146704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7CDBEE-9C9E-4469-BFB0-A2953D8DC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1442</TotalTime>
  <Pages>6</Pages>
  <Words>1068</Words>
  <Characters>6094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20/1443r0</vt:lpstr>
    </vt:vector>
  </TitlesOfParts>
  <Company>Huawei Technologies</Company>
  <LinksUpToDate>false</LinksUpToDate>
  <CharactersWithSpaces>7148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24/1933r2</dc:title>
  <dc:subject>Comment Resolution for CID1014</dc:subject>
  <dc:creator>Ross Jian Yu</dc:creator>
  <cp:keywords>Submission</cp:keywords>
  <dc:description>Tentative Table of Contents for D0.1</dc:description>
  <cp:lastModifiedBy>Yujian (Ross Yu)</cp:lastModifiedBy>
  <cp:revision>7</cp:revision>
  <cp:lastPrinted>2011-03-31T18:31:00Z</cp:lastPrinted>
  <dcterms:created xsi:type="dcterms:W3CDTF">2024-12-04T03:39:00Z</dcterms:created>
  <dcterms:modified xsi:type="dcterms:W3CDTF">2024-12-25T07:28:00Z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(1)fZnUxGmOzYdwB9ngseQ4vYJMv4yKUcju56xMcC4hnZJgHQ3tatDERDSY56EypjowZYgHDL4wIPDFY7wvUXv1jE7Eus+DEiBHbOVFCGVlQvb522P50j8n6l46kFDUFuoAdZTf1aZQXsV1tGbAD9JZW7uiIXUGl2B7DacVEoUWBEU=</vt:lpwstr>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1460728944</vt:lpwstr>
  </property>
</Properties>
</file>