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063A730D" w:rsidR="00A353D7" w:rsidRPr="00CC2C3C" w:rsidRDefault="00C62602" w:rsidP="00C75F57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F22431">
              <w:rPr>
                <w:b w:val="0"/>
              </w:rPr>
              <w:t>Resolution</w:t>
            </w:r>
            <w:r w:rsidR="002A7B76">
              <w:rPr>
                <w:b w:val="0"/>
              </w:rPr>
              <w:t>s</w:t>
            </w:r>
            <w:r w:rsidRPr="00F22431">
              <w:rPr>
                <w:b w:val="0"/>
              </w:rPr>
              <w:t xml:space="preserve"> for </w:t>
            </w:r>
            <w:r w:rsidR="00E365E3">
              <w:rPr>
                <w:b w:val="0"/>
              </w:rPr>
              <w:t>CID</w:t>
            </w:r>
            <w:r w:rsidR="000D777C">
              <w:rPr>
                <w:b w:val="0"/>
              </w:rPr>
              <w:t>s</w:t>
            </w:r>
            <w:r w:rsidR="00E365E3">
              <w:rPr>
                <w:b w:val="0"/>
              </w:rPr>
              <w:t xml:space="preserve"> </w:t>
            </w:r>
            <w:r w:rsidR="002A7B76">
              <w:rPr>
                <w:b w:val="0"/>
              </w:rPr>
              <w:t>in</w:t>
            </w:r>
            <w:r w:rsidR="000D777C">
              <w:rPr>
                <w:b w:val="0"/>
              </w:rPr>
              <w:t xml:space="preserve"> </w:t>
            </w:r>
            <w:r w:rsidR="00C34D84" w:rsidRPr="00C34D84">
              <w:rPr>
                <w:b w:val="0"/>
              </w:rPr>
              <w:t>Clause</w:t>
            </w:r>
            <w:r w:rsidR="00C34D84">
              <w:rPr>
                <w:b w:val="0"/>
              </w:rPr>
              <w:t xml:space="preserve"> </w:t>
            </w:r>
            <w:r w:rsidR="00C34D84" w:rsidRPr="00C34D84">
              <w:rPr>
                <w:b w:val="0"/>
              </w:rPr>
              <w:t>36.3.</w:t>
            </w:r>
            <w:r w:rsidR="0017413E">
              <w:rPr>
                <w:b w:val="0"/>
              </w:rPr>
              <w:t>2.2</w:t>
            </w:r>
            <w:r w:rsidR="006D0A1B">
              <w:rPr>
                <w:b w:val="0"/>
              </w:rPr>
              <w:t>,</w:t>
            </w:r>
            <w:r w:rsidR="0084139E">
              <w:rPr>
                <w:b w:val="0"/>
              </w:rPr>
              <w:t xml:space="preserve"> </w:t>
            </w:r>
            <w:r w:rsidR="00513469">
              <w:rPr>
                <w:b w:val="0"/>
              </w:rPr>
              <w:t xml:space="preserve">part </w:t>
            </w:r>
            <w:r w:rsidR="002B5550">
              <w:rPr>
                <w:b w:val="0"/>
              </w:rPr>
              <w:t>3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66004B3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4E0589">
              <w:rPr>
                <w:b w:val="0"/>
                <w:sz w:val="20"/>
              </w:rPr>
              <w:t>July</w:t>
            </w:r>
            <w:r>
              <w:rPr>
                <w:b w:val="0"/>
                <w:sz w:val="20"/>
              </w:rPr>
              <w:t xml:space="preserve"> </w:t>
            </w:r>
            <w:r w:rsidR="00C34D84">
              <w:rPr>
                <w:b w:val="0"/>
                <w:sz w:val="20"/>
              </w:rPr>
              <w:t>2</w:t>
            </w:r>
            <w:r w:rsidR="00CF375F">
              <w:rPr>
                <w:b w:val="0"/>
                <w:sz w:val="20"/>
              </w:rPr>
              <w:t>6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FE0697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AC02FE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2E691512" w:rsidR="00AC02FE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C34D84">
              <w:rPr>
                <w:b w:val="0"/>
                <w:sz w:val="18"/>
                <w:szCs w:val="18"/>
                <w:lang w:eastAsia="ko-KR"/>
              </w:rPr>
              <w:t>Jianhan Liu</w:t>
            </w:r>
          </w:p>
        </w:tc>
        <w:tc>
          <w:tcPr>
            <w:tcW w:w="1695" w:type="dxa"/>
            <w:vAlign w:val="center"/>
          </w:tcPr>
          <w:p w14:paraId="7844B7EE" w14:textId="4D30D47A" w:rsidR="00AC02FE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175" w:type="dxa"/>
            <w:vAlign w:val="center"/>
          </w:tcPr>
          <w:p w14:paraId="7F512835" w14:textId="77777777" w:rsidR="00AC02FE" w:rsidRPr="000A26E7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AC02FE" w:rsidRPr="000A26E7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4FC413D5" w:rsidR="00AC02FE" w:rsidRDefault="00AC02FE" w:rsidP="00AC02FE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AC02FE">
              <w:rPr>
                <w:b w:val="0"/>
                <w:sz w:val="16"/>
                <w:szCs w:val="18"/>
                <w:lang w:eastAsia="ko-KR"/>
              </w:rPr>
              <w:t>Jianhan.Liu@mediatek.com</w:t>
            </w:r>
          </w:p>
        </w:tc>
      </w:tr>
    </w:tbl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1731EC8B" w:rsidR="00532160" w:rsidRDefault="00467E8A" w:rsidP="004C6CD4">
      <w:pPr>
        <w:suppressAutoHyphens/>
        <w:jc w:val="both"/>
        <w:rPr>
          <w:rFonts w:ascii="Times New Roman" w:hAnsi="Times New Roman" w:cs="Times New Roman"/>
          <w:lang w:eastAsia="ko-KR"/>
        </w:rPr>
      </w:pPr>
      <w:bookmarkStart w:id="0" w:name="_Hlk13974497"/>
      <w:r w:rsidRPr="00C4752D">
        <w:rPr>
          <w:rFonts w:ascii="Times New Roman" w:hAnsi="Times New Roman" w:cs="Times New Roman"/>
          <w:lang w:eastAsia="ko-KR"/>
        </w:rPr>
        <w:t>This submission proposes resolutions for following</w:t>
      </w:r>
      <w:r w:rsidR="00607318" w:rsidRPr="00C4752D">
        <w:rPr>
          <w:rFonts w:ascii="Times New Roman" w:hAnsi="Times New Roman" w:cs="Times New Roman"/>
          <w:lang w:eastAsia="ko-KR"/>
        </w:rPr>
        <w:t xml:space="preserve"> </w:t>
      </w:r>
      <w:r w:rsidR="00AF2484">
        <w:rPr>
          <w:rFonts w:ascii="Times New Roman" w:hAnsi="Times New Roman" w:cs="Times New Roman"/>
          <w:lang w:eastAsia="ko-KR"/>
        </w:rPr>
        <w:t xml:space="preserve">8 </w:t>
      </w:r>
      <w:r w:rsidRPr="00C4752D">
        <w:rPr>
          <w:rFonts w:ascii="Times New Roman" w:hAnsi="Times New Roman" w:cs="Times New Roman"/>
          <w:lang w:eastAsia="ko-KR"/>
        </w:rPr>
        <w:t>CID</w:t>
      </w:r>
      <w:r w:rsidR="00DD667C" w:rsidRPr="00C4752D">
        <w:rPr>
          <w:rFonts w:ascii="Times New Roman" w:hAnsi="Times New Roman" w:cs="Times New Roman"/>
          <w:lang w:eastAsia="ko-KR"/>
        </w:rPr>
        <w:t>s</w:t>
      </w:r>
      <w:r w:rsidRPr="00C4752D">
        <w:rPr>
          <w:rFonts w:ascii="Times New Roman" w:hAnsi="Times New Roman" w:cs="Times New Roman"/>
          <w:lang w:eastAsia="ko-KR"/>
        </w:rPr>
        <w:t xml:space="preserve"> received for </w:t>
      </w:r>
      <w:proofErr w:type="spellStart"/>
      <w:r w:rsidRPr="00C4752D">
        <w:rPr>
          <w:rFonts w:ascii="Times New Roman" w:hAnsi="Times New Roman" w:cs="Times New Roman"/>
          <w:lang w:eastAsia="ko-KR"/>
        </w:rPr>
        <w:t>TG</w:t>
      </w:r>
      <w:r w:rsidR="00EB5BC1" w:rsidRPr="00C4752D">
        <w:rPr>
          <w:rFonts w:ascii="Times New Roman" w:hAnsi="Times New Roman" w:cs="Times New Roman"/>
          <w:lang w:eastAsia="ko-KR"/>
        </w:rPr>
        <w:t>be</w:t>
      </w:r>
      <w:proofErr w:type="spellEnd"/>
      <w:r w:rsidR="00EB5BC1" w:rsidRPr="00C4752D">
        <w:rPr>
          <w:rFonts w:ascii="Times New Roman" w:hAnsi="Times New Roman" w:cs="Times New Roman"/>
          <w:lang w:eastAsia="ko-KR"/>
        </w:rPr>
        <w:t xml:space="preserve"> </w:t>
      </w:r>
      <w:r w:rsidR="004E0589" w:rsidRPr="00C4752D">
        <w:rPr>
          <w:rFonts w:ascii="Times New Roman" w:hAnsi="Times New Roman" w:cs="Times New Roman"/>
          <w:lang w:eastAsia="ko-KR"/>
        </w:rPr>
        <w:t>LB</w:t>
      </w:r>
      <w:r w:rsidR="00244CC8">
        <w:rPr>
          <w:rFonts w:ascii="Times New Roman" w:hAnsi="Times New Roman" w:cs="Times New Roman"/>
          <w:lang w:eastAsia="ko-KR"/>
        </w:rPr>
        <w:t>271</w:t>
      </w:r>
      <w:r w:rsidRPr="00C4752D">
        <w:rPr>
          <w:rFonts w:ascii="Times New Roman" w:hAnsi="Times New Roman" w:cs="Times New Roman"/>
          <w:lang w:eastAsia="ko-KR"/>
        </w:rPr>
        <w:t>:</w:t>
      </w:r>
      <w:bookmarkEnd w:id="0"/>
      <w:r w:rsidR="00AB2689" w:rsidRPr="00C4752D">
        <w:rPr>
          <w:rFonts w:ascii="Times New Roman" w:hAnsi="Times New Roman" w:cs="Times New Roman"/>
          <w:lang w:eastAsia="ko-KR"/>
        </w:rPr>
        <w:t xml:space="preserve"> </w:t>
      </w:r>
    </w:p>
    <w:p w14:paraId="373E8FEF" w14:textId="50CB50E4" w:rsidR="00A52F49" w:rsidRPr="00C4752D" w:rsidRDefault="00A52F49" w:rsidP="00A52F49">
      <w:pPr>
        <w:suppressAutoHyphens/>
        <w:jc w:val="both"/>
        <w:rPr>
          <w:rFonts w:ascii="Times New Roman" w:hAnsi="Times New Roman" w:cs="Times New Roman"/>
          <w:lang w:eastAsia="ko-KR"/>
        </w:rPr>
      </w:pPr>
      <w:r w:rsidRPr="00A52F49">
        <w:rPr>
          <w:rFonts w:ascii="Times New Roman" w:hAnsi="Times New Roman" w:cs="Times New Roman"/>
          <w:lang w:eastAsia="ko-KR"/>
        </w:rPr>
        <w:t>17184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17185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17186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17187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17188</w:t>
      </w:r>
      <w:r>
        <w:rPr>
          <w:rFonts w:ascii="Times New Roman" w:hAnsi="Times New Roman" w:cs="Times New Roman"/>
          <w:lang w:eastAsia="ko-KR"/>
        </w:rPr>
        <w:t xml:space="preserve">, </w:t>
      </w:r>
      <w:r w:rsidR="00AF2484" w:rsidRPr="009E5127">
        <w:rPr>
          <w:rFonts w:ascii="Times New Roman" w:hAnsi="Times New Roman" w:cs="Times New Roman"/>
          <w:sz w:val="20"/>
          <w:szCs w:val="20"/>
        </w:rPr>
        <w:t>17189</w:t>
      </w:r>
      <w:r w:rsidR="00AF2484">
        <w:rPr>
          <w:rFonts w:ascii="Times New Roman" w:hAnsi="Times New Roman" w:cs="Times New Roman"/>
          <w:sz w:val="20"/>
          <w:szCs w:val="20"/>
        </w:rPr>
        <w:t>,</w:t>
      </w:r>
      <w:r w:rsidRPr="00A52F49">
        <w:rPr>
          <w:rFonts w:ascii="Times New Roman" w:hAnsi="Times New Roman" w:cs="Times New Roman"/>
          <w:lang w:eastAsia="ko-KR"/>
        </w:rPr>
        <w:t>17190</w:t>
      </w:r>
      <w:r>
        <w:rPr>
          <w:rFonts w:ascii="Times New Roman" w:hAnsi="Times New Roman" w:cs="Times New Roman"/>
          <w:lang w:eastAsia="ko-KR"/>
        </w:rPr>
        <w:t xml:space="preserve">, </w:t>
      </w:r>
      <w:r w:rsidRPr="00A52F49">
        <w:rPr>
          <w:rFonts w:ascii="Times New Roman" w:hAnsi="Times New Roman" w:cs="Times New Roman"/>
          <w:lang w:eastAsia="ko-KR"/>
        </w:rPr>
        <w:t>17191</w:t>
      </w:r>
    </w:p>
    <w:p w14:paraId="60403E25" w14:textId="77777777" w:rsidR="00D77ECA" w:rsidRPr="00C4752D" w:rsidRDefault="00D77ECA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</w:p>
    <w:p w14:paraId="147227D9" w14:textId="77777777" w:rsidR="0067472C" w:rsidRPr="00C4752D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Cs w:val="24"/>
          <w:lang w:val="en-GB"/>
        </w:rPr>
      </w:pPr>
      <w:r w:rsidRPr="00C4752D">
        <w:rPr>
          <w:rFonts w:ascii="Times New Roman" w:eastAsia="Malgun Gothic" w:hAnsi="Times New Roman" w:cs="Times New Roman"/>
          <w:b/>
          <w:bCs/>
          <w:szCs w:val="24"/>
          <w:lang w:val="en-GB"/>
        </w:rPr>
        <w:t>Revisions:</w:t>
      </w:r>
    </w:p>
    <w:p w14:paraId="40B4CC5F" w14:textId="1066039E" w:rsidR="00797351" w:rsidRPr="00C4752D" w:rsidRDefault="0067472C" w:rsidP="00167393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  <w:r w:rsidRPr="00C4752D">
        <w:rPr>
          <w:rFonts w:ascii="Times New Roman" w:eastAsia="Malgun Gothic" w:hAnsi="Times New Roman" w:cs="Times New Roman"/>
          <w:szCs w:val="24"/>
          <w:lang w:val="en-GB"/>
        </w:rPr>
        <w:t>Rev 0: Initial version of the document.</w:t>
      </w:r>
    </w:p>
    <w:p w14:paraId="505F625B" w14:textId="77777777" w:rsidR="00797351" w:rsidRPr="00C4752D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</w:p>
    <w:p w14:paraId="3A4D4BCB" w14:textId="77777777" w:rsidR="003835EF" w:rsidRPr="00C4752D" w:rsidRDefault="003835EF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Cs w:val="24"/>
          <w:lang w:val="en-GB"/>
        </w:rPr>
      </w:pPr>
    </w:p>
    <w:p w14:paraId="03538A77" w14:textId="28034E2E" w:rsidR="00EF5D61" w:rsidRPr="00C4752D" w:rsidRDefault="003835EF" w:rsidP="00EF5D61">
      <w:pPr>
        <w:rPr>
          <w:rFonts w:ascii="Times New Roman" w:hAnsi="Times New Roman" w:cs="Times New Roman"/>
          <w:b/>
        </w:rPr>
      </w:pPr>
      <w:proofErr w:type="spellStart"/>
      <w:r w:rsidRPr="00C4752D">
        <w:rPr>
          <w:rFonts w:ascii="Times New Roman" w:hAnsi="Times New Roman" w:cs="Times New Roman"/>
          <w:b/>
        </w:rPr>
        <w:t>TGbe</w:t>
      </w:r>
      <w:proofErr w:type="spellEnd"/>
      <w:r w:rsidRPr="00C4752D">
        <w:rPr>
          <w:rFonts w:ascii="Times New Roman" w:hAnsi="Times New Roman" w:cs="Times New Roman"/>
          <w:b/>
        </w:rPr>
        <w:t xml:space="preserve"> editor: The baseline for this document is 11be D</w:t>
      </w:r>
      <w:r w:rsidR="00832127">
        <w:rPr>
          <w:rFonts w:ascii="Times New Roman" w:hAnsi="Times New Roman" w:cs="Times New Roman"/>
          <w:b/>
        </w:rPr>
        <w:t>3</w:t>
      </w:r>
      <w:r w:rsidRPr="00C4752D">
        <w:rPr>
          <w:rFonts w:ascii="Times New Roman" w:hAnsi="Times New Roman" w:cs="Times New Roman"/>
          <w:b/>
        </w:rPr>
        <w:t>.0</w:t>
      </w:r>
      <w:r w:rsidR="00EF5D61" w:rsidRPr="00C4752D">
        <w:rPr>
          <w:rFonts w:ascii="Times New Roman" w:hAnsi="Times New Roman" w:cs="Times New Roman"/>
          <w:b/>
        </w:rPr>
        <w:t>. In the resolution, the page and line in D</w:t>
      </w:r>
      <w:r w:rsidR="00EE545D">
        <w:rPr>
          <w:rFonts w:ascii="Times New Roman" w:hAnsi="Times New Roman" w:cs="Times New Roman"/>
          <w:b/>
        </w:rPr>
        <w:t>3</w:t>
      </w:r>
      <w:r w:rsidR="00EF5D61" w:rsidRPr="00C4752D">
        <w:rPr>
          <w:rFonts w:ascii="Times New Roman" w:hAnsi="Times New Roman" w:cs="Times New Roman"/>
          <w:b/>
        </w:rPr>
        <w:t>.</w:t>
      </w:r>
      <w:r w:rsidR="00EE545D">
        <w:rPr>
          <w:rFonts w:ascii="Times New Roman" w:hAnsi="Times New Roman" w:cs="Times New Roman"/>
          <w:b/>
        </w:rPr>
        <w:t>2</w:t>
      </w:r>
      <w:r w:rsidR="00EF5D61" w:rsidRPr="00C4752D">
        <w:rPr>
          <w:rFonts w:ascii="Times New Roman" w:hAnsi="Times New Roman" w:cs="Times New Roman"/>
          <w:b/>
        </w:rPr>
        <w:t xml:space="preserve"> are also added as a note to the editor.</w:t>
      </w:r>
    </w:p>
    <w:p w14:paraId="42618C74" w14:textId="36F3BC51" w:rsidR="003835EF" w:rsidRPr="00C34D84" w:rsidRDefault="003835EF" w:rsidP="003835EF">
      <w:pPr>
        <w:pStyle w:val="T"/>
        <w:spacing w:after="0" w:line="240" w:lineRule="auto"/>
        <w:rPr>
          <w:b/>
          <w:sz w:val="18"/>
          <w:szCs w:val="18"/>
        </w:rPr>
      </w:pPr>
    </w:p>
    <w:p w14:paraId="58F9FE32" w14:textId="33901A4A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76AF9AD1" w14:textId="77777777" w:rsidR="00C34D84" w:rsidRPr="001B6B4B" w:rsidRDefault="00C34D84" w:rsidP="00C34D84">
      <w:pPr>
        <w:suppressAutoHyphens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00"/>
        <w:gridCol w:w="810"/>
        <w:gridCol w:w="2580"/>
        <w:gridCol w:w="2670"/>
        <w:gridCol w:w="2670"/>
      </w:tblGrid>
      <w:tr w:rsidR="00C34D84" w:rsidRPr="001B6B4B" w14:paraId="31FE4390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BFBFBF" w:themeFill="background1" w:themeFillShade="BF"/>
            <w:noWrap/>
            <w:vAlign w:val="center"/>
            <w:hideMark/>
          </w:tcPr>
          <w:p w14:paraId="2D4F374C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CID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vAlign w:val="center"/>
          </w:tcPr>
          <w:p w14:paraId="1FB6D444" w14:textId="66A1EACA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Clause</w:t>
            </w:r>
          </w:p>
        </w:tc>
        <w:tc>
          <w:tcPr>
            <w:tcW w:w="810" w:type="dxa"/>
            <w:shd w:val="clear" w:color="auto" w:fill="BFBFBF" w:themeFill="background1" w:themeFillShade="BF"/>
            <w:vAlign w:val="center"/>
          </w:tcPr>
          <w:p w14:paraId="43FA09BF" w14:textId="14760878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Pg/Ln</w:t>
            </w:r>
          </w:p>
        </w:tc>
        <w:tc>
          <w:tcPr>
            <w:tcW w:w="2580" w:type="dxa"/>
            <w:shd w:val="clear" w:color="auto" w:fill="BFBFBF" w:themeFill="background1" w:themeFillShade="BF"/>
            <w:noWrap/>
            <w:vAlign w:val="bottom"/>
            <w:hideMark/>
          </w:tcPr>
          <w:p w14:paraId="6A54C471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2670" w:type="dxa"/>
            <w:shd w:val="clear" w:color="auto" w:fill="BFBFBF" w:themeFill="background1" w:themeFillShade="BF"/>
            <w:noWrap/>
            <w:vAlign w:val="bottom"/>
            <w:hideMark/>
          </w:tcPr>
          <w:p w14:paraId="51011E02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Proposed Change</w:t>
            </w:r>
          </w:p>
        </w:tc>
        <w:tc>
          <w:tcPr>
            <w:tcW w:w="2670" w:type="dxa"/>
            <w:shd w:val="clear" w:color="auto" w:fill="BFBFBF" w:themeFill="background1" w:themeFillShade="BF"/>
            <w:vAlign w:val="center"/>
            <w:hideMark/>
          </w:tcPr>
          <w:p w14:paraId="32E90F57" w14:textId="77777777" w:rsidR="00C34D84" w:rsidRPr="001B6B4B" w:rsidRDefault="00C34D84" w:rsidP="00543FF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Resolution</w:t>
            </w:r>
          </w:p>
        </w:tc>
      </w:tr>
      <w:tr w:rsidR="00C91EFB" w:rsidRPr="00EC1A41" w14:paraId="4B54B8D6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6F1202E8" w14:textId="0DD22AC2" w:rsidR="00C91EFB" w:rsidRPr="008C5BD5" w:rsidRDefault="00F37342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342">
              <w:rPr>
                <w:rFonts w:ascii="Times New Roman" w:hAnsi="Times New Roman" w:cs="Times New Roman"/>
                <w:sz w:val="20"/>
                <w:szCs w:val="20"/>
              </w:rPr>
              <w:t>17184</w:t>
            </w:r>
          </w:p>
        </w:tc>
        <w:tc>
          <w:tcPr>
            <w:tcW w:w="900" w:type="dxa"/>
            <w:shd w:val="clear" w:color="auto" w:fill="auto"/>
            <w:noWrap/>
          </w:tcPr>
          <w:p w14:paraId="21066BD4" w14:textId="63D5DC59" w:rsidR="00C91EFB" w:rsidRPr="008C5BD5" w:rsidRDefault="00F07058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8">
              <w:rPr>
                <w:rFonts w:ascii="Times New Roman" w:hAnsi="Times New Roman" w:cs="Times New Roman"/>
                <w:sz w:val="20"/>
                <w:szCs w:val="20"/>
              </w:rPr>
              <w:t>36.3.2.2.2</w:t>
            </w:r>
          </w:p>
        </w:tc>
        <w:tc>
          <w:tcPr>
            <w:tcW w:w="810" w:type="dxa"/>
          </w:tcPr>
          <w:p w14:paraId="0E636D13" w14:textId="527DCCD5" w:rsidR="00C91EFB" w:rsidRPr="008C5BD5" w:rsidRDefault="00F37342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709.19</w:t>
            </w:r>
          </w:p>
        </w:tc>
        <w:tc>
          <w:tcPr>
            <w:tcW w:w="2580" w:type="dxa"/>
            <w:shd w:val="clear" w:color="auto" w:fill="auto"/>
            <w:noWrap/>
          </w:tcPr>
          <w:p w14:paraId="175C2934" w14:textId="3A3D6097" w:rsidR="00C91EFB" w:rsidRPr="008C5BD5" w:rsidRDefault="00F37342" w:rsidP="00404C41">
            <w:pPr>
              <w:suppressAutoHyphens/>
              <w:spacing w:after="0"/>
            </w:pPr>
            <w:r w:rsidRPr="00F37342">
              <w:t>"For a 20 MHz operating non-AP STA, the transmission and reception of 52+26-tone and 106+26-tone MRUs that are allowed in 36.3.2.6 (RU and MRU restrictions for 20 MHz operation) shall be supported.". Is this correct for 20 MHz only with limited capabilities?</w:t>
            </w:r>
          </w:p>
        </w:tc>
        <w:tc>
          <w:tcPr>
            <w:tcW w:w="2670" w:type="dxa"/>
            <w:shd w:val="clear" w:color="auto" w:fill="auto"/>
            <w:noWrap/>
          </w:tcPr>
          <w:p w14:paraId="45A56551" w14:textId="7884A66F" w:rsidR="00C91EFB" w:rsidRPr="008C5BD5" w:rsidRDefault="00F37342" w:rsidP="00404C41">
            <w:pPr>
              <w:suppressAutoHyphens/>
              <w:spacing w:after="0"/>
            </w:pPr>
            <w:r w:rsidRPr="00F37342">
              <w:t>Clarify and correct if needed.</w:t>
            </w:r>
          </w:p>
        </w:tc>
        <w:tc>
          <w:tcPr>
            <w:tcW w:w="2670" w:type="dxa"/>
            <w:shd w:val="clear" w:color="auto" w:fill="auto"/>
          </w:tcPr>
          <w:p w14:paraId="687C5059" w14:textId="0BB77714" w:rsidR="00C91EFB" w:rsidRDefault="00CB2D6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Revised</w:t>
            </w:r>
            <w:r w:rsidR="00136A7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85FF324" w14:textId="0AD9DEEA" w:rsid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496B62" w14:textId="09EF5923" w:rsidR="004C18BF" w:rsidRP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 </w:t>
            </w:r>
            <w:r w:rsidRPr="004C18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 MHz-Only 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non-AP </w:t>
            </w:r>
            <w:r w:rsidR="000643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EHT STA </w:t>
            </w:r>
            <w:r w:rsidRPr="004C18BF">
              <w:rPr>
                <w:rFonts w:ascii="Times New Roman" w:hAnsi="Times New Roman" w:cs="Times New Roman"/>
                <w:bCs/>
                <w:sz w:val="20"/>
                <w:szCs w:val="20"/>
              </w:rPr>
              <w:t>Limited Capabilities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was added to 11be standard which has a capability to indicate if it supports 56+26-tone and 106+26-tone MRUs.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>So</w:t>
            </w:r>
            <w:proofErr w:type="gramEnd"/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support of </w:t>
            </w:r>
            <w:r w:rsidR="00900329" w:rsidRPr="00900329">
              <w:rPr>
                <w:rFonts w:ascii="Times New Roman" w:hAnsi="Times New Roman" w:cs="Times New Roman"/>
                <w:bCs/>
                <w:sz w:val="20"/>
                <w:szCs w:val="20"/>
              </w:rPr>
              <w:t>56+26-tone and 106+26-tone MRUs</w:t>
            </w:r>
            <w:r w:rsidR="00900329" w:rsidRP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>for a</w:t>
            </w:r>
            <w:r w:rsidR="00900329" w:rsidRP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 of 20 MHz-Only Limited Capabilities</w:t>
            </w:r>
            <w:r w:rsidR="009003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is not mandatory.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63B452E" w14:textId="77777777" w:rsid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EDEF75" w14:textId="20081E58" w:rsidR="008976BC" w:rsidRDefault="008976BC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80CA58" w14:textId="6A6B2581" w:rsidR="008976BC" w:rsidRPr="00900329" w:rsidRDefault="008976BC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2B8AC77E" w14:textId="0613E965" w:rsidR="008976BC" w:rsidRDefault="008976BC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ED7925" w14:textId="1F86543B" w:rsidR="008976BC" w:rsidRPr="004C18BF" w:rsidRDefault="004C18BF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115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Please change the page 729 line 18-20 </w:t>
            </w:r>
            <w:r w:rsidR="00CB5A36" w:rsidRPr="0034115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in D3.2 </w:t>
            </w:r>
            <w:r w:rsidRPr="0034115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as the following:</w:t>
            </w:r>
          </w:p>
          <w:p w14:paraId="5D52453E" w14:textId="6122A3F7" w:rsidR="00EF1023" w:rsidRDefault="00EF102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90081C" w14:textId="0A0D5993" w:rsidR="00136A7B" w:rsidRDefault="0090032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“</w:t>
            </w:r>
            <w:r w:rsidR="00CB2D69" w:rsidRPr="00CB2D69">
              <w:rPr>
                <w:rFonts w:ascii="Times New Roman" w:hAnsi="Times New Roman" w:cs="Times New Roman"/>
                <w:bCs/>
                <w:sz w:val="20"/>
                <w:szCs w:val="20"/>
              </w:rPr>
              <w:t>For a 20 MHz operating non-AP STA</w:t>
            </w:r>
            <w:r w:rsidR="00CB2D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2D69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excluding a 20 MHz-only non-AP EHT STA with 20 MHz-Only Limited Capabilities</w:t>
            </w:r>
            <w:r w:rsidR="00CB2D69" w:rsidRPr="00CB2D69">
              <w:rPr>
                <w:rFonts w:ascii="Times New Roman" w:hAnsi="Times New Roman" w:cs="Times New Roman"/>
                <w:bCs/>
                <w:sz w:val="20"/>
                <w:szCs w:val="20"/>
              </w:rPr>
              <w:t>, the transmission and reception of 52+26-tone and 106+26-tone MRUs that are allowed in 36.3.2.6 (RU and MRU restrictions for 20 MHz operation) shall be supported.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”</w:t>
            </w:r>
          </w:p>
          <w:p w14:paraId="180E9610" w14:textId="029FA993" w:rsidR="00CB2D69" w:rsidRDefault="00CB2D6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0A6CF78" w14:textId="078E9ECA" w:rsidR="00CB2D69" w:rsidRPr="008976BC" w:rsidRDefault="00900329" w:rsidP="00CB2D69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“</w:t>
            </w:r>
            <w:r w:rsidR="00CB2D69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20 MHz-only non-AP EHT STA with 20 MHz-Only Limited Capabilities</w:t>
            </w:r>
            <w:r w:rsid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="008976BC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Support subfield equal to</w:t>
            </w:r>
            <w:r w:rsid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1</w:t>
            </w:r>
            <w:r w:rsidR="00CB2D69" w:rsidRPr="008976B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, the transmission and reception of 52+26-tone and 106+26-tone MRUs that are allowed in 36.3.2.6 (RU and MRU restrictions for 20 MHz operation) may be supported.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”</w:t>
            </w:r>
          </w:p>
          <w:p w14:paraId="42392400" w14:textId="0A71EBF7" w:rsidR="00CB2D69" w:rsidRDefault="00CB2D69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52C9B74" w14:textId="61599AAF" w:rsidR="00EF1023" w:rsidRPr="00EF1023" w:rsidRDefault="001C3930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10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136A7B" w:rsidRPr="00EC1A41" w14:paraId="1228796F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33D19EF6" w14:textId="5FFAB8B6" w:rsidR="00136A7B" w:rsidRPr="00F37342" w:rsidRDefault="0092341A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41A">
              <w:rPr>
                <w:rFonts w:ascii="Times New Roman" w:hAnsi="Times New Roman" w:cs="Times New Roman"/>
                <w:sz w:val="20"/>
                <w:szCs w:val="20"/>
              </w:rPr>
              <w:t>17185</w:t>
            </w:r>
          </w:p>
        </w:tc>
        <w:tc>
          <w:tcPr>
            <w:tcW w:w="900" w:type="dxa"/>
            <w:shd w:val="clear" w:color="auto" w:fill="auto"/>
            <w:noWrap/>
          </w:tcPr>
          <w:p w14:paraId="0BCC2288" w14:textId="58FFC921" w:rsidR="00136A7B" w:rsidRPr="00F07058" w:rsidRDefault="0092341A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41A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315562BF" w14:textId="136C0DF0" w:rsidR="00136A7B" w:rsidRDefault="0092341A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41A">
              <w:rPr>
                <w:rFonts w:ascii="Times New Roman" w:hAnsi="Times New Roman" w:cs="Times New Roman"/>
                <w:sz w:val="20"/>
                <w:szCs w:val="20"/>
              </w:rPr>
              <w:t>709.32</w:t>
            </w:r>
          </w:p>
        </w:tc>
        <w:tc>
          <w:tcPr>
            <w:tcW w:w="2580" w:type="dxa"/>
            <w:shd w:val="clear" w:color="auto" w:fill="auto"/>
            <w:noWrap/>
          </w:tcPr>
          <w:p w14:paraId="113FB714" w14:textId="606F755B" w:rsidR="0092341A" w:rsidRDefault="0092341A" w:rsidP="0092341A">
            <w:pPr>
              <w:suppressAutoHyphens/>
              <w:spacing w:after="0"/>
            </w:pPr>
            <w:r>
              <w:t>"The 484+242-tone MRU is allowed when a 20 MHz subchannel is punctured in a non-OFDMA 80 MHz EHT PPDU."".</w:t>
            </w:r>
          </w:p>
          <w:p w14:paraId="545F33A9" w14:textId="23FE3DA2" w:rsidR="0092341A" w:rsidRDefault="0092341A" w:rsidP="0092341A">
            <w:pPr>
              <w:suppressAutoHyphens/>
              <w:spacing w:after="0"/>
            </w:pPr>
            <w:r>
              <w:lastRenderedPageBreak/>
              <w:t xml:space="preserve">To be clear: this means both preamble and EHT-portion will have the 20 MHz channel punctured and that it's not allowed to have a PPDU where the preamble is not </w:t>
            </w:r>
            <w:proofErr w:type="gramStart"/>
            <w:r>
              <w:t>punctured</w:t>
            </w:r>
            <w:proofErr w:type="gramEnd"/>
            <w:r>
              <w:t xml:space="preserve"> and the EHT-portion uses a 484+242 MRU.</w:t>
            </w:r>
          </w:p>
          <w:p w14:paraId="634DB97A" w14:textId="77777777" w:rsidR="0092341A" w:rsidRDefault="0092341A" w:rsidP="0092341A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33B9FABA" w14:textId="37D16A6B" w:rsidR="00136A7B" w:rsidRPr="00F37342" w:rsidRDefault="0092341A" w:rsidP="0092341A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00D47409" w14:textId="6F6B022F" w:rsidR="00136A7B" w:rsidRPr="00F37342" w:rsidRDefault="0092341A" w:rsidP="00404C41">
            <w:pPr>
              <w:suppressAutoHyphens/>
              <w:spacing w:after="0"/>
            </w:pPr>
            <w:r w:rsidRPr="0092341A">
              <w:lastRenderedPageBreak/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6771FEF2" w14:textId="4FCC4272" w:rsidR="00136A7B" w:rsidRDefault="00802D47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Revised</w:t>
            </w:r>
          </w:p>
          <w:p w14:paraId="6A1DEEDF" w14:textId="1961CA97" w:rsidR="00C05F52" w:rsidRDefault="00C05F52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A5B3B5" w14:textId="0742CE3E" w:rsidR="00C05F52" w:rsidRPr="00C05F52" w:rsidRDefault="00C05F52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</w:rPr>
              <w:t>484+242-tone MRU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without preamble puncture in non-OFDMA transmissions. We need to clarify it. </w:t>
            </w:r>
          </w:p>
          <w:p w14:paraId="56BFC127" w14:textId="3740C9DE" w:rsidR="00CD75F3" w:rsidRDefault="00CD75F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355CF9" w14:textId="77777777" w:rsidR="00C52EE3" w:rsidRPr="00900329" w:rsidRDefault="00C52EE3" w:rsidP="00C52EE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773C7300" w14:textId="77777777" w:rsidR="00C52EE3" w:rsidRDefault="00C52EE3" w:rsidP="00C52EE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14D031" w14:textId="2FDD171B" w:rsidR="00C52EE3" w:rsidRPr="004C18BF" w:rsidRDefault="00C52EE3" w:rsidP="00C52EE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Please change the page </w:t>
            </w:r>
            <w:r w:rsidR="00C05F52"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729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 w:rsidR="00C05F52"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32-33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4B8D279C" w14:textId="245617D1" w:rsidR="00C52EE3" w:rsidRDefault="00C52EE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DC7130" w14:textId="18E0D446" w:rsidR="00FB24B9" w:rsidRPr="00FB24B9" w:rsidRDefault="00FB24B9" w:rsidP="00FB24B9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trike/>
                <w:color w:val="FF0000"/>
                <w:sz w:val="20"/>
                <w:szCs w:val="20"/>
              </w:rPr>
            </w:pPr>
            <w:r w:rsidRPr="00FB24B9">
              <w:rPr>
                <w:rStyle w:val="SC22323600"/>
                <w:strike/>
                <w:color w:val="FF0000"/>
              </w:rPr>
              <w:t>The 484+242-tone MRU is allowed when a 20 MHz subchannel is punctured in a non-OFDMA 80 MHz EHT PPDU</w:t>
            </w:r>
            <w:r>
              <w:rPr>
                <w:rStyle w:val="SC22323600"/>
                <w:strike/>
                <w:color w:val="FF0000"/>
              </w:rPr>
              <w:t>.</w:t>
            </w:r>
          </w:p>
          <w:p w14:paraId="7C8AC4F5" w14:textId="77777777" w:rsidR="00CD75F3" w:rsidRDefault="00CD75F3" w:rsidP="00404C41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174352A" w14:textId="4111277B" w:rsidR="00CD75F3" w:rsidRPr="00CD75F3" w:rsidRDefault="001219A1" w:rsidP="00802D47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24B9">
              <w:rPr>
                <w:rStyle w:val="SC22323600"/>
                <w:color w:val="FF0000"/>
              </w:rPr>
              <w:t xml:space="preserve">For a </w:t>
            </w:r>
            <w:r w:rsidRPr="00FB24B9">
              <w:rPr>
                <w:rStyle w:val="SC22323600"/>
                <w:color w:val="FF0000"/>
              </w:rPr>
              <w:t>non-OFDMA 80 MHz EHT PPDU</w:t>
            </w:r>
            <w:r w:rsidRPr="00FB24B9">
              <w:rPr>
                <w:rStyle w:val="SC22323600"/>
                <w:color w:val="FF0000"/>
              </w:rPr>
              <w:t>, t</w:t>
            </w:r>
            <w:r w:rsidR="00802D47" w:rsidRPr="00FB24B9">
              <w:rPr>
                <w:rStyle w:val="SC22323600"/>
                <w:color w:val="FF0000"/>
              </w:rPr>
              <w:t xml:space="preserve">he 484+242-tone MRU is only </w:t>
            </w:r>
            <w:r w:rsidR="003A2088">
              <w:rPr>
                <w:rStyle w:val="SC22323600"/>
                <w:color w:val="FF0000"/>
              </w:rPr>
              <w:t>defined</w:t>
            </w:r>
            <w:r w:rsidR="00802D47" w:rsidRPr="00FB24B9">
              <w:rPr>
                <w:rStyle w:val="SC22323600"/>
                <w:color w:val="FF0000"/>
              </w:rPr>
              <w:t xml:space="preserve"> when a 20 MHz subchannel is punctured</w:t>
            </w:r>
            <w:r w:rsidRPr="00FB24B9">
              <w:rPr>
                <w:rStyle w:val="SC22323600"/>
                <w:color w:val="FF0000"/>
              </w:rPr>
              <w:t>.</w:t>
            </w:r>
            <w:r w:rsidR="00802D47" w:rsidRPr="00FB24B9">
              <w:rPr>
                <w:rStyle w:val="SC22323600"/>
                <w:color w:val="FF0000"/>
              </w:rPr>
              <w:t xml:space="preserve"> </w:t>
            </w:r>
          </w:p>
        </w:tc>
      </w:tr>
      <w:tr w:rsidR="002A4A64" w:rsidRPr="00EC1A41" w14:paraId="18623FCE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7F085A64" w14:textId="23991BFE" w:rsidR="002A4A64" w:rsidRPr="0092341A" w:rsidRDefault="004A7FFC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sz w:val="20"/>
                <w:szCs w:val="20"/>
              </w:rPr>
              <w:t>17186</w:t>
            </w:r>
          </w:p>
        </w:tc>
        <w:tc>
          <w:tcPr>
            <w:tcW w:w="900" w:type="dxa"/>
            <w:shd w:val="clear" w:color="auto" w:fill="auto"/>
            <w:noWrap/>
          </w:tcPr>
          <w:p w14:paraId="7E8098A6" w14:textId="49E6CEC8" w:rsidR="002A4A64" w:rsidRPr="0092341A" w:rsidRDefault="004A7FFC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266D0EEB" w14:textId="49132FC1" w:rsidR="002A4A64" w:rsidRPr="0092341A" w:rsidRDefault="004A7FFC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sz w:val="20"/>
                <w:szCs w:val="20"/>
              </w:rPr>
              <w:t>709.61</w:t>
            </w:r>
          </w:p>
        </w:tc>
        <w:tc>
          <w:tcPr>
            <w:tcW w:w="2580" w:type="dxa"/>
            <w:shd w:val="clear" w:color="auto" w:fill="auto"/>
            <w:noWrap/>
          </w:tcPr>
          <w:p w14:paraId="6558DE90" w14:textId="77777777" w:rsidR="004A7FFC" w:rsidRDefault="004A7FFC" w:rsidP="004A7FFC">
            <w:pPr>
              <w:suppressAutoHyphens/>
              <w:spacing w:after="0"/>
            </w:pPr>
            <w:r>
              <w:t>"""The 996+484-tone MRU is allowed when a 40 MHz subchannel is punctured in a non-OFDMA 160 MHz EHT PPDU."".</w:t>
            </w:r>
          </w:p>
          <w:p w14:paraId="1D5F1461" w14:textId="77777777" w:rsidR="004A7FFC" w:rsidRDefault="004A7FFC" w:rsidP="004A7FFC">
            <w:pPr>
              <w:suppressAutoHyphens/>
              <w:spacing w:after="0"/>
            </w:pPr>
            <w:r>
              <w:t xml:space="preserve">To be clear: this means both preamble and EHT-portion will have the 40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996+484 MRU.</w:t>
            </w:r>
          </w:p>
          <w:p w14:paraId="639D8D73" w14:textId="77777777" w:rsidR="004A7FFC" w:rsidRDefault="004A7FFC" w:rsidP="004A7FFC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40E21587" w14:textId="2E48682B" w:rsidR="002A4A64" w:rsidRDefault="004A7FFC" w:rsidP="004A7FFC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3C60B2CF" w14:textId="7F2BE5F0" w:rsidR="002A4A64" w:rsidRPr="0092341A" w:rsidRDefault="004A7FFC" w:rsidP="00404C41">
            <w:pPr>
              <w:suppressAutoHyphens/>
              <w:spacing w:after="0"/>
            </w:pPr>
            <w:r w:rsidRPr="004A7FFC"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049BB23F" w14:textId="04C8DAB4" w:rsidR="004A7FFC" w:rsidRDefault="004A7FFC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287ADA13" w14:textId="0C0CC49A" w:rsidR="00BF2EF8" w:rsidRDefault="00BF2EF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96F8F5" w14:textId="6B8F6364" w:rsidR="00BF2EF8" w:rsidRPr="00C05F52" w:rsidRDefault="00BF2EF8" w:rsidP="00BF2EF8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 w:rsidRPr="00802D47">
              <w:rPr>
                <w:rFonts w:ascii="Times New Roman" w:hAnsi="Times New Roman" w:cs="Times New Roman"/>
                <w:bCs/>
                <w:sz w:val="20"/>
                <w:szCs w:val="20"/>
              </w:rPr>
              <w:t>996+484</w:t>
            </w:r>
            <w:r w:rsidRPr="00C05F52">
              <w:rPr>
                <w:rFonts w:ascii="Times New Roman" w:hAnsi="Times New Roman" w:cs="Times New Roman"/>
                <w:bCs/>
                <w:sz w:val="20"/>
                <w:szCs w:val="20"/>
              </w:rPr>
              <w:t>-tone MRU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without preamble puncture in non-OFDMA transmissions. We need to clarify it. </w:t>
            </w:r>
          </w:p>
          <w:p w14:paraId="60DEF62D" w14:textId="77777777" w:rsidR="00BF2EF8" w:rsidRPr="004A7FFC" w:rsidRDefault="00BF2EF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439D3D" w14:textId="1CF064DA" w:rsidR="0022157B" w:rsidRDefault="0022157B" w:rsidP="0022157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6411C54B" w14:textId="7A899B19" w:rsidR="004A7FFC" w:rsidRDefault="003A208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Please change the page 729 line </w:t>
            </w:r>
            <w:r w:rsidR="00C2638C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61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 w:rsidR="00C2638C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62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2D72379C" w14:textId="11CC2ED8" w:rsidR="003A2088" w:rsidRDefault="003A208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2DDFC5" w14:textId="1337B38C" w:rsidR="003A2088" w:rsidRPr="003A2088" w:rsidRDefault="003A2088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996+484-tone MRU is allowed when a 40 MHz subchannel is punctured in a non-OFDMA 160 MHz EHT PPDU.</w:t>
            </w:r>
          </w:p>
          <w:p w14:paraId="6AD5BA39" w14:textId="77777777" w:rsidR="00FB24B9" w:rsidRPr="004A7FFC" w:rsidRDefault="00FB24B9" w:rsidP="004A7FF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B89613" w14:textId="76348AD7" w:rsidR="002A4A64" w:rsidRPr="00CD75F3" w:rsidRDefault="0022157B" w:rsidP="0022157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</w:t>
            </w:r>
            <w:r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a non-OFDMA 160 MHz EHT PPDU</w:t>
            </w:r>
            <w:r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, t</w:t>
            </w:r>
            <w:r w:rsidR="00802D47"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996+484-tone MRU is only </w:t>
            </w:r>
            <w:r w:rsidR="003A2088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defined</w:t>
            </w:r>
            <w:r w:rsidR="00802D47"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when a 40 MHz subchannel is punctured</w:t>
            </w:r>
            <w:r w:rsidRPr="0022157B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</w:p>
        </w:tc>
      </w:tr>
      <w:tr w:rsidR="00F12570" w:rsidRPr="00EC1A41" w14:paraId="7F631D88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4A3A98C3" w14:textId="712985E7" w:rsidR="00F12570" w:rsidRPr="004A7FFC" w:rsidRDefault="00F12570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5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17187</w:t>
            </w:r>
          </w:p>
        </w:tc>
        <w:tc>
          <w:tcPr>
            <w:tcW w:w="900" w:type="dxa"/>
            <w:shd w:val="clear" w:color="auto" w:fill="auto"/>
            <w:noWrap/>
          </w:tcPr>
          <w:p w14:paraId="450340B7" w14:textId="2721E757" w:rsidR="00F12570" w:rsidRPr="004A7FFC" w:rsidRDefault="00F12570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570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28D67816" w14:textId="48C51E6C" w:rsidR="00F12570" w:rsidRPr="004A7FFC" w:rsidRDefault="00F12570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570">
              <w:rPr>
                <w:rFonts w:ascii="Times New Roman" w:hAnsi="Times New Roman" w:cs="Times New Roman"/>
                <w:sz w:val="20"/>
                <w:szCs w:val="20"/>
              </w:rPr>
              <w:t>710.30</w:t>
            </w:r>
          </w:p>
        </w:tc>
        <w:tc>
          <w:tcPr>
            <w:tcW w:w="2580" w:type="dxa"/>
            <w:shd w:val="clear" w:color="auto" w:fill="auto"/>
            <w:noWrap/>
          </w:tcPr>
          <w:p w14:paraId="5FFE2FD9" w14:textId="77777777" w:rsidR="00F12570" w:rsidRDefault="00F12570" w:rsidP="00F12570">
            <w:pPr>
              <w:suppressAutoHyphens/>
              <w:spacing w:after="0"/>
            </w:pPr>
            <w:r>
              <w:t>"""The 996+484+242-tone MRU is allowed when a 20 MHz subchannel is punctured in a non-OFDMA 160 MHz EHT PPDU."".</w:t>
            </w:r>
          </w:p>
          <w:p w14:paraId="357E714C" w14:textId="77777777" w:rsidR="00F12570" w:rsidRDefault="00F12570" w:rsidP="00F12570">
            <w:pPr>
              <w:suppressAutoHyphens/>
              <w:spacing w:after="0"/>
            </w:pPr>
            <w:r>
              <w:t xml:space="preserve">To be clear: this means both preamble and EHT-portion will have the 20 MHz channel punctured.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996+484+242 MRU.</w:t>
            </w:r>
          </w:p>
          <w:p w14:paraId="4ECD45CD" w14:textId="77777777" w:rsidR="00F12570" w:rsidRDefault="00F12570" w:rsidP="00F12570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46C9A208" w14:textId="33FBB778" w:rsidR="00F12570" w:rsidRDefault="00F12570" w:rsidP="00F12570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4059F608" w14:textId="28008A18" w:rsidR="00F12570" w:rsidRPr="004A7FFC" w:rsidRDefault="00F12570" w:rsidP="00404C41">
            <w:pPr>
              <w:suppressAutoHyphens/>
              <w:spacing w:after="0"/>
            </w:pPr>
            <w:r w:rsidRPr="00F12570"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4E7D275C" w14:textId="2ED329C0" w:rsidR="00F12570" w:rsidRPr="004A7FFC" w:rsidRDefault="00F12570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4A7FF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25BE125" w14:textId="5E17E949" w:rsidR="00F12570" w:rsidRDefault="00F12570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5D8BAE" w14:textId="261B84C9" w:rsidR="00C2638C" w:rsidRP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38C">
              <w:rPr>
                <w:rFonts w:ascii="Times New Roman" w:hAnsi="Times New Roman" w:cs="Times New Roman"/>
                <w:bCs/>
                <w:sz w:val="20"/>
                <w:szCs w:val="20"/>
              </w:rPr>
              <w:t>It is not clear if a STA can transmit 996+484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+242</w:t>
            </w:r>
            <w:r w:rsidRPr="00C2638C">
              <w:rPr>
                <w:rFonts w:ascii="Times New Roman" w:hAnsi="Times New Roman" w:cs="Times New Roman"/>
                <w:bCs/>
                <w:sz w:val="20"/>
                <w:szCs w:val="20"/>
              </w:rPr>
              <w:t>-tone MRU without preamble puncture in non-OFDMA transmissions. We need to clarify it.</w:t>
            </w:r>
          </w:p>
          <w:p w14:paraId="560442C7" w14:textId="77777777" w:rsidR="00C2638C" w:rsidRPr="004A7FF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B8B5C3" w14:textId="77777777" w:rsidR="00C2638C" w:rsidRDefault="00C2638C" w:rsidP="00C2638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5621F8C4" w14:textId="23E688B9" w:rsidR="00C2638C" w:rsidRDefault="00C2638C" w:rsidP="00C2638C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5CE47094" w14:textId="77777777" w:rsid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0D0ECC" w14:textId="29618321" w:rsidR="00C2638C" w:rsidRP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C2638C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996+484+242-tone MRU is allowed when a 20 MHz subchannel is punctured in a non-OFDMA 160 MHz EHT PPDU.</w:t>
            </w:r>
          </w:p>
          <w:p w14:paraId="6CDC7F8B" w14:textId="77777777" w:rsidR="00C2638C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64064AD" w14:textId="2545C45F" w:rsidR="00F12570" w:rsidRPr="00802D47" w:rsidRDefault="00C2638C" w:rsidP="00F12570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For a non-OFDMA 160 MHz EHT PPDU, </w:t>
            </w: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t</w:t>
            </w:r>
            <w:r w:rsidR="00802D47"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996+484+242-tone MRU is only </w:t>
            </w: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</w:t>
            </w:r>
            <w:r w:rsidR="00802D47"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ed when a 20 MHz subchannel is punctured</w:t>
            </w:r>
            <w:r w:rsidRPr="00C2638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</w:p>
        </w:tc>
      </w:tr>
      <w:tr w:rsidR="00F12570" w:rsidRPr="00EC1A41" w14:paraId="7BA9AAFE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57F2112E" w14:textId="6A631584" w:rsidR="00F12570" w:rsidRPr="00F12570" w:rsidRDefault="005950AB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sz w:val="20"/>
                <w:szCs w:val="20"/>
              </w:rPr>
              <w:t>17188</w:t>
            </w:r>
          </w:p>
        </w:tc>
        <w:tc>
          <w:tcPr>
            <w:tcW w:w="900" w:type="dxa"/>
            <w:shd w:val="clear" w:color="auto" w:fill="auto"/>
            <w:noWrap/>
          </w:tcPr>
          <w:p w14:paraId="7C89F8F5" w14:textId="5C72D7E9" w:rsidR="00F12570" w:rsidRPr="00F12570" w:rsidRDefault="005950AB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5420DABF" w14:textId="2EF912C2" w:rsidR="00F12570" w:rsidRPr="00F12570" w:rsidRDefault="005950AB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sz w:val="20"/>
                <w:szCs w:val="20"/>
              </w:rPr>
              <w:t>711.38</w:t>
            </w:r>
          </w:p>
        </w:tc>
        <w:tc>
          <w:tcPr>
            <w:tcW w:w="2580" w:type="dxa"/>
            <w:shd w:val="clear" w:color="auto" w:fill="auto"/>
            <w:noWrap/>
          </w:tcPr>
          <w:p w14:paraId="522DED6D" w14:textId="77777777" w:rsidR="005950AB" w:rsidRDefault="005950AB" w:rsidP="005950AB">
            <w:pPr>
              <w:suppressAutoHyphens/>
              <w:spacing w:after="0"/>
            </w:pPr>
            <w:r>
              <w:t>"""The 2x996+484-tone MRU is allowed when either 996-tone RU1 or 996-tone RU4 in a non-OFDMA 320 MHz EHT PPDU is punctured and any one of the 40 MHz subchannels in the remaining 240 MHz is punctured."".</w:t>
            </w:r>
          </w:p>
          <w:p w14:paraId="46FA5ACB" w14:textId="77777777" w:rsidR="005950AB" w:rsidRDefault="005950AB" w:rsidP="005950AB">
            <w:pPr>
              <w:suppressAutoHyphens/>
              <w:spacing w:after="0"/>
            </w:pPr>
            <w:r>
              <w:t xml:space="preserve">To be clear: this means both preamble and EHT-portion will have the 40 and 80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2x996+484 MRU.</w:t>
            </w:r>
          </w:p>
          <w:p w14:paraId="0D7A02AE" w14:textId="77777777" w:rsidR="005950AB" w:rsidRDefault="005950AB" w:rsidP="005950AB">
            <w:pPr>
              <w:suppressAutoHyphens/>
              <w:spacing w:after="0"/>
            </w:pPr>
            <w:r>
              <w:lastRenderedPageBreak/>
              <w:t>If this is the intention, let's make it unambiguous. Currently it does not say that the latter is disallowed.</w:t>
            </w:r>
          </w:p>
          <w:p w14:paraId="0B74A217" w14:textId="1CC57407" w:rsidR="00F12570" w:rsidRDefault="005950AB" w:rsidP="005950AB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147AF186" w14:textId="67294461" w:rsidR="00F12570" w:rsidRPr="00F12570" w:rsidRDefault="005950AB" w:rsidP="00404C41">
            <w:pPr>
              <w:suppressAutoHyphens/>
              <w:spacing w:after="0"/>
            </w:pPr>
            <w:r w:rsidRPr="005950AB">
              <w:lastRenderedPageBreak/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69580015" w14:textId="220A946C" w:rsidR="005950AB" w:rsidRDefault="005950AB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0AB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</w:t>
            </w:r>
            <w:r w:rsidRPr="005950AB">
              <w:rPr>
                <w:rFonts w:ascii="Times New Roman" w:hAnsi="Times New Roman" w:cs="Times New Roman"/>
                <w:b/>
                <w:sz w:val="20"/>
                <w:szCs w:val="20"/>
              </w:rPr>
              <w:t>ed.</w:t>
            </w:r>
          </w:p>
          <w:p w14:paraId="0AECBAB8" w14:textId="3E2B1A0C" w:rsid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932039" w14:textId="5DFE924C" w:rsidR="004F5FC5" w:rsidRP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2x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>996+484-tone MRU without preamble puncture in non-OFDMA transmissions. We need to clarify it.</w:t>
            </w:r>
          </w:p>
          <w:p w14:paraId="501DEE84" w14:textId="77777777" w:rsid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31D08A" w14:textId="77777777" w:rsidR="004F5FC5" w:rsidRDefault="004F5FC5" w:rsidP="004F5FC5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6A1A14BF" w14:textId="02597D5D" w:rsidR="004F5FC5" w:rsidRDefault="004F5FC5" w:rsidP="004F5FC5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8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40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13F24095" w14:textId="058A898E" w:rsid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CBC037" w14:textId="2676BA14" w:rsidR="004F5FC5" w:rsidRPr="004F5FC5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2</w:t>
            </w:r>
            <w:r w:rsidRPr="004F5FC5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x</w:t>
            </w:r>
            <w:r w:rsidRPr="004F5FC5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996+484-tone MRU is allowed when either 996-tone RU1 or 996-tone RU4 in a non-OFDMA 320 MHz EHT PPDU is punctured and any one of the 40 MHz subchannels in the remaining 240 MHz is punctured.</w:t>
            </w:r>
          </w:p>
          <w:p w14:paraId="7008077C" w14:textId="77777777" w:rsidR="005950AB" w:rsidRPr="005950AB" w:rsidRDefault="005950AB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9058C0" w14:textId="589332A4" w:rsidR="00F12570" w:rsidRPr="00802D47" w:rsidRDefault="004F5FC5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lastRenderedPageBreak/>
              <w:t>For</w:t>
            </w:r>
            <w:r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a non-OFDMA 320 MHz EHT PPDU</w:t>
            </w:r>
            <w:r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, t</w:t>
            </w:r>
            <w:r w:rsidR="00802D47"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2x996+484-tone MRU is only </w:t>
            </w:r>
            <w:r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defined</w:t>
            </w:r>
            <w:r w:rsidR="00802D47" w:rsidRPr="004F5FC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when either 996-tone RU1 or 996-tone RU4 is punctured and any one of the 40 MHz subchannels in the remaining 240 MHz is punctured.</w:t>
            </w:r>
          </w:p>
        </w:tc>
      </w:tr>
      <w:tr w:rsidR="009E5127" w:rsidRPr="00EC1A41" w14:paraId="79CD6307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09E555FB" w14:textId="39A51E97" w:rsidR="009E5127" w:rsidRPr="005950AB" w:rsidRDefault="009E5127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127">
              <w:rPr>
                <w:rFonts w:ascii="Times New Roman" w:hAnsi="Times New Roman" w:cs="Times New Roman"/>
                <w:sz w:val="20"/>
                <w:szCs w:val="20"/>
              </w:rPr>
              <w:t>17189</w:t>
            </w:r>
          </w:p>
        </w:tc>
        <w:tc>
          <w:tcPr>
            <w:tcW w:w="900" w:type="dxa"/>
            <w:shd w:val="clear" w:color="auto" w:fill="auto"/>
            <w:noWrap/>
          </w:tcPr>
          <w:p w14:paraId="3E202DEA" w14:textId="3BFCE0B0" w:rsidR="009E5127" w:rsidRPr="005950AB" w:rsidRDefault="009E5127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127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738E3888" w14:textId="0A521025" w:rsidR="009E5127" w:rsidRPr="005950AB" w:rsidRDefault="009E5127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127">
              <w:rPr>
                <w:rFonts w:ascii="Times New Roman" w:hAnsi="Times New Roman" w:cs="Times New Roman"/>
                <w:sz w:val="20"/>
                <w:szCs w:val="20"/>
              </w:rPr>
              <w:t>711.49</w:t>
            </w:r>
          </w:p>
        </w:tc>
        <w:tc>
          <w:tcPr>
            <w:tcW w:w="2580" w:type="dxa"/>
            <w:shd w:val="clear" w:color="auto" w:fill="auto"/>
            <w:noWrap/>
          </w:tcPr>
          <w:p w14:paraId="321BA109" w14:textId="27D6A166" w:rsidR="009E5127" w:rsidRDefault="009E5127" w:rsidP="005950AB">
            <w:pPr>
              <w:suppressAutoHyphens/>
              <w:spacing w:after="0"/>
            </w:pPr>
            <w:r w:rsidRPr="009E5127">
              <w:t>"if any one of the 2x996+484-tone MRU 1 to the 2x996+484-tone MRU 6 exists". "exists" is a confusing choice of words here. This is for SU, so only one MRU is present.</w:t>
            </w:r>
          </w:p>
        </w:tc>
        <w:tc>
          <w:tcPr>
            <w:tcW w:w="2670" w:type="dxa"/>
            <w:shd w:val="clear" w:color="auto" w:fill="auto"/>
            <w:noWrap/>
          </w:tcPr>
          <w:p w14:paraId="34E90586" w14:textId="77777777" w:rsidR="009E5127" w:rsidRDefault="009E5127" w:rsidP="009E5127">
            <w:pPr>
              <w:suppressAutoHyphens/>
              <w:spacing w:after="0"/>
            </w:pPr>
            <w:r>
              <w:t>"Change ""exist"" to ""is used"".</w:t>
            </w:r>
          </w:p>
          <w:p w14:paraId="68FD91D6" w14:textId="6A85B926" w:rsidR="009E5127" w:rsidRPr="005950AB" w:rsidRDefault="009E5127" w:rsidP="009E5127">
            <w:pPr>
              <w:suppressAutoHyphens/>
              <w:spacing w:after="0"/>
            </w:pPr>
            <w:r>
              <w:t>Same change on P712L2"</w:t>
            </w:r>
          </w:p>
        </w:tc>
        <w:tc>
          <w:tcPr>
            <w:tcW w:w="2670" w:type="dxa"/>
            <w:shd w:val="clear" w:color="auto" w:fill="auto"/>
          </w:tcPr>
          <w:p w14:paraId="62D0A817" w14:textId="2E9FEC36" w:rsidR="009E5127" w:rsidRPr="005950AB" w:rsidRDefault="009E5127" w:rsidP="005950AB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Accepted.</w:t>
            </w:r>
          </w:p>
        </w:tc>
      </w:tr>
      <w:tr w:rsidR="00C802E4" w:rsidRPr="00EC1A41" w14:paraId="545E348B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2FC552CD" w14:textId="68D33591" w:rsidR="00C802E4" w:rsidRPr="005950AB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17190</w:t>
            </w:r>
          </w:p>
        </w:tc>
        <w:tc>
          <w:tcPr>
            <w:tcW w:w="900" w:type="dxa"/>
            <w:shd w:val="clear" w:color="auto" w:fill="auto"/>
            <w:noWrap/>
          </w:tcPr>
          <w:p w14:paraId="4006471B" w14:textId="0A758745" w:rsidR="00C802E4" w:rsidRPr="005950AB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4BE2BF55" w14:textId="574E2543" w:rsidR="00C802E4" w:rsidRPr="005950AB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712.39</w:t>
            </w:r>
          </w:p>
        </w:tc>
        <w:tc>
          <w:tcPr>
            <w:tcW w:w="2580" w:type="dxa"/>
            <w:shd w:val="clear" w:color="auto" w:fill="auto"/>
            <w:noWrap/>
          </w:tcPr>
          <w:p w14:paraId="2966388D" w14:textId="77777777" w:rsidR="00C802E4" w:rsidRDefault="00C802E4" w:rsidP="00C802E4">
            <w:pPr>
              <w:suppressAutoHyphens/>
              <w:spacing w:after="0"/>
            </w:pPr>
            <w:r>
              <w:t>"""The 3x996-tone MRU is allowed when an 80 MHz subchannel is punctured in a non-OFDMA 320 MHz EHT PPDU."".</w:t>
            </w:r>
          </w:p>
          <w:p w14:paraId="519448B9" w14:textId="77777777" w:rsidR="00C802E4" w:rsidRDefault="00C802E4" w:rsidP="00C802E4">
            <w:pPr>
              <w:suppressAutoHyphens/>
              <w:spacing w:after="0"/>
            </w:pPr>
            <w:r>
              <w:t xml:space="preserve">To be clear: this means both preamble and EHT-portion will have the 80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3x996-tone MRU.</w:t>
            </w:r>
          </w:p>
          <w:p w14:paraId="40B6B055" w14:textId="77777777" w:rsidR="00C802E4" w:rsidRDefault="00C802E4" w:rsidP="00C802E4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54D308A1" w14:textId="3B977F87" w:rsidR="00C802E4" w:rsidRDefault="00C802E4" w:rsidP="00C802E4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3EFEDFC8" w14:textId="06DA18C6" w:rsidR="00C802E4" w:rsidRPr="005950AB" w:rsidRDefault="00C802E4" w:rsidP="00404C41">
            <w:pPr>
              <w:suppressAutoHyphens/>
              <w:spacing w:after="0"/>
            </w:pPr>
            <w:r w:rsidRPr="00C802E4"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1D084306" w14:textId="3B637EC7" w:rsid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802D47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730371E8" w14:textId="77777777" w:rsidR="00615364" w:rsidRPr="00C802E4" w:rsidRDefault="0061536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9CCCA4" w14:textId="668CF586" w:rsidR="00615364" w:rsidRPr="004F5FC5" w:rsidRDefault="00615364" w:rsidP="0061536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>996-tone MRU without preamble puncture in non-OFDMA transmissions. We need to clarify it.</w:t>
            </w:r>
          </w:p>
          <w:p w14:paraId="60FFF41A" w14:textId="13321438" w:rsid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3E6018" w14:textId="0AF93198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F04288" w14:textId="77777777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905948" w14:textId="77777777" w:rsidR="00D836A3" w:rsidRDefault="00D836A3" w:rsidP="00D836A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3CBDC898" w14:textId="5A97F8D6" w:rsidR="00D836A3" w:rsidRDefault="00D836A3" w:rsidP="00D836A3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2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9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40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3A3569F6" w14:textId="2E2EE127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806664" w14:textId="77777777" w:rsid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405DBA" w14:textId="5F81D9C9" w:rsidR="00D836A3" w:rsidRPr="00D836A3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D836A3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3</w:t>
            </w:r>
            <w:r w:rsidRPr="00D836A3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x</w:t>
            </w:r>
            <w:r w:rsidRPr="00D836A3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996-tone MRU is allowed when an 80 MHz subchannel is punctured in a non-OFDMA 320 MHz EHT PPDU.</w:t>
            </w:r>
          </w:p>
          <w:p w14:paraId="26FB2818" w14:textId="77777777" w:rsidR="00D836A3" w:rsidRPr="00C802E4" w:rsidRDefault="00D836A3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DBC695" w14:textId="60350940" w:rsidR="00C802E4" w:rsidRPr="00802D47" w:rsidRDefault="00802D47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36A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For a non-OFDMA 320 MHz EHT PPDU, the 3x996-tone MRU is only defined when an 80 MHz subchannel is punctured.</w:t>
            </w:r>
          </w:p>
        </w:tc>
      </w:tr>
      <w:tr w:rsidR="00C802E4" w:rsidRPr="00EC1A41" w14:paraId="534B3294" w14:textId="77777777" w:rsidTr="001B6B4B">
        <w:trPr>
          <w:trHeight w:val="220"/>
          <w:jc w:val="center"/>
        </w:trPr>
        <w:tc>
          <w:tcPr>
            <w:tcW w:w="720" w:type="dxa"/>
            <w:shd w:val="clear" w:color="auto" w:fill="auto"/>
            <w:noWrap/>
          </w:tcPr>
          <w:p w14:paraId="591DC144" w14:textId="02466CCA" w:rsidR="00C802E4" w:rsidRPr="00C802E4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17191</w:t>
            </w:r>
          </w:p>
        </w:tc>
        <w:tc>
          <w:tcPr>
            <w:tcW w:w="900" w:type="dxa"/>
            <w:shd w:val="clear" w:color="auto" w:fill="auto"/>
            <w:noWrap/>
          </w:tcPr>
          <w:p w14:paraId="658C3A0C" w14:textId="42A5E9F0" w:rsidR="00C802E4" w:rsidRPr="00C802E4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36.3.2.2.3.1</w:t>
            </w:r>
          </w:p>
        </w:tc>
        <w:tc>
          <w:tcPr>
            <w:tcW w:w="810" w:type="dxa"/>
          </w:tcPr>
          <w:p w14:paraId="4F9BD139" w14:textId="75EC1C82" w:rsidR="00C802E4" w:rsidRPr="00C802E4" w:rsidRDefault="00C802E4" w:rsidP="00404C41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sz w:val="20"/>
                <w:szCs w:val="20"/>
              </w:rPr>
              <w:t>713.01</w:t>
            </w:r>
          </w:p>
        </w:tc>
        <w:tc>
          <w:tcPr>
            <w:tcW w:w="2580" w:type="dxa"/>
            <w:shd w:val="clear" w:color="auto" w:fill="auto"/>
            <w:noWrap/>
          </w:tcPr>
          <w:p w14:paraId="5F2D471F" w14:textId="77777777" w:rsidR="00C802E4" w:rsidRDefault="00C802E4" w:rsidP="00C802E4">
            <w:pPr>
              <w:suppressAutoHyphens/>
              <w:spacing w:after="0"/>
            </w:pPr>
            <w:r>
              <w:t xml:space="preserve">"""The 3x996+484-tone MRU is allowed when a 40 MHz subchannel is </w:t>
            </w:r>
            <w:r>
              <w:lastRenderedPageBreak/>
              <w:t>punctured in a non-OFDMA 320 MHz EHT PPDU."".</w:t>
            </w:r>
          </w:p>
          <w:p w14:paraId="670E4C0C" w14:textId="77777777" w:rsidR="00C802E4" w:rsidRDefault="00C802E4" w:rsidP="00C802E4">
            <w:pPr>
              <w:suppressAutoHyphens/>
              <w:spacing w:after="0"/>
            </w:pPr>
            <w:r>
              <w:t xml:space="preserve">To be clear: this means both preamble and EHT-portion will have the 40 MHz channel punctured and that it's not allowed to have a PPDU where the preamble is not punctured and </w:t>
            </w:r>
            <w:proofErr w:type="gramStart"/>
            <w:r>
              <w:t>the  EHT</w:t>
            </w:r>
            <w:proofErr w:type="gramEnd"/>
            <w:r>
              <w:t>-portion uses a 3x996+484-tone MRU.</w:t>
            </w:r>
          </w:p>
          <w:p w14:paraId="2A8855C2" w14:textId="77777777" w:rsidR="00C802E4" w:rsidRDefault="00C802E4" w:rsidP="00C802E4">
            <w:pPr>
              <w:suppressAutoHyphens/>
              <w:spacing w:after="0"/>
            </w:pPr>
            <w:r>
              <w:t>If this is the intention, let's make it unambiguous. Currently it does not say that the latter is disallowed.</w:t>
            </w:r>
          </w:p>
          <w:p w14:paraId="27B66302" w14:textId="4B4EAE72" w:rsidR="00C802E4" w:rsidRDefault="00C802E4" w:rsidP="00C802E4">
            <w:pPr>
              <w:suppressAutoHyphens/>
              <w:spacing w:after="0"/>
            </w:pPr>
            <w:r>
              <w:t>Do we want to go as far as saying that the MRU has to match the puncturing pattern exactly (no more, no less)?"</w:t>
            </w:r>
          </w:p>
        </w:tc>
        <w:tc>
          <w:tcPr>
            <w:tcW w:w="2670" w:type="dxa"/>
            <w:shd w:val="clear" w:color="auto" w:fill="auto"/>
            <w:noWrap/>
          </w:tcPr>
          <w:p w14:paraId="1B00FB67" w14:textId="04C3E86D" w:rsidR="00C802E4" w:rsidRPr="00C802E4" w:rsidRDefault="00C802E4" w:rsidP="00404C41">
            <w:pPr>
              <w:suppressAutoHyphens/>
              <w:spacing w:after="0"/>
            </w:pPr>
            <w:r w:rsidRPr="00C802E4">
              <w:lastRenderedPageBreak/>
              <w:t>See comment</w:t>
            </w:r>
          </w:p>
        </w:tc>
        <w:tc>
          <w:tcPr>
            <w:tcW w:w="2670" w:type="dxa"/>
            <w:shd w:val="clear" w:color="auto" w:fill="auto"/>
          </w:tcPr>
          <w:p w14:paraId="42D2B055" w14:textId="04CA7EE8" w:rsidR="00C802E4" w:rsidRP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Re</w:t>
            </w:r>
            <w:r w:rsidR="00BD21B0">
              <w:rPr>
                <w:rFonts w:ascii="Times New Roman" w:hAnsi="Times New Roman" w:cs="Times New Roman"/>
                <w:b/>
                <w:sz w:val="20"/>
                <w:szCs w:val="20"/>
              </w:rPr>
              <w:t>vised</w:t>
            </w:r>
            <w:r w:rsidRPr="00C802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27C37C9B" w14:textId="5225234A" w:rsidR="00C802E4" w:rsidRDefault="00C802E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3BE142" w14:textId="1320A08C" w:rsidR="00F02BD4" w:rsidRPr="004F5FC5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It is not clear if a STA can transmit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3x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+484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-tone </w:t>
            </w:r>
            <w:r w:rsidRPr="004F5FC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MRU without preamble puncture in non-OFDMA transmissions. We need to clarify it.</w:t>
            </w:r>
          </w:p>
          <w:p w14:paraId="4D3D6024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9E23A3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CA06E5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77617F" w14:textId="77777777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329">
              <w:rPr>
                <w:rFonts w:ascii="Times New Roman" w:hAnsi="Times New Roman" w:cs="Times New Roman"/>
                <w:b/>
                <w:sz w:val="20"/>
                <w:szCs w:val="20"/>
              </w:rPr>
              <w:t>11be Editors:</w:t>
            </w:r>
          </w:p>
          <w:p w14:paraId="0EE42AF8" w14:textId="56FF3C9B" w:rsidR="00F02BD4" w:rsidRDefault="00F02BD4" w:rsidP="00F02BD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Please change the page 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3 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line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1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2</w:t>
            </w:r>
            <w:r w:rsidRPr="003A2088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in D3.2 as the following:</w:t>
            </w:r>
          </w:p>
          <w:p w14:paraId="75C7C205" w14:textId="0B6B287D" w:rsidR="00F02BD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FD01D4" w14:textId="7C13B246" w:rsidR="00F02BD4" w:rsidRPr="00F02BD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</w:pPr>
            <w:r w:rsidRPr="00F02BD4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The 3</w:t>
            </w:r>
            <w:r w:rsidRPr="00F02BD4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x</w:t>
            </w:r>
            <w:r w:rsidRPr="00F02BD4">
              <w:rPr>
                <w:rFonts w:ascii="Times New Roman" w:hAnsi="Times New Roman" w:cs="Times New Roman"/>
                <w:bCs/>
                <w:strike/>
                <w:color w:val="FF0000"/>
                <w:sz w:val="20"/>
                <w:szCs w:val="20"/>
              </w:rPr>
              <w:t>996+484-tone MRU is allowed when a 40 MHz subchannel is punctured in a non-OFDMA 320 MHz EHT PPDU.</w:t>
            </w:r>
          </w:p>
          <w:p w14:paraId="73C769CE" w14:textId="77777777" w:rsidR="00F02BD4" w:rsidRPr="00C802E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B95053" w14:textId="7FB16217" w:rsidR="00C802E4" w:rsidRPr="00C802E4" w:rsidRDefault="00F02BD4" w:rsidP="00C802E4">
            <w:pPr>
              <w:tabs>
                <w:tab w:val="left" w:pos="495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For a non-OFDMA 320 MHz EHT PPDU, </w:t>
            </w:r>
            <w:r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t</w:t>
            </w:r>
            <w:r w:rsidR="00180625"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he 3x996+484-tone MRU is </w:t>
            </w:r>
            <w:r w:rsidR="003138F2"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only </w:t>
            </w:r>
            <w:r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defined</w:t>
            </w:r>
            <w:r w:rsidR="00180625" w:rsidRPr="00F02BD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when a 40 MHz subchannel is punctured.</w:t>
            </w:r>
          </w:p>
        </w:tc>
      </w:tr>
    </w:tbl>
    <w:p w14:paraId="7C6D2949" w14:textId="77777777" w:rsidR="008C71EB" w:rsidRDefault="008C71EB" w:rsidP="00A562EF">
      <w:pPr>
        <w:rPr>
          <w:rFonts w:ascii="Times New Roman" w:hAnsi="Times New Roman" w:cs="Times New Roman"/>
          <w:sz w:val="20"/>
          <w:szCs w:val="20"/>
        </w:rPr>
      </w:pPr>
    </w:p>
    <w:sectPr w:rsidR="008C71EB" w:rsidSect="00810D3D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080" w:right="936" w:bottom="1080" w:left="93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0F6A" w14:textId="77777777" w:rsidR="00C969CD" w:rsidRDefault="00C969CD">
      <w:pPr>
        <w:spacing w:after="0" w:line="240" w:lineRule="auto"/>
      </w:pPr>
      <w:r>
        <w:separator/>
      </w:r>
    </w:p>
  </w:endnote>
  <w:endnote w:type="continuationSeparator" w:id="0">
    <w:p w14:paraId="70A34559" w14:textId="77777777" w:rsidR="00C969CD" w:rsidRDefault="00C969CD">
      <w:pPr>
        <w:spacing w:after="0" w:line="240" w:lineRule="auto"/>
      </w:pPr>
      <w:r>
        <w:continuationSeparator/>
      </w:r>
    </w:p>
  </w:endnote>
  <w:endnote w:type="continuationNotice" w:id="1">
    <w:p w14:paraId="4F31A031" w14:textId="77777777" w:rsidR="00C969CD" w:rsidRDefault="00C969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6B03" w14:textId="22DC1E69" w:rsidR="00C34D84" w:rsidRPr="00A2420F" w:rsidRDefault="00BF026D" w:rsidP="00C34D84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AC02FE" w:rsidRPr="00AC02FE">
      <w:rPr>
        <w:rFonts w:ascii="Times New Roman" w:eastAsia="Malgun Gothic" w:hAnsi="Times New Roman" w:cs="Times New Roman"/>
        <w:sz w:val="24"/>
        <w:szCs w:val="20"/>
        <w:lang w:val="en-GB"/>
      </w:rPr>
      <w:t>Jianhan Liu</w:t>
    </w:r>
    <w:r w:rsidR="00AC02FE"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AC02FE">
      <w:rPr>
        <w:rFonts w:ascii="Times New Roman" w:eastAsia="Malgun Gothic" w:hAnsi="Times New Roman" w:cs="Times New Roman"/>
        <w:sz w:val="24"/>
        <w:szCs w:val="20"/>
        <w:lang w:val="en-GB"/>
      </w:rPr>
      <w:t>MediaTek Inc</w:t>
    </w:r>
    <w:r w:rsidR="00C34D84">
      <w:rPr>
        <w:rFonts w:ascii="Times New Roman" w:eastAsia="Malgun Gothic" w:hAnsi="Times New Roman" w:cs="Times New Roman"/>
        <w:sz w:val="24"/>
        <w:szCs w:val="20"/>
        <w:lang w:val="en-GB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4B50" w14:textId="5EA048DA" w:rsidR="00AD19F1" w:rsidRPr="00A2420F" w:rsidRDefault="00BF026D" w:rsidP="00A2420F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 w:rsidR="00AC02FE" w:rsidRPr="00AC02FE">
      <w:rPr>
        <w:rFonts w:ascii="Times New Roman" w:eastAsia="Malgun Gothic" w:hAnsi="Times New Roman" w:cs="Times New Roman"/>
        <w:sz w:val="24"/>
        <w:szCs w:val="20"/>
        <w:lang w:val="en-GB"/>
      </w:rPr>
      <w:t>Jianhan Liu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 xml:space="preserve">, </w:t>
    </w:r>
    <w:r w:rsidR="00C34D84">
      <w:rPr>
        <w:rFonts w:ascii="Times New Roman" w:eastAsia="Malgun Gothic" w:hAnsi="Times New Roman" w:cs="Times New Roman"/>
        <w:sz w:val="24"/>
        <w:szCs w:val="20"/>
        <w:lang w:val="en-GB"/>
      </w:rPr>
      <w:t>MediaTek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656C" w14:textId="77777777" w:rsidR="00C969CD" w:rsidRDefault="00C969CD">
      <w:pPr>
        <w:spacing w:after="0" w:line="240" w:lineRule="auto"/>
      </w:pPr>
      <w:r>
        <w:separator/>
      </w:r>
    </w:p>
  </w:footnote>
  <w:footnote w:type="continuationSeparator" w:id="0">
    <w:p w14:paraId="456BF82D" w14:textId="77777777" w:rsidR="00C969CD" w:rsidRDefault="00C969CD">
      <w:pPr>
        <w:spacing w:after="0" w:line="240" w:lineRule="auto"/>
      </w:pPr>
      <w:r>
        <w:continuationSeparator/>
      </w:r>
    </w:p>
  </w:footnote>
  <w:footnote w:type="continuationNotice" w:id="1">
    <w:p w14:paraId="1B8E5CDE" w14:textId="77777777" w:rsidR="00C969CD" w:rsidRDefault="00C969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6309" w14:textId="6D2D0FB7" w:rsidR="00BF026D" w:rsidRPr="002D636E" w:rsidRDefault="0019237F" w:rsidP="0084139E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June</w:t>
    </w:r>
    <w:r w:rsidR="00154AD1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 w:rsidR="000567C7">
      <w:rPr>
        <w:rFonts w:ascii="Times New Roman" w:eastAsia="Malgun Gothic" w:hAnsi="Times New Roman" w:cs="Times New Roman"/>
        <w:b/>
        <w:sz w:val="28"/>
        <w:szCs w:val="20"/>
      </w:rPr>
      <w:t>3</w:t>
    </w:r>
    <w:r w:rsidR="00154AD1">
      <w:rPr>
        <w:rFonts w:ascii="Times New Roman" w:eastAsia="Malgun Gothic" w:hAnsi="Times New Roman" w:cs="Times New Roman"/>
        <w:b/>
        <w:sz w:val="28"/>
        <w:szCs w:val="20"/>
      </w:rPr>
      <w:tab/>
    </w:r>
    <w:r w:rsidR="00154AD1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154AD1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154AD1">
      <w:rPr>
        <w:rFonts w:ascii="Times New Roman" w:eastAsia="Malgun Gothic" w:hAnsi="Times New Roman" w:cs="Times New Roman"/>
        <w:b/>
        <w:sz w:val="28"/>
        <w:szCs w:val="20"/>
        <w:lang w:val="en-GB"/>
      </w:rPr>
      <w:t>22/</w:t>
    </w:r>
    <w:r w:rsidR="000567C7">
      <w:rPr>
        <w:rFonts w:ascii="Times New Roman" w:eastAsia="Malgun Gothic" w:hAnsi="Times New Roman" w:cs="Times New Roman"/>
        <w:b/>
        <w:sz w:val="28"/>
        <w:szCs w:val="20"/>
        <w:lang w:val="en-GB"/>
      </w:rPr>
      <w:t>1028</w:t>
    </w:r>
    <w:r w:rsidR="00B32343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37329A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ABAA" w14:textId="5B002A4C" w:rsidR="00BF026D" w:rsidRPr="00DE6B44" w:rsidRDefault="00244CC8" w:rsidP="002A7B76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June</w:t>
    </w:r>
    <w:r w:rsidR="00126241">
      <w:rPr>
        <w:rFonts w:ascii="Times New Roman" w:eastAsia="Malgun Gothic" w:hAnsi="Times New Roman" w:cs="Times New Roman"/>
        <w:b/>
        <w:sz w:val="28"/>
        <w:szCs w:val="20"/>
      </w:rPr>
      <w:t xml:space="preserve"> </w:t>
    </w:r>
    <w:r w:rsidR="00BF026D">
      <w:rPr>
        <w:rFonts w:ascii="Times New Roman" w:eastAsia="Malgun Gothic" w:hAnsi="Times New Roman" w:cs="Times New Roman"/>
        <w:b/>
        <w:sz w:val="28"/>
        <w:szCs w:val="20"/>
      </w:rPr>
      <w:t>20</w:t>
    </w:r>
    <w:r w:rsidR="00D11553">
      <w:rPr>
        <w:rFonts w:ascii="Times New Roman" w:eastAsia="Malgun Gothic" w:hAnsi="Times New Roman" w:cs="Times New Roman"/>
        <w:b/>
        <w:sz w:val="28"/>
        <w:szCs w:val="20"/>
      </w:rPr>
      <w:t>2</w:t>
    </w:r>
    <w:r>
      <w:rPr>
        <w:rFonts w:ascii="Times New Roman" w:eastAsia="Malgun Gothic" w:hAnsi="Times New Roman" w:cs="Times New Roman"/>
        <w:b/>
        <w:sz w:val="28"/>
        <w:szCs w:val="20"/>
      </w:rPr>
      <w:t>3</w:t>
    </w:r>
    <w:r w:rsidR="00BF026D">
      <w:rPr>
        <w:rFonts w:ascii="Times New Roman" w:eastAsia="Malgun Gothic" w:hAnsi="Times New Roman" w:cs="Times New Roman"/>
        <w:b/>
        <w:sz w:val="28"/>
        <w:szCs w:val="20"/>
      </w:rPr>
      <w:tab/>
    </w:r>
    <w:r w:rsidR="00CD7DDC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2A7B76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  <w:r w:rsidR="0019237F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BF026D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11553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324F1B">
      <w:rPr>
        <w:rFonts w:ascii="Times New Roman" w:eastAsia="Malgun Gothic" w:hAnsi="Times New Roman" w:cs="Times New Roman"/>
        <w:b/>
        <w:sz w:val="28"/>
        <w:szCs w:val="20"/>
        <w:lang w:val="en-GB"/>
      </w:rPr>
      <w:t>2</w:t>
    </w:r>
    <w:r w:rsidR="005B2D2F">
      <w:rPr>
        <w:rFonts w:ascii="Times New Roman" w:eastAsia="Malgun Gothic" w:hAnsi="Times New Roman" w:cs="Times New Roman"/>
        <w:b/>
        <w:sz w:val="28"/>
        <w:szCs w:val="20"/>
        <w:lang w:val="en-GB"/>
      </w:rPr>
      <w:t>/</w:t>
    </w:r>
    <w:r w:rsidR="000567C7">
      <w:rPr>
        <w:rFonts w:ascii="Times New Roman" w:eastAsia="Malgun Gothic" w:hAnsi="Times New Roman" w:cs="Times New Roman"/>
        <w:b/>
        <w:sz w:val="28"/>
        <w:szCs w:val="20"/>
        <w:lang w:val="en-GB"/>
      </w:rPr>
      <w:t>1028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37329A">
      <w:rPr>
        <w:rFonts w:ascii="Times New Roman" w:eastAsia="Malgun Gothic" w:hAnsi="Times New Roman" w:cs="Times New Roman"/>
        <w:b/>
        <w:sz w:val="28"/>
        <w:szCs w:val="20"/>
        <w:lang w:val="en-GB"/>
      </w:rPr>
      <w:t>1</w: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BF026D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126398"/>
    <w:lvl w:ilvl="0">
      <w:numFmt w:val="bullet"/>
      <w:lvlText w:val="*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2" w15:restartNumberingAfterBreak="0">
    <w:nsid w:val="0000040F"/>
    <w:multiLevelType w:val="multilevel"/>
    <w:tmpl w:val="00000892"/>
    <w:lvl w:ilvl="0">
      <w:start w:val="35"/>
      <w:numFmt w:val="decimal"/>
      <w:lvlText w:val="%1"/>
      <w:lvlJc w:val="left"/>
      <w:pPr>
        <w:ind w:left="732" w:hanging="613"/>
      </w:pPr>
    </w:lvl>
    <w:lvl w:ilvl="1">
      <w:start w:val="3"/>
      <w:numFmt w:val="decimal"/>
      <w:lvlText w:val="%1.%2"/>
      <w:lvlJc w:val="left"/>
      <w:pPr>
        <w:ind w:left="732" w:hanging="613"/>
      </w:pPr>
    </w:lvl>
    <w:lvl w:ilvl="2">
      <w:start w:val="8"/>
      <w:numFmt w:val="decimal"/>
      <w:lvlText w:val="%1.%2.%3"/>
      <w:lvlJc w:val="left"/>
      <w:pPr>
        <w:ind w:left="732" w:hanging="613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980" w:hanging="281"/>
      </w:pPr>
    </w:lvl>
    <w:lvl w:ilvl="6">
      <w:numFmt w:val="bullet"/>
      <w:lvlText w:val="•"/>
      <w:lvlJc w:val="left"/>
      <w:pPr>
        <w:ind w:left="4960" w:hanging="281"/>
      </w:pPr>
    </w:lvl>
    <w:lvl w:ilvl="7">
      <w:numFmt w:val="bullet"/>
      <w:lvlText w:val="•"/>
      <w:lvlJc w:val="left"/>
      <w:pPr>
        <w:ind w:left="5940" w:hanging="281"/>
      </w:pPr>
    </w:lvl>
    <w:lvl w:ilvl="8">
      <w:numFmt w:val="bullet"/>
      <w:lvlText w:val="•"/>
      <w:lvlJc w:val="left"/>
      <w:pPr>
        <w:ind w:left="6920" w:hanging="281"/>
      </w:pPr>
    </w:lvl>
  </w:abstractNum>
  <w:abstractNum w:abstractNumId="3" w15:restartNumberingAfterBreak="0">
    <w:nsid w:val="00000411"/>
    <w:multiLevelType w:val="multilevel"/>
    <w:tmpl w:val="00000894"/>
    <w:lvl w:ilvl="0">
      <w:start w:val="35"/>
      <w:numFmt w:val="decimal"/>
      <w:lvlText w:val="%1"/>
      <w:lvlJc w:val="left"/>
      <w:pPr>
        <w:ind w:left="1008" w:hanging="889"/>
      </w:pPr>
    </w:lvl>
    <w:lvl w:ilvl="1">
      <w:start w:val="3"/>
      <w:numFmt w:val="decimal"/>
      <w:lvlText w:val="%1.%2"/>
      <w:lvlJc w:val="left"/>
      <w:pPr>
        <w:ind w:left="1008" w:hanging="889"/>
      </w:pPr>
    </w:lvl>
    <w:lvl w:ilvl="2">
      <w:start w:val="11"/>
      <w:numFmt w:val="decimal"/>
      <w:lvlText w:val="%1.%2.%3"/>
      <w:lvlJc w:val="left"/>
      <w:pPr>
        <w:ind w:left="1008" w:hanging="889"/>
      </w:pPr>
    </w:lvl>
    <w:lvl w:ilvl="3">
      <w:start w:val="1"/>
      <w:numFmt w:val="decimal"/>
      <w:lvlText w:val="%1.%2.%3.%4"/>
      <w:lvlJc w:val="left"/>
      <w:pPr>
        <w:ind w:left="1008" w:hanging="889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89"/>
      </w:pPr>
    </w:lvl>
    <w:lvl w:ilvl="5">
      <w:numFmt w:val="bullet"/>
      <w:lvlText w:val="•"/>
      <w:lvlJc w:val="left"/>
      <w:pPr>
        <w:ind w:left="4940" w:hanging="889"/>
      </w:pPr>
    </w:lvl>
    <w:lvl w:ilvl="6">
      <w:numFmt w:val="bullet"/>
      <w:lvlText w:val="•"/>
      <w:lvlJc w:val="left"/>
      <w:pPr>
        <w:ind w:left="5728" w:hanging="889"/>
      </w:pPr>
    </w:lvl>
    <w:lvl w:ilvl="7">
      <w:numFmt w:val="bullet"/>
      <w:lvlText w:val="•"/>
      <w:lvlJc w:val="left"/>
      <w:pPr>
        <w:ind w:left="6516" w:hanging="889"/>
      </w:pPr>
    </w:lvl>
    <w:lvl w:ilvl="8">
      <w:numFmt w:val="bullet"/>
      <w:lvlText w:val="•"/>
      <w:lvlJc w:val="left"/>
      <w:pPr>
        <w:ind w:left="7304" w:hanging="889"/>
      </w:pPr>
    </w:lvl>
  </w:abstractNum>
  <w:abstractNum w:abstractNumId="4" w15:restartNumberingAfterBreak="0">
    <w:nsid w:val="00000419"/>
    <w:multiLevelType w:val="multilevel"/>
    <w:tmpl w:val="0000089C"/>
    <w:lvl w:ilvl="0">
      <w:start w:val="35"/>
      <w:numFmt w:val="decimal"/>
      <w:lvlText w:val="%1"/>
      <w:lvlJc w:val="left"/>
      <w:pPr>
        <w:ind w:left="1048" w:hanging="889"/>
      </w:pPr>
    </w:lvl>
    <w:lvl w:ilvl="1">
      <w:start w:val="3"/>
      <w:numFmt w:val="decimal"/>
      <w:lvlText w:val="%1.%2"/>
      <w:lvlJc w:val="left"/>
      <w:pPr>
        <w:ind w:left="1048" w:hanging="889"/>
      </w:pPr>
    </w:lvl>
    <w:lvl w:ilvl="2">
      <w:start w:val="12"/>
      <w:numFmt w:val="decimal"/>
      <w:lvlText w:val="%1.%2.%3"/>
      <w:lvlJc w:val="left"/>
      <w:pPr>
        <w:ind w:left="1048" w:hanging="889"/>
      </w:pPr>
    </w:lvl>
    <w:lvl w:ilvl="3">
      <w:start w:val="1"/>
      <w:numFmt w:val="decimal"/>
      <w:lvlText w:val="%1.%2.%3.%4"/>
      <w:lvlJc w:val="left"/>
      <w:pPr>
        <w:ind w:left="1048" w:hanging="889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208" w:hanging="889"/>
      </w:pPr>
    </w:lvl>
    <w:lvl w:ilvl="5">
      <w:numFmt w:val="bullet"/>
      <w:lvlText w:val="•"/>
      <w:lvlJc w:val="left"/>
      <w:pPr>
        <w:ind w:left="5000" w:hanging="889"/>
      </w:pPr>
    </w:lvl>
    <w:lvl w:ilvl="6">
      <w:numFmt w:val="bullet"/>
      <w:lvlText w:val="•"/>
      <w:lvlJc w:val="left"/>
      <w:pPr>
        <w:ind w:left="5792" w:hanging="889"/>
      </w:pPr>
    </w:lvl>
    <w:lvl w:ilvl="7">
      <w:numFmt w:val="bullet"/>
      <w:lvlText w:val="•"/>
      <w:lvlJc w:val="left"/>
      <w:pPr>
        <w:ind w:left="6584" w:hanging="889"/>
      </w:pPr>
    </w:lvl>
    <w:lvl w:ilvl="8">
      <w:numFmt w:val="bullet"/>
      <w:lvlText w:val="•"/>
      <w:lvlJc w:val="left"/>
      <w:pPr>
        <w:ind w:left="7376" w:hanging="889"/>
      </w:pPr>
    </w:lvl>
  </w:abstractNum>
  <w:abstractNum w:abstractNumId="5" w15:restartNumberingAfterBreak="0">
    <w:nsid w:val="0000042C"/>
    <w:multiLevelType w:val="multilevel"/>
    <w:tmpl w:val="000008AF"/>
    <w:lvl w:ilvl="0">
      <w:start w:val="35"/>
      <w:numFmt w:val="decimal"/>
      <w:lvlText w:val="%1"/>
      <w:lvlJc w:val="left"/>
      <w:pPr>
        <w:ind w:left="842" w:hanging="723"/>
      </w:pPr>
    </w:lvl>
    <w:lvl w:ilvl="1">
      <w:start w:val="12"/>
      <w:numFmt w:val="decimal"/>
      <w:lvlText w:val="%1.%2"/>
      <w:lvlJc w:val="left"/>
      <w:pPr>
        <w:ind w:left="842" w:hanging="723"/>
      </w:pPr>
    </w:lvl>
    <w:lvl w:ilvl="2">
      <w:start w:val="3"/>
      <w:numFmt w:val="decimal"/>
      <w:lvlText w:val="%1.%2.%3"/>
      <w:lvlJc w:val="left"/>
      <w:pPr>
        <w:ind w:left="842" w:hanging="72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10" w:hanging="89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2985" w:hanging="891"/>
      </w:pPr>
    </w:lvl>
    <w:lvl w:ilvl="5">
      <w:numFmt w:val="bullet"/>
      <w:lvlText w:val="•"/>
      <w:lvlJc w:val="left"/>
      <w:pPr>
        <w:ind w:left="3967" w:hanging="891"/>
      </w:pPr>
    </w:lvl>
    <w:lvl w:ilvl="6">
      <w:numFmt w:val="bullet"/>
      <w:lvlText w:val="•"/>
      <w:lvlJc w:val="left"/>
      <w:pPr>
        <w:ind w:left="4950" w:hanging="891"/>
      </w:pPr>
    </w:lvl>
    <w:lvl w:ilvl="7">
      <w:numFmt w:val="bullet"/>
      <w:lvlText w:val="•"/>
      <w:lvlJc w:val="left"/>
      <w:pPr>
        <w:ind w:left="5932" w:hanging="891"/>
      </w:pPr>
    </w:lvl>
    <w:lvl w:ilvl="8">
      <w:numFmt w:val="bullet"/>
      <w:lvlText w:val="•"/>
      <w:lvlJc w:val="left"/>
      <w:pPr>
        <w:ind w:left="6915" w:hanging="891"/>
      </w:pPr>
    </w:lvl>
  </w:abstractNum>
  <w:abstractNum w:abstractNumId="6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7" w15:restartNumberingAfterBreak="0">
    <w:nsid w:val="0000048A"/>
    <w:multiLevelType w:val="hybridMultilevel"/>
    <w:tmpl w:val="0000090D"/>
    <w:lvl w:ilvl="0" w:tplc="8FA89ACA">
      <w:start w:val="1"/>
      <w:numFmt w:val="decimal"/>
      <w:lvlText w:val="%1"/>
      <w:lvlJc w:val="left"/>
      <w:pPr>
        <w:ind w:left="75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 w:tplc="D390B60C">
      <w:numFmt w:val="bullet"/>
      <w:lvlText w:val="•"/>
      <w:lvlJc w:val="left"/>
      <w:pPr>
        <w:ind w:left="1628" w:hanging="554"/>
      </w:pPr>
    </w:lvl>
    <w:lvl w:ilvl="2" w:tplc="6A6C0A42">
      <w:numFmt w:val="bullet"/>
      <w:lvlText w:val="•"/>
      <w:lvlJc w:val="left"/>
      <w:pPr>
        <w:ind w:left="2496" w:hanging="554"/>
      </w:pPr>
    </w:lvl>
    <w:lvl w:ilvl="3" w:tplc="D55CAAF0">
      <w:numFmt w:val="bullet"/>
      <w:lvlText w:val="•"/>
      <w:lvlJc w:val="left"/>
      <w:pPr>
        <w:ind w:left="3364" w:hanging="554"/>
      </w:pPr>
    </w:lvl>
    <w:lvl w:ilvl="4" w:tplc="31E0D854">
      <w:numFmt w:val="bullet"/>
      <w:lvlText w:val="•"/>
      <w:lvlJc w:val="left"/>
      <w:pPr>
        <w:ind w:left="4232" w:hanging="554"/>
      </w:pPr>
    </w:lvl>
    <w:lvl w:ilvl="5" w:tplc="B23084E4">
      <w:numFmt w:val="bullet"/>
      <w:lvlText w:val="•"/>
      <w:lvlJc w:val="left"/>
      <w:pPr>
        <w:ind w:left="5100" w:hanging="554"/>
      </w:pPr>
    </w:lvl>
    <w:lvl w:ilvl="6" w:tplc="89645FE6">
      <w:numFmt w:val="bullet"/>
      <w:lvlText w:val="•"/>
      <w:lvlJc w:val="left"/>
      <w:pPr>
        <w:ind w:left="5968" w:hanging="554"/>
      </w:pPr>
    </w:lvl>
    <w:lvl w:ilvl="7" w:tplc="83721B5E">
      <w:numFmt w:val="bullet"/>
      <w:lvlText w:val="•"/>
      <w:lvlJc w:val="left"/>
      <w:pPr>
        <w:ind w:left="6836" w:hanging="554"/>
      </w:pPr>
    </w:lvl>
    <w:lvl w:ilvl="8" w:tplc="48400B08">
      <w:numFmt w:val="bullet"/>
      <w:lvlText w:val="•"/>
      <w:lvlJc w:val="left"/>
      <w:pPr>
        <w:ind w:left="7704" w:hanging="554"/>
      </w:pPr>
    </w:lvl>
  </w:abstractNum>
  <w:abstractNum w:abstractNumId="8" w15:restartNumberingAfterBreak="0">
    <w:nsid w:val="000009EA"/>
    <w:multiLevelType w:val="multilevel"/>
    <w:tmpl w:val="FFFFFFFF"/>
    <w:lvl w:ilvl="0">
      <w:start w:val="1"/>
      <w:numFmt w:val="decimal"/>
      <w:lvlText w:val="%1"/>
      <w:lvlJc w:val="left"/>
      <w:pPr>
        <w:ind w:left="860" w:hanging="664"/>
      </w:pPr>
      <w:rPr>
        <w:rFonts w:ascii="Times New Roman" w:hAnsi="Times New Roman" w:cs="Times New Roman"/>
        <w:b w:val="0"/>
        <w:bCs w:val="0"/>
        <w:i w:val="0"/>
        <w:i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20" w:hanging="664"/>
      </w:pPr>
    </w:lvl>
    <w:lvl w:ilvl="2">
      <w:numFmt w:val="bullet"/>
      <w:lvlText w:val="•"/>
      <w:lvlJc w:val="left"/>
      <w:pPr>
        <w:ind w:left="2580" w:hanging="664"/>
      </w:pPr>
    </w:lvl>
    <w:lvl w:ilvl="3">
      <w:numFmt w:val="bullet"/>
      <w:lvlText w:val="•"/>
      <w:lvlJc w:val="left"/>
      <w:pPr>
        <w:ind w:left="3440" w:hanging="664"/>
      </w:pPr>
    </w:lvl>
    <w:lvl w:ilvl="4">
      <w:numFmt w:val="bullet"/>
      <w:lvlText w:val="•"/>
      <w:lvlJc w:val="left"/>
      <w:pPr>
        <w:ind w:left="4300" w:hanging="664"/>
      </w:pPr>
    </w:lvl>
    <w:lvl w:ilvl="5">
      <w:numFmt w:val="bullet"/>
      <w:lvlText w:val="•"/>
      <w:lvlJc w:val="left"/>
      <w:pPr>
        <w:ind w:left="5160" w:hanging="664"/>
      </w:pPr>
    </w:lvl>
    <w:lvl w:ilvl="6">
      <w:numFmt w:val="bullet"/>
      <w:lvlText w:val="•"/>
      <w:lvlJc w:val="left"/>
      <w:pPr>
        <w:ind w:left="6020" w:hanging="664"/>
      </w:pPr>
    </w:lvl>
    <w:lvl w:ilvl="7">
      <w:numFmt w:val="bullet"/>
      <w:lvlText w:val="•"/>
      <w:lvlJc w:val="left"/>
      <w:pPr>
        <w:ind w:left="6880" w:hanging="664"/>
      </w:pPr>
    </w:lvl>
    <w:lvl w:ilvl="8">
      <w:numFmt w:val="bullet"/>
      <w:lvlText w:val="•"/>
      <w:lvlJc w:val="left"/>
      <w:pPr>
        <w:ind w:left="7740" w:hanging="664"/>
      </w:pPr>
    </w:lvl>
  </w:abstractNum>
  <w:abstractNum w:abstractNumId="9" w15:restartNumberingAfterBreak="0">
    <w:nsid w:val="04A25F4A"/>
    <w:multiLevelType w:val="multilevel"/>
    <w:tmpl w:val="B664B60C"/>
    <w:lvl w:ilvl="0">
      <w:start w:val="35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828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8" w:hanging="82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28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68A1201"/>
    <w:multiLevelType w:val="hybridMultilevel"/>
    <w:tmpl w:val="AE64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83BCB"/>
    <w:multiLevelType w:val="hybridMultilevel"/>
    <w:tmpl w:val="1F1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A081D"/>
    <w:multiLevelType w:val="hybridMultilevel"/>
    <w:tmpl w:val="E33AE05E"/>
    <w:lvl w:ilvl="0" w:tplc="FD7E662A">
      <w:start w:val="35"/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72D59"/>
    <w:multiLevelType w:val="multilevel"/>
    <w:tmpl w:val="65947A5C"/>
    <w:lvl w:ilvl="0">
      <w:start w:val="1"/>
      <w:numFmt w:val="decimal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4A51561A"/>
    <w:multiLevelType w:val="hybridMultilevel"/>
    <w:tmpl w:val="F7003EC0"/>
    <w:lvl w:ilvl="0" w:tplc="48AEB770">
      <w:start w:val="35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D415B9"/>
    <w:multiLevelType w:val="hybridMultilevel"/>
    <w:tmpl w:val="3BC8C0A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E3A1D"/>
    <w:multiLevelType w:val="hybridMultilevel"/>
    <w:tmpl w:val="7D92BC02"/>
    <w:lvl w:ilvl="0" w:tplc="38C899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A3CBC"/>
    <w:multiLevelType w:val="multilevel"/>
    <w:tmpl w:val="7390B7A6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DCB5CFA"/>
    <w:multiLevelType w:val="hybridMultilevel"/>
    <w:tmpl w:val="FEEE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858417">
    <w:abstractNumId w:val="13"/>
  </w:num>
  <w:num w:numId="2" w16cid:durableId="1302420351">
    <w:abstractNumId w:val="15"/>
  </w:num>
  <w:num w:numId="3" w16cid:durableId="1006054913">
    <w:abstractNumId w:val="0"/>
    <w:lvlOverride w:ilvl="0">
      <w:lvl w:ilvl="0">
        <w:start w:val="1"/>
        <w:numFmt w:val="bullet"/>
        <w:lvlText w:val="Figure 9-33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1391273610">
    <w:abstractNumId w:val="0"/>
    <w:lvlOverride w:ilvl="0">
      <w:lvl w:ilvl="0">
        <w:numFmt w:val="decimal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 w16cid:durableId="1080248121">
    <w:abstractNumId w:val="0"/>
    <w:lvlOverride w:ilvl="0">
      <w:lvl w:ilvl="0">
        <w:numFmt w:val="decimal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 w16cid:durableId="475296588">
    <w:abstractNumId w:val="0"/>
    <w:lvlOverride w:ilvl="0">
      <w:lvl w:ilvl="0">
        <w:numFmt w:val="decimal"/>
        <w:lvlText w:val="c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" w16cid:durableId="195505587">
    <w:abstractNumId w:val="0"/>
    <w:lvlOverride w:ilvl="0">
      <w:lvl w:ilvl="0">
        <w:numFmt w:val="decimal"/>
        <w:lvlText w:val="d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 w16cid:durableId="1268347451">
    <w:abstractNumId w:val="0"/>
    <w:lvlOverride w:ilvl="0">
      <w:lvl w:ilvl="0">
        <w:numFmt w:val="decimal"/>
        <w:lvlText w:val="e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 w16cid:durableId="1025328483">
    <w:abstractNumId w:val="0"/>
    <w:lvlOverride w:ilvl="0">
      <w:lvl w:ilvl="0">
        <w:numFmt w:val="decimal"/>
        <w:lvlText w:val="f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 w16cid:durableId="1574463261">
    <w:abstractNumId w:val="0"/>
    <w:lvlOverride w:ilvl="0">
      <w:lvl w:ilvl="0">
        <w:numFmt w:val="decimal"/>
        <w:lvlText w:val="g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1" w16cid:durableId="1794865720">
    <w:abstractNumId w:val="0"/>
    <w:lvlOverride w:ilvl="0">
      <w:lvl w:ilvl="0">
        <w:numFmt w:val="decimal"/>
        <w:lvlText w:val="h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2" w16cid:durableId="609245858">
    <w:abstractNumId w:val="0"/>
    <w:lvlOverride w:ilvl="0">
      <w:lvl w:ilvl="0">
        <w:numFmt w:val="decimal"/>
        <w:lvlText w:val="i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 w16cid:durableId="862324023">
    <w:abstractNumId w:val="0"/>
    <w:lvlOverride w:ilvl="0">
      <w:lvl w:ilvl="0">
        <w:numFmt w:val="decimal"/>
        <w:lvlText w:val="j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 w16cid:durableId="47535583">
    <w:abstractNumId w:val="0"/>
    <w:lvlOverride w:ilvl="0">
      <w:lvl w:ilvl="0">
        <w:numFmt w:val="decimal"/>
        <w:lvlText w:val="k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 w16cid:durableId="396587944">
    <w:abstractNumId w:val="0"/>
    <w:lvlOverride w:ilvl="0">
      <w:lvl w:ilvl="0">
        <w:numFmt w:val="decimal"/>
        <w:lvlText w:val="l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6" w16cid:durableId="1745177823">
    <w:abstractNumId w:val="0"/>
    <w:lvlOverride w:ilvl="0">
      <w:lvl w:ilvl="0">
        <w:numFmt w:val="decimal"/>
        <w:lvlText w:val="m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7" w16cid:durableId="1611012938">
    <w:abstractNumId w:val="0"/>
    <w:lvlOverride w:ilvl="0">
      <w:lvl w:ilvl="0">
        <w:numFmt w:val="decimal"/>
        <w:lvlText w:val="n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8" w16cid:durableId="1739939287">
    <w:abstractNumId w:val="0"/>
    <w:lvlOverride w:ilvl="0">
      <w:lvl w:ilvl="0">
        <w:numFmt w:val="decimal"/>
        <w:lvlText w:val="o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19" w16cid:durableId="95827505">
    <w:abstractNumId w:val="0"/>
    <w:lvlOverride w:ilvl="0">
      <w:lvl w:ilvl="0">
        <w:numFmt w:val="decimal"/>
        <w:lvlText w:val="p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0" w16cid:durableId="950085015">
    <w:abstractNumId w:val="0"/>
    <w:lvlOverride w:ilvl="0">
      <w:lvl w:ilvl="0">
        <w:numFmt w:val="decimal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1" w16cid:durableId="1607620591">
    <w:abstractNumId w:val="0"/>
    <w:lvlOverride w:ilvl="0">
      <w:lvl w:ilvl="0">
        <w:numFmt w:val="decimal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color w:val="000000"/>
          <w:sz w:val="20"/>
          <w:u w:val="single"/>
        </w:rPr>
      </w:lvl>
    </w:lvlOverride>
  </w:num>
  <w:num w:numId="22" w16cid:durableId="144863154">
    <w:abstractNumId w:val="17"/>
  </w:num>
  <w:num w:numId="23" w16cid:durableId="1818573813">
    <w:abstractNumId w:val="0"/>
    <w:lvlOverride w:ilvl="0">
      <w:lvl w:ilvl="0">
        <w:start w:val="1"/>
        <w:numFmt w:val="bullet"/>
        <w:lvlText w:val="Table 9-29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1109738765">
    <w:abstractNumId w:val="0"/>
    <w:lvlOverride w:ilvl="0">
      <w:lvl w:ilvl="0">
        <w:numFmt w:val="decimal"/>
        <w:lvlText w:val="Figure 9-90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1681853868">
    <w:abstractNumId w:val="0"/>
    <w:lvlOverride w:ilvl="0">
      <w:lvl w:ilvl="0">
        <w:start w:val="1"/>
        <w:numFmt w:val="bullet"/>
        <w:lvlText w:val="Table 9-38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 w16cid:durableId="1473714085">
    <w:abstractNumId w:val="0"/>
    <w:lvlOverride w:ilvl="0">
      <w:lvl w:ilvl="0">
        <w:start w:val="1"/>
        <w:numFmt w:val="bullet"/>
        <w:lvlText w:val="Table 9-38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 w16cid:durableId="1318193068">
    <w:abstractNumId w:val="12"/>
  </w:num>
  <w:num w:numId="28" w16cid:durableId="31198815">
    <w:abstractNumId w:val="14"/>
  </w:num>
  <w:num w:numId="29" w16cid:durableId="510218009">
    <w:abstractNumId w:val="7"/>
  </w:num>
  <w:num w:numId="30" w16cid:durableId="276838759">
    <w:abstractNumId w:val="6"/>
  </w:num>
  <w:num w:numId="31" w16cid:durableId="2127000487">
    <w:abstractNumId w:val="16"/>
  </w:num>
  <w:num w:numId="32" w16cid:durableId="696277408">
    <w:abstractNumId w:val="10"/>
  </w:num>
  <w:num w:numId="33" w16cid:durableId="857474971">
    <w:abstractNumId w:val="11"/>
  </w:num>
  <w:num w:numId="34" w16cid:durableId="1134713491">
    <w:abstractNumId w:val="18"/>
  </w:num>
  <w:num w:numId="35" w16cid:durableId="70957806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 w16cid:durableId="168521921">
    <w:abstractNumId w:val="5"/>
  </w:num>
  <w:num w:numId="37" w16cid:durableId="1735081384">
    <w:abstractNumId w:val="3"/>
  </w:num>
  <w:num w:numId="38" w16cid:durableId="1871450647">
    <w:abstractNumId w:val="2"/>
  </w:num>
  <w:num w:numId="39" w16cid:durableId="168909801">
    <w:abstractNumId w:val="1"/>
  </w:num>
  <w:num w:numId="40" w16cid:durableId="1579291299">
    <w:abstractNumId w:val="4"/>
  </w:num>
  <w:num w:numId="41" w16cid:durableId="689451097">
    <w:abstractNumId w:val="9"/>
  </w:num>
  <w:num w:numId="42" w16cid:durableId="1754936173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2FD8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2A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A15"/>
    <w:rsid w:val="00015B87"/>
    <w:rsid w:val="00015D87"/>
    <w:rsid w:val="000164BA"/>
    <w:rsid w:val="000169EF"/>
    <w:rsid w:val="0001765A"/>
    <w:rsid w:val="00017A85"/>
    <w:rsid w:val="00017C2B"/>
    <w:rsid w:val="00020579"/>
    <w:rsid w:val="0002058A"/>
    <w:rsid w:val="0002066B"/>
    <w:rsid w:val="00020A10"/>
    <w:rsid w:val="00020C64"/>
    <w:rsid w:val="00020DC3"/>
    <w:rsid w:val="00020EFB"/>
    <w:rsid w:val="0002104D"/>
    <w:rsid w:val="00021AAE"/>
    <w:rsid w:val="00021B93"/>
    <w:rsid w:val="00021DBE"/>
    <w:rsid w:val="00022209"/>
    <w:rsid w:val="000222F5"/>
    <w:rsid w:val="000222FF"/>
    <w:rsid w:val="00022523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B82"/>
    <w:rsid w:val="00024C30"/>
    <w:rsid w:val="00024CF1"/>
    <w:rsid w:val="00024E44"/>
    <w:rsid w:val="00025142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27AB0"/>
    <w:rsid w:val="00027D48"/>
    <w:rsid w:val="0003003F"/>
    <w:rsid w:val="00030202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3CE"/>
    <w:rsid w:val="000338B7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4DF9"/>
    <w:rsid w:val="00035125"/>
    <w:rsid w:val="00035235"/>
    <w:rsid w:val="000353CF"/>
    <w:rsid w:val="00035573"/>
    <w:rsid w:val="000355E5"/>
    <w:rsid w:val="000358EF"/>
    <w:rsid w:val="00035CB3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4EA"/>
    <w:rsid w:val="0004072C"/>
    <w:rsid w:val="000407F8"/>
    <w:rsid w:val="0004096E"/>
    <w:rsid w:val="00040FD6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4579"/>
    <w:rsid w:val="00044802"/>
    <w:rsid w:val="000449A6"/>
    <w:rsid w:val="00044A80"/>
    <w:rsid w:val="000450C2"/>
    <w:rsid w:val="000455CF"/>
    <w:rsid w:val="00045796"/>
    <w:rsid w:val="00045CE6"/>
    <w:rsid w:val="0004636A"/>
    <w:rsid w:val="00046D39"/>
    <w:rsid w:val="00046F8C"/>
    <w:rsid w:val="00047550"/>
    <w:rsid w:val="0004789D"/>
    <w:rsid w:val="000501BC"/>
    <w:rsid w:val="00050C6B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7C7"/>
    <w:rsid w:val="000569B0"/>
    <w:rsid w:val="00056B65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B99"/>
    <w:rsid w:val="00060D16"/>
    <w:rsid w:val="000610C1"/>
    <w:rsid w:val="000611CD"/>
    <w:rsid w:val="00061786"/>
    <w:rsid w:val="0006181A"/>
    <w:rsid w:val="0006193E"/>
    <w:rsid w:val="00061D28"/>
    <w:rsid w:val="00062947"/>
    <w:rsid w:val="00062A16"/>
    <w:rsid w:val="00062C23"/>
    <w:rsid w:val="00062EA1"/>
    <w:rsid w:val="00063139"/>
    <w:rsid w:val="0006337F"/>
    <w:rsid w:val="0006361F"/>
    <w:rsid w:val="0006369A"/>
    <w:rsid w:val="00063F61"/>
    <w:rsid w:val="00063F77"/>
    <w:rsid w:val="000642BF"/>
    <w:rsid w:val="0006433A"/>
    <w:rsid w:val="00064634"/>
    <w:rsid w:val="000646C9"/>
    <w:rsid w:val="00064B9E"/>
    <w:rsid w:val="00064EB1"/>
    <w:rsid w:val="00064F6E"/>
    <w:rsid w:val="0006523F"/>
    <w:rsid w:val="00065739"/>
    <w:rsid w:val="00065938"/>
    <w:rsid w:val="00065954"/>
    <w:rsid w:val="0006597F"/>
    <w:rsid w:val="0006638B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2C64"/>
    <w:rsid w:val="00072C8D"/>
    <w:rsid w:val="00072D2E"/>
    <w:rsid w:val="00073065"/>
    <w:rsid w:val="00073074"/>
    <w:rsid w:val="0007328E"/>
    <w:rsid w:val="00073658"/>
    <w:rsid w:val="000740AE"/>
    <w:rsid w:val="000742BC"/>
    <w:rsid w:val="00074761"/>
    <w:rsid w:val="00074968"/>
    <w:rsid w:val="0007496C"/>
    <w:rsid w:val="00074A84"/>
    <w:rsid w:val="00074DE3"/>
    <w:rsid w:val="000750A6"/>
    <w:rsid w:val="000752FF"/>
    <w:rsid w:val="000753E8"/>
    <w:rsid w:val="000754CA"/>
    <w:rsid w:val="0007559B"/>
    <w:rsid w:val="00075991"/>
    <w:rsid w:val="00075BA5"/>
    <w:rsid w:val="0007630E"/>
    <w:rsid w:val="00076313"/>
    <w:rsid w:val="0007648D"/>
    <w:rsid w:val="00076855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99E"/>
    <w:rsid w:val="00080C79"/>
    <w:rsid w:val="00080CAC"/>
    <w:rsid w:val="00080D15"/>
    <w:rsid w:val="000810B1"/>
    <w:rsid w:val="00081606"/>
    <w:rsid w:val="00081AD0"/>
    <w:rsid w:val="00081D53"/>
    <w:rsid w:val="00081E0F"/>
    <w:rsid w:val="0008200B"/>
    <w:rsid w:val="0008206C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566E"/>
    <w:rsid w:val="00086127"/>
    <w:rsid w:val="00086779"/>
    <w:rsid w:val="00086A2F"/>
    <w:rsid w:val="00086C1F"/>
    <w:rsid w:val="00086F24"/>
    <w:rsid w:val="00086F31"/>
    <w:rsid w:val="000870A1"/>
    <w:rsid w:val="00087766"/>
    <w:rsid w:val="00087874"/>
    <w:rsid w:val="000879D5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4C2"/>
    <w:rsid w:val="00093812"/>
    <w:rsid w:val="00094010"/>
    <w:rsid w:val="0009408D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00"/>
    <w:rsid w:val="00094E49"/>
    <w:rsid w:val="00094EA5"/>
    <w:rsid w:val="00095363"/>
    <w:rsid w:val="0009596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E72"/>
    <w:rsid w:val="000A1F16"/>
    <w:rsid w:val="000A1F6E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5E8F"/>
    <w:rsid w:val="000A66F8"/>
    <w:rsid w:val="000A6854"/>
    <w:rsid w:val="000A6C9F"/>
    <w:rsid w:val="000A6F26"/>
    <w:rsid w:val="000A7151"/>
    <w:rsid w:val="000A7302"/>
    <w:rsid w:val="000A74DB"/>
    <w:rsid w:val="000A75F7"/>
    <w:rsid w:val="000A76C8"/>
    <w:rsid w:val="000A7819"/>
    <w:rsid w:val="000A7C44"/>
    <w:rsid w:val="000B0857"/>
    <w:rsid w:val="000B09BF"/>
    <w:rsid w:val="000B10B8"/>
    <w:rsid w:val="000B19C7"/>
    <w:rsid w:val="000B1AAB"/>
    <w:rsid w:val="000B1C77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C4A"/>
    <w:rsid w:val="000B7D6C"/>
    <w:rsid w:val="000C00ED"/>
    <w:rsid w:val="000C030D"/>
    <w:rsid w:val="000C045A"/>
    <w:rsid w:val="000C066C"/>
    <w:rsid w:val="000C0A65"/>
    <w:rsid w:val="000C0C77"/>
    <w:rsid w:val="000C0D90"/>
    <w:rsid w:val="000C126F"/>
    <w:rsid w:val="000C1339"/>
    <w:rsid w:val="000C14AD"/>
    <w:rsid w:val="000C1B3F"/>
    <w:rsid w:val="000C1C76"/>
    <w:rsid w:val="000C20F5"/>
    <w:rsid w:val="000C21DD"/>
    <w:rsid w:val="000C26C5"/>
    <w:rsid w:val="000C28DE"/>
    <w:rsid w:val="000C2E2D"/>
    <w:rsid w:val="000C3764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33E"/>
    <w:rsid w:val="000D03FC"/>
    <w:rsid w:val="000D0D4C"/>
    <w:rsid w:val="000D0F79"/>
    <w:rsid w:val="000D0FE2"/>
    <w:rsid w:val="000D1103"/>
    <w:rsid w:val="000D120A"/>
    <w:rsid w:val="000D127B"/>
    <w:rsid w:val="000D1281"/>
    <w:rsid w:val="000D12F0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EE9"/>
    <w:rsid w:val="000D4F07"/>
    <w:rsid w:val="000D50B4"/>
    <w:rsid w:val="000D533F"/>
    <w:rsid w:val="000D5342"/>
    <w:rsid w:val="000D5FD7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F13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82C"/>
    <w:rsid w:val="000E1A34"/>
    <w:rsid w:val="000E1AEB"/>
    <w:rsid w:val="000E1BBA"/>
    <w:rsid w:val="000E1DE9"/>
    <w:rsid w:val="000E203E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887"/>
    <w:rsid w:val="000E588B"/>
    <w:rsid w:val="000E59B0"/>
    <w:rsid w:val="000E5CC7"/>
    <w:rsid w:val="000E5E88"/>
    <w:rsid w:val="000E5F88"/>
    <w:rsid w:val="000E62B5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F0154"/>
    <w:rsid w:val="000F0260"/>
    <w:rsid w:val="000F07AF"/>
    <w:rsid w:val="000F07D4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A41"/>
    <w:rsid w:val="000F4D1D"/>
    <w:rsid w:val="000F522E"/>
    <w:rsid w:val="000F542A"/>
    <w:rsid w:val="000F589B"/>
    <w:rsid w:val="000F5E7C"/>
    <w:rsid w:val="000F5E96"/>
    <w:rsid w:val="000F6420"/>
    <w:rsid w:val="000F6461"/>
    <w:rsid w:val="000F6922"/>
    <w:rsid w:val="000F69F4"/>
    <w:rsid w:val="000F6FBF"/>
    <w:rsid w:val="000F7760"/>
    <w:rsid w:val="000F7CEF"/>
    <w:rsid w:val="000F7D1E"/>
    <w:rsid w:val="001005A2"/>
    <w:rsid w:val="00100C31"/>
    <w:rsid w:val="001012BD"/>
    <w:rsid w:val="001012D5"/>
    <w:rsid w:val="001012F7"/>
    <w:rsid w:val="001015AD"/>
    <w:rsid w:val="001015CE"/>
    <w:rsid w:val="0010162B"/>
    <w:rsid w:val="00101AC8"/>
    <w:rsid w:val="00101C08"/>
    <w:rsid w:val="00102168"/>
    <w:rsid w:val="001026AE"/>
    <w:rsid w:val="001028D0"/>
    <w:rsid w:val="00102E50"/>
    <w:rsid w:val="00102E85"/>
    <w:rsid w:val="00102E9A"/>
    <w:rsid w:val="001031ED"/>
    <w:rsid w:val="001035A9"/>
    <w:rsid w:val="00103977"/>
    <w:rsid w:val="00103C03"/>
    <w:rsid w:val="00104047"/>
    <w:rsid w:val="0010409F"/>
    <w:rsid w:val="00104208"/>
    <w:rsid w:val="00104C1C"/>
    <w:rsid w:val="00104C89"/>
    <w:rsid w:val="00104CFA"/>
    <w:rsid w:val="001051FB"/>
    <w:rsid w:val="00105450"/>
    <w:rsid w:val="00105619"/>
    <w:rsid w:val="00105729"/>
    <w:rsid w:val="00105C21"/>
    <w:rsid w:val="00106039"/>
    <w:rsid w:val="00106191"/>
    <w:rsid w:val="00106357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D0"/>
    <w:rsid w:val="0011067D"/>
    <w:rsid w:val="00110ACF"/>
    <w:rsid w:val="00111191"/>
    <w:rsid w:val="001113EF"/>
    <w:rsid w:val="001119AA"/>
    <w:rsid w:val="00111B43"/>
    <w:rsid w:val="00111C94"/>
    <w:rsid w:val="001121D5"/>
    <w:rsid w:val="001129CC"/>
    <w:rsid w:val="00112C71"/>
    <w:rsid w:val="00112D64"/>
    <w:rsid w:val="00112F5F"/>
    <w:rsid w:val="00112F6B"/>
    <w:rsid w:val="001139CC"/>
    <w:rsid w:val="00114D06"/>
    <w:rsid w:val="00115A92"/>
    <w:rsid w:val="00115CBD"/>
    <w:rsid w:val="001169AA"/>
    <w:rsid w:val="00116A31"/>
    <w:rsid w:val="00116FDF"/>
    <w:rsid w:val="001171D4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B"/>
    <w:rsid w:val="001212B4"/>
    <w:rsid w:val="0012180F"/>
    <w:rsid w:val="0012193A"/>
    <w:rsid w:val="001219A1"/>
    <w:rsid w:val="001219DB"/>
    <w:rsid w:val="00121B9E"/>
    <w:rsid w:val="00121F86"/>
    <w:rsid w:val="0012376C"/>
    <w:rsid w:val="001237DC"/>
    <w:rsid w:val="001237FA"/>
    <w:rsid w:val="00123820"/>
    <w:rsid w:val="00123DD0"/>
    <w:rsid w:val="00123DE5"/>
    <w:rsid w:val="001241BA"/>
    <w:rsid w:val="00124239"/>
    <w:rsid w:val="00124C8D"/>
    <w:rsid w:val="00124D20"/>
    <w:rsid w:val="00124E47"/>
    <w:rsid w:val="00125462"/>
    <w:rsid w:val="0012582D"/>
    <w:rsid w:val="00125897"/>
    <w:rsid w:val="001258F9"/>
    <w:rsid w:val="00126241"/>
    <w:rsid w:val="00126337"/>
    <w:rsid w:val="0012667A"/>
    <w:rsid w:val="0012678B"/>
    <w:rsid w:val="001275AD"/>
    <w:rsid w:val="00127FB3"/>
    <w:rsid w:val="00130051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2CF5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860"/>
    <w:rsid w:val="00134D3D"/>
    <w:rsid w:val="00135119"/>
    <w:rsid w:val="00135268"/>
    <w:rsid w:val="00135286"/>
    <w:rsid w:val="0013528F"/>
    <w:rsid w:val="00135553"/>
    <w:rsid w:val="0013555C"/>
    <w:rsid w:val="001358D9"/>
    <w:rsid w:val="00135B45"/>
    <w:rsid w:val="00135D70"/>
    <w:rsid w:val="00135EA7"/>
    <w:rsid w:val="0013604E"/>
    <w:rsid w:val="0013641C"/>
    <w:rsid w:val="00136538"/>
    <w:rsid w:val="001367DE"/>
    <w:rsid w:val="00136A7B"/>
    <w:rsid w:val="00136F3D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662"/>
    <w:rsid w:val="00140874"/>
    <w:rsid w:val="00140977"/>
    <w:rsid w:val="0014102C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3B4"/>
    <w:rsid w:val="00145B95"/>
    <w:rsid w:val="00146C0B"/>
    <w:rsid w:val="00146C4D"/>
    <w:rsid w:val="001471A7"/>
    <w:rsid w:val="00147301"/>
    <w:rsid w:val="0014797A"/>
    <w:rsid w:val="001479D6"/>
    <w:rsid w:val="00150501"/>
    <w:rsid w:val="001505D5"/>
    <w:rsid w:val="00150687"/>
    <w:rsid w:val="001507E8"/>
    <w:rsid w:val="00150810"/>
    <w:rsid w:val="0015094C"/>
    <w:rsid w:val="001510FB"/>
    <w:rsid w:val="001514B9"/>
    <w:rsid w:val="00151764"/>
    <w:rsid w:val="00151837"/>
    <w:rsid w:val="00151AC4"/>
    <w:rsid w:val="00151AF9"/>
    <w:rsid w:val="00151BEA"/>
    <w:rsid w:val="0015207A"/>
    <w:rsid w:val="001525D4"/>
    <w:rsid w:val="00152807"/>
    <w:rsid w:val="00152961"/>
    <w:rsid w:val="00153648"/>
    <w:rsid w:val="00153658"/>
    <w:rsid w:val="00153775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4AD1"/>
    <w:rsid w:val="00155B05"/>
    <w:rsid w:val="001560F6"/>
    <w:rsid w:val="0015752F"/>
    <w:rsid w:val="001576A3"/>
    <w:rsid w:val="00157DBC"/>
    <w:rsid w:val="00157E3B"/>
    <w:rsid w:val="0016007D"/>
    <w:rsid w:val="00160249"/>
    <w:rsid w:val="001603D5"/>
    <w:rsid w:val="00160566"/>
    <w:rsid w:val="001607DC"/>
    <w:rsid w:val="00160B6B"/>
    <w:rsid w:val="00160BC6"/>
    <w:rsid w:val="00161259"/>
    <w:rsid w:val="0016156F"/>
    <w:rsid w:val="00161C7D"/>
    <w:rsid w:val="00161D3A"/>
    <w:rsid w:val="00162076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802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B5"/>
    <w:rsid w:val="00166586"/>
    <w:rsid w:val="001668AD"/>
    <w:rsid w:val="0016690E"/>
    <w:rsid w:val="00166F09"/>
    <w:rsid w:val="00167393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19F"/>
    <w:rsid w:val="00171229"/>
    <w:rsid w:val="0017136C"/>
    <w:rsid w:val="001713AD"/>
    <w:rsid w:val="00171499"/>
    <w:rsid w:val="00171AD6"/>
    <w:rsid w:val="00171B58"/>
    <w:rsid w:val="00172060"/>
    <w:rsid w:val="0017215D"/>
    <w:rsid w:val="00172276"/>
    <w:rsid w:val="00172740"/>
    <w:rsid w:val="00172F7C"/>
    <w:rsid w:val="0017367D"/>
    <w:rsid w:val="00173AA4"/>
    <w:rsid w:val="00173CF0"/>
    <w:rsid w:val="0017413E"/>
    <w:rsid w:val="00174426"/>
    <w:rsid w:val="00174FA8"/>
    <w:rsid w:val="00174FD2"/>
    <w:rsid w:val="001751B1"/>
    <w:rsid w:val="001753C9"/>
    <w:rsid w:val="001753D2"/>
    <w:rsid w:val="00176D17"/>
    <w:rsid w:val="00176E00"/>
    <w:rsid w:val="001779F4"/>
    <w:rsid w:val="00177CF8"/>
    <w:rsid w:val="00180038"/>
    <w:rsid w:val="0018012D"/>
    <w:rsid w:val="00180625"/>
    <w:rsid w:val="0018083C"/>
    <w:rsid w:val="001809BE"/>
    <w:rsid w:val="00180D0A"/>
    <w:rsid w:val="001812BC"/>
    <w:rsid w:val="00181BA4"/>
    <w:rsid w:val="00182973"/>
    <w:rsid w:val="00182F9F"/>
    <w:rsid w:val="001830A2"/>
    <w:rsid w:val="001833D1"/>
    <w:rsid w:val="00183413"/>
    <w:rsid w:val="00183559"/>
    <w:rsid w:val="001836C6"/>
    <w:rsid w:val="001837D7"/>
    <w:rsid w:val="0018438C"/>
    <w:rsid w:val="001844B0"/>
    <w:rsid w:val="00185078"/>
    <w:rsid w:val="0018511A"/>
    <w:rsid w:val="00185156"/>
    <w:rsid w:val="0018612C"/>
    <w:rsid w:val="00186D8C"/>
    <w:rsid w:val="0018762F"/>
    <w:rsid w:val="00187D57"/>
    <w:rsid w:val="001901F0"/>
    <w:rsid w:val="001902FA"/>
    <w:rsid w:val="00190406"/>
    <w:rsid w:val="001905E8"/>
    <w:rsid w:val="00191016"/>
    <w:rsid w:val="00191019"/>
    <w:rsid w:val="0019104C"/>
    <w:rsid w:val="0019169A"/>
    <w:rsid w:val="00191A15"/>
    <w:rsid w:val="0019228E"/>
    <w:rsid w:val="00192341"/>
    <w:rsid w:val="0019237F"/>
    <w:rsid w:val="0019239A"/>
    <w:rsid w:val="0019256F"/>
    <w:rsid w:val="0019258E"/>
    <w:rsid w:val="00192AE6"/>
    <w:rsid w:val="00192C78"/>
    <w:rsid w:val="00192D38"/>
    <w:rsid w:val="00192DD9"/>
    <w:rsid w:val="00192EAD"/>
    <w:rsid w:val="001931D2"/>
    <w:rsid w:val="001932DA"/>
    <w:rsid w:val="0019379E"/>
    <w:rsid w:val="00193C8C"/>
    <w:rsid w:val="00193CE4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8D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1CE"/>
    <w:rsid w:val="001A331F"/>
    <w:rsid w:val="001A3896"/>
    <w:rsid w:val="001A3C13"/>
    <w:rsid w:val="001A3FDA"/>
    <w:rsid w:val="001A434A"/>
    <w:rsid w:val="001A4797"/>
    <w:rsid w:val="001A4868"/>
    <w:rsid w:val="001A4B4E"/>
    <w:rsid w:val="001A54F6"/>
    <w:rsid w:val="001A55C2"/>
    <w:rsid w:val="001A5DA1"/>
    <w:rsid w:val="001A5ECD"/>
    <w:rsid w:val="001A5FAD"/>
    <w:rsid w:val="001A6140"/>
    <w:rsid w:val="001A62E6"/>
    <w:rsid w:val="001A6365"/>
    <w:rsid w:val="001A6785"/>
    <w:rsid w:val="001A7163"/>
    <w:rsid w:val="001A7638"/>
    <w:rsid w:val="001A785B"/>
    <w:rsid w:val="001A787F"/>
    <w:rsid w:val="001B0541"/>
    <w:rsid w:val="001B0759"/>
    <w:rsid w:val="001B0F53"/>
    <w:rsid w:val="001B161F"/>
    <w:rsid w:val="001B1ADF"/>
    <w:rsid w:val="001B1E43"/>
    <w:rsid w:val="001B1EF2"/>
    <w:rsid w:val="001B263C"/>
    <w:rsid w:val="001B2851"/>
    <w:rsid w:val="001B2D78"/>
    <w:rsid w:val="001B2E6A"/>
    <w:rsid w:val="001B2ED9"/>
    <w:rsid w:val="001B376F"/>
    <w:rsid w:val="001B37A4"/>
    <w:rsid w:val="001B37C7"/>
    <w:rsid w:val="001B3C30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E3B"/>
    <w:rsid w:val="001B60B2"/>
    <w:rsid w:val="001B60C9"/>
    <w:rsid w:val="001B6359"/>
    <w:rsid w:val="001B63A3"/>
    <w:rsid w:val="001B641F"/>
    <w:rsid w:val="001B650B"/>
    <w:rsid w:val="001B6A7A"/>
    <w:rsid w:val="001B6A8A"/>
    <w:rsid w:val="001B6B4B"/>
    <w:rsid w:val="001B6B5C"/>
    <w:rsid w:val="001B6F18"/>
    <w:rsid w:val="001B7034"/>
    <w:rsid w:val="001B720C"/>
    <w:rsid w:val="001B738D"/>
    <w:rsid w:val="001B7717"/>
    <w:rsid w:val="001B7B1C"/>
    <w:rsid w:val="001B7E14"/>
    <w:rsid w:val="001C002F"/>
    <w:rsid w:val="001C02A1"/>
    <w:rsid w:val="001C06EE"/>
    <w:rsid w:val="001C0708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A4"/>
    <w:rsid w:val="001C23D9"/>
    <w:rsid w:val="001C258B"/>
    <w:rsid w:val="001C2CE8"/>
    <w:rsid w:val="001C2D43"/>
    <w:rsid w:val="001C2EE9"/>
    <w:rsid w:val="001C2F11"/>
    <w:rsid w:val="001C2FD8"/>
    <w:rsid w:val="001C3084"/>
    <w:rsid w:val="001C33B3"/>
    <w:rsid w:val="001C37DF"/>
    <w:rsid w:val="001C3930"/>
    <w:rsid w:val="001C3B5F"/>
    <w:rsid w:val="001C442D"/>
    <w:rsid w:val="001C4FF5"/>
    <w:rsid w:val="001C51FA"/>
    <w:rsid w:val="001C5231"/>
    <w:rsid w:val="001C5256"/>
    <w:rsid w:val="001C55F0"/>
    <w:rsid w:val="001C5637"/>
    <w:rsid w:val="001C5CD3"/>
    <w:rsid w:val="001C5E51"/>
    <w:rsid w:val="001C619A"/>
    <w:rsid w:val="001C699E"/>
    <w:rsid w:val="001C6AAE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9D8"/>
    <w:rsid w:val="001D4BF9"/>
    <w:rsid w:val="001D4E78"/>
    <w:rsid w:val="001D50B7"/>
    <w:rsid w:val="001D57DC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914"/>
    <w:rsid w:val="001E0945"/>
    <w:rsid w:val="001E0D06"/>
    <w:rsid w:val="001E0EAC"/>
    <w:rsid w:val="001E0FB3"/>
    <w:rsid w:val="001E12CD"/>
    <w:rsid w:val="001E14E8"/>
    <w:rsid w:val="001E1666"/>
    <w:rsid w:val="001E1855"/>
    <w:rsid w:val="001E1AE0"/>
    <w:rsid w:val="001E2596"/>
    <w:rsid w:val="001E2DEF"/>
    <w:rsid w:val="001E320E"/>
    <w:rsid w:val="001E353F"/>
    <w:rsid w:val="001E35C7"/>
    <w:rsid w:val="001E360D"/>
    <w:rsid w:val="001E362A"/>
    <w:rsid w:val="001E36A7"/>
    <w:rsid w:val="001E3755"/>
    <w:rsid w:val="001E3810"/>
    <w:rsid w:val="001E3BC1"/>
    <w:rsid w:val="001E3DAB"/>
    <w:rsid w:val="001E3F29"/>
    <w:rsid w:val="001E473B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3F77"/>
    <w:rsid w:val="001F4255"/>
    <w:rsid w:val="001F443E"/>
    <w:rsid w:val="001F4610"/>
    <w:rsid w:val="001F4982"/>
    <w:rsid w:val="001F4E0B"/>
    <w:rsid w:val="001F4E7D"/>
    <w:rsid w:val="001F54CC"/>
    <w:rsid w:val="001F5709"/>
    <w:rsid w:val="001F5787"/>
    <w:rsid w:val="001F5E7A"/>
    <w:rsid w:val="001F6B05"/>
    <w:rsid w:val="001F6D13"/>
    <w:rsid w:val="001F6D2B"/>
    <w:rsid w:val="001F6FA0"/>
    <w:rsid w:val="001F70AB"/>
    <w:rsid w:val="001F74DA"/>
    <w:rsid w:val="001F78AF"/>
    <w:rsid w:val="001F7BEE"/>
    <w:rsid w:val="0020010A"/>
    <w:rsid w:val="00200136"/>
    <w:rsid w:val="00200563"/>
    <w:rsid w:val="002005D5"/>
    <w:rsid w:val="002008D5"/>
    <w:rsid w:val="0020091E"/>
    <w:rsid w:val="00201328"/>
    <w:rsid w:val="00201757"/>
    <w:rsid w:val="00201EC4"/>
    <w:rsid w:val="0020337A"/>
    <w:rsid w:val="00204138"/>
    <w:rsid w:val="002048D9"/>
    <w:rsid w:val="00204DB0"/>
    <w:rsid w:val="00205097"/>
    <w:rsid w:val="002050A2"/>
    <w:rsid w:val="0020528D"/>
    <w:rsid w:val="00205524"/>
    <w:rsid w:val="00205CD0"/>
    <w:rsid w:val="00205E73"/>
    <w:rsid w:val="00205EF2"/>
    <w:rsid w:val="002061BE"/>
    <w:rsid w:val="00206490"/>
    <w:rsid w:val="00206575"/>
    <w:rsid w:val="00206E4B"/>
    <w:rsid w:val="00207025"/>
    <w:rsid w:val="0020776E"/>
    <w:rsid w:val="002078BF"/>
    <w:rsid w:val="002079A0"/>
    <w:rsid w:val="00210230"/>
    <w:rsid w:val="002103BB"/>
    <w:rsid w:val="002104BB"/>
    <w:rsid w:val="002107B5"/>
    <w:rsid w:val="00210A03"/>
    <w:rsid w:val="00210AE1"/>
    <w:rsid w:val="00210B47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4358"/>
    <w:rsid w:val="00214CED"/>
    <w:rsid w:val="00214F53"/>
    <w:rsid w:val="00215107"/>
    <w:rsid w:val="00215256"/>
    <w:rsid w:val="0021526A"/>
    <w:rsid w:val="002153D6"/>
    <w:rsid w:val="00215A3A"/>
    <w:rsid w:val="00215AB4"/>
    <w:rsid w:val="0021610B"/>
    <w:rsid w:val="002162FE"/>
    <w:rsid w:val="00216B95"/>
    <w:rsid w:val="00216B98"/>
    <w:rsid w:val="00217BE5"/>
    <w:rsid w:val="00220395"/>
    <w:rsid w:val="002204E1"/>
    <w:rsid w:val="00220574"/>
    <w:rsid w:val="0022063D"/>
    <w:rsid w:val="00220B6D"/>
    <w:rsid w:val="00220BFD"/>
    <w:rsid w:val="002212F0"/>
    <w:rsid w:val="0022130A"/>
    <w:rsid w:val="00221492"/>
    <w:rsid w:val="0022157B"/>
    <w:rsid w:val="0022261B"/>
    <w:rsid w:val="00222B50"/>
    <w:rsid w:val="00222D17"/>
    <w:rsid w:val="00222D1B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3CB"/>
    <w:rsid w:val="0022696D"/>
    <w:rsid w:val="00226B33"/>
    <w:rsid w:val="00226EA1"/>
    <w:rsid w:val="0022702C"/>
    <w:rsid w:val="0022721D"/>
    <w:rsid w:val="002272A0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6DD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A1D"/>
    <w:rsid w:val="00234A7A"/>
    <w:rsid w:val="00234DDA"/>
    <w:rsid w:val="002352AB"/>
    <w:rsid w:val="002353F1"/>
    <w:rsid w:val="00235B6C"/>
    <w:rsid w:val="002360E3"/>
    <w:rsid w:val="00236212"/>
    <w:rsid w:val="0023655C"/>
    <w:rsid w:val="00236650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9C1"/>
    <w:rsid w:val="002409C6"/>
    <w:rsid w:val="00240A39"/>
    <w:rsid w:val="00240F91"/>
    <w:rsid w:val="00240FAB"/>
    <w:rsid w:val="00241033"/>
    <w:rsid w:val="002413F6"/>
    <w:rsid w:val="00241455"/>
    <w:rsid w:val="00241964"/>
    <w:rsid w:val="002419B5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4CC8"/>
    <w:rsid w:val="002451E5"/>
    <w:rsid w:val="002452C4"/>
    <w:rsid w:val="002459D2"/>
    <w:rsid w:val="00245D5C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1309"/>
    <w:rsid w:val="002516E2"/>
    <w:rsid w:val="002517B6"/>
    <w:rsid w:val="002518AE"/>
    <w:rsid w:val="0025198E"/>
    <w:rsid w:val="00251B72"/>
    <w:rsid w:val="00251B8C"/>
    <w:rsid w:val="00251FFD"/>
    <w:rsid w:val="00252C32"/>
    <w:rsid w:val="00252FAA"/>
    <w:rsid w:val="0025320D"/>
    <w:rsid w:val="00253222"/>
    <w:rsid w:val="00253308"/>
    <w:rsid w:val="00253464"/>
    <w:rsid w:val="00253A60"/>
    <w:rsid w:val="00253C98"/>
    <w:rsid w:val="00253D38"/>
    <w:rsid w:val="00254840"/>
    <w:rsid w:val="0025499A"/>
    <w:rsid w:val="00254DE1"/>
    <w:rsid w:val="002550A7"/>
    <w:rsid w:val="002550AA"/>
    <w:rsid w:val="002556BC"/>
    <w:rsid w:val="0025590B"/>
    <w:rsid w:val="00255A2D"/>
    <w:rsid w:val="00255C30"/>
    <w:rsid w:val="00255E26"/>
    <w:rsid w:val="002565AC"/>
    <w:rsid w:val="00256638"/>
    <w:rsid w:val="002566D3"/>
    <w:rsid w:val="00256C07"/>
    <w:rsid w:val="00256E56"/>
    <w:rsid w:val="00257356"/>
    <w:rsid w:val="00257BE1"/>
    <w:rsid w:val="00257C62"/>
    <w:rsid w:val="00260388"/>
    <w:rsid w:val="002603D5"/>
    <w:rsid w:val="00260567"/>
    <w:rsid w:val="0026086D"/>
    <w:rsid w:val="00260ADB"/>
    <w:rsid w:val="0026104E"/>
    <w:rsid w:val="002610BD"/>
    <w:rsid w:val="0026125D"/>
    <w:rsid w:val="00261645"/>
    <w:rsid w:val="002616E3"/>
    <w:rsid w:val="00262BBF"/>
    <w:rsid w:val="002636E4"/>
    <w:rsid w:val="0026380B"/>
    <w:rsid w:val="002638A1"/>
    <w:rsid w:val="00263A7C"/>
    <w:rsid w:val="00263D7A"/>
    <w:rsid w:val="00264078"/>
    <w:rsid w:val="0026411D"/>
    <w:rsid w:val="002642D6"/>
    <w:rsid w:val="002647D5"/>
    <w:rsid w:val="00264A62"/>
    <w:rsid w:val="00264FD2"/>
    <w:rsid w:val="002656BE"/>
    <w:rsid w:val="00265CA0"/>
    <w:rsid w:val="00265F4C"/>
    <w:rsid w:val="00266116"/>
    <w:rsid w:val="002661AE"/>
    <w:rsid w:val="002662B1"/>
    <w:rsid w:val="002664C9"/>
    <w:rsid w:val="00266C0E"/>
    <w:rsid w:val="00266E4D"/>
    <w:rsid w:val="002674FD"/>
    <w:rsid w:val="0026750E"/>
    <w:rsid w:val="00267AE6"/>
    <w:rsid w:val="00270152"/>
    <w:rsid w:val="00270370"/>
    <w:rsid w:val="00270BA1"/>
    <w:rsid w:val="002710A0"/>
    <w:rsid w:val="00271548"/>
    <w:rsid w:val="002715ED"/>
    <w:rsid w:val="00271B12"/>
    <w:rsid w:val="00271B29"/>
    <w:rsid w:val="00272438"/>
    <w:rsid w:val="002724F9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4D34"/>
    <w:rsid w:val="0027502F"/>
    <w:rsid w:val="0027515D"/>
    <w:rsid w:val="00275233"/>
    <w:rsid w:val="00275393"/>
    <w:rsid w:val="002755F4"/>
    <w:rsid w:val="0027572F"/>
    <w:rsid w:val="00275787"/>
    <w:rsid w:val="002759BB"/>
    <w:rsid w:val="00275D37"/>
    <w:rsid w:val="00276560"/>
    <w:rsid w:val="00276C7B"/>
    <w:rsid w:val="00276DE1"/>
    <w:rsid w:val="00276E37"/>
    <w:rsid w:val="00276F0C"/>
    <w:rsid w:val="00276FD8"/>
    <w:rsid w:val="00277049"/>
    <w:rsid w:val="002770F3"/>
    <w:rsid w:val="002771AB"/>
    <w:rsid w:val="00277288"/>
    <w:rsid w:val="002777C1"/>
    <w:rsid w:val="00277A80"/>
    <w:rsid w:val="00277CE3"/>
    <w:rsid w:val="00277D8A"/>
    <w:rsid w:val="002802CD"/>
    <w:rsid w:val="00280809"/>
    <w:rsid w:val="00280B2E"/>
    <w:rsid w:val="00280B55"/>
    <w:rsid w:val="00280BB3"/>
    <w:rsid w:val="00280C62"/>
    <w:rsid w:val="002816C1"/>
    <w:rsid w:val="0028199D"/>
    <w:rsid w:val="00281A45"/>
    <w:rsid w:val="002820BE"/>
    <w:rsid w:val="0028286C"/>
    <w:rsid w:val="00282B60"/>
    <w:rsid w:val="00282E46"/>
    <w:rsid w:val="00283173"/>
    <w:rsid w:val="00283CB6"/>
    <w:rsid w:val="00283D06"/>
    <w:rsid w:val="00284063"/>
    <w:rsid w:val="002844A1"/>
    <w:rsid w:val="0028455A"/>
    <w:rsid w:val="00284A5F"/>
    <w:rsid w:val="00284ACB"/>
    <w:rsid w:val="00284FAB"/>
    <w:rsid w:val="00285DC3"/>
    <w:rsid w:val="002864D5"/>
    <w:rsid w:val="002864ED"/>
    <w:rsid w:val="002867A8"/>
    <w:rsid w:val="00286840"/>
    <w:rsid w:val="0028684B"/>
    <w:rsid w:val="00286A80"/>
    <w:rsid w:val="0028720E"/>
    <w:rsid w:val="00287641"/>
    <w:rsid w:val="00287A51"/>
    <w:rsid w:val="00287B89"/>
    <w:rsid w:val="00287D16"/>
    <w:rsid w:val="00287D87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5FA"/>
    <w:rsid w:val="00291A58"/>
    <w:rsid w:val="0029274A"/>
    <w:rsid w:val="002927CF"/>
    <w:rsid w:val="00292CBC"/>
    <w:rsid w:val="002932E7"/>
    <w:rsid w:val="002933CF"/>
    <w:rsid w:val="00293490"/>
    <w:rsid w:val="002937ED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7350"/>
    <w:rsid w:val="00297409"/>
    <w:rsid w:val="002A01AE"/>
    <w:rsid w:val="002A0612"/>
    <w:rsid w:val="002A0E94"/>
    <w:rsid w:val="002A1183"/>
    <w:rsid w:val="002A27A1"/>
    <w:rsid w:val="002A2A44"/>
    <w:rsid w:val="002A2AB2"/>
    <w:rsid w:val="002A2CFC"/>
    <w:rsid w:val="002A3970"/>
    <w:rsid w:val="002A3A53"/>
    <w:rsid w:val="002A3F92"/>
    <w:rsid w:val="002A3FE3"/>
    <w:rsid w:val="002A4A64"/>
    <w:rsid w:val="002A4A74"/>
    <w:rsid w:val="002A4FC1"/>
    <w:rsid w:val="002A5306"/>
    <w:rsid w:val="002A530C"/>
    <w:rsid w:val="002A5395"/>
    <w:rsid w:val="002A59FE"/>
    <w:rsid w:val="002A5E18"/>
    <w:rsid w:val="002A6025"/>
    <w:rsid w:val="002A68EF"/>
    <w:rsid w:val="002A7603"/>
    <w:rsid w:val="002A7A63"/>
    <w:rsid w:val="002A7B60"/>
    <w:rsid w:val="002A7B76"/>
    <w:rsid w:val="002B0303"/>
    <w:rsid w:val="002B071E"/>
    <w:rsid w:val="002B082A"/>
    <w:rsid w:val="002B1117"/>
    <w:rsid w:val="002B1273"/>
    <w:rsid w:val="002B1614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550"/>
    <w:rsid w:val="002B57BF"/>
    <w:rsid w:val="002B5A26"/>
    <w:rsid w:val="002B5B78"/>
    <w:rsid w:val="002B5C2F"/>
    <w:rsid w:val="002B5D91"/>
    <w:rsid w:val="002B5E0E"/>
    <w:rsid w:val="002B66A6"/>
    <w:rsid w:val="002B720C"/>
    <w:rsid w:val="002B737C"/>
    <w:rsid w:val="002B76A6"/>
    <w:rsid w:val="002B78F1"/>
    <w:rsid w:val="002B7D70"/>
    <w:rsid w:val="002C0009"/>
    <w:rsid w:val="002C00EA"/>
    <w:rsid w:val="002C068F"/>
    <w:rsid w:val="002C0738"/>
    <w:rsid w:val="002C0A0B"/>
    <w:rsid w:val="002C0B0B"/>
    <w:rsid w:val="002C0D6B"/>
    <w:rsid w:val="002C0EF6"/>
    <w:rsid w:val="002C105C"/>
    <w:rsid w:val="002C1195"/>
    <w:rsid w:val="002C1BAA"/>
    <w:rsid w:val="002C22A6"/>
    <w:rsid w:val="002C2708"/>
    <w:rsid w:val="002C294A"/>
    <w:rsid w:val="002C2ECF"/>
    <w:rsid w:val="002C326C"/>
    <w:rsid w:val="002C380A"/>
    <w:rsid w:val="002C40B7"/>
    <w:rsid w:val="002C4387"/>
    <w:rsid w:val="002C4A05"/>
    <w:rsid w:val="002C4CF8"/>
    <w:rsid w:val="002C4DD6"/>
    <w:rsid w:val="002C50CF"/>
    <w:rsid w:val="002C5367"/>
    <w:rsid w:val="002C56AE"/>
    <w:rsid w:val="002C5703"/>
    <w:rsid w:val="002C5E92"/>
    <w:rsid w:val="002C632F"/>
    <w:rsid w:val="002C64B6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783"/>
    <w:rsid w:val="002D09F4"/>
    <w:rsid w:val="002D19E1"/>
    <w:rsid w:val="002D1FAB"/>
    <w:rsid w:val="002D236F"/>
    <w:rsid w:val="002D2ED1"/>
    <w:rsid w:val="002D32AE"/>
    <w:rsid w:val="002D3834"/>
    <w:rsid w:val="002D39C8"/>
    <w:rsid w:val="002D3CE0"/>
    <w:rsid w:val="002D3E6A"/>
    <w:rsid w:val="002D3F20"/>
    <w:rsid w:val="002D3FFC"/>
    <w:rsid w:val="002D4246"/>
    <w:rsid w:val="002D44D8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FCC"/>
    <w:rsid w:val="002D6007"/>
    <w:rsid w:val="002D636E"/>
    <w:rsid w:val="002D64F1"/>
    <w:rsid w:val="002D667B"/>
    <w:rsid w:val="002D6A2A"/>
    <w:rsid w:val="002D6F37"/>
    <w:rsid w:val="002D704F"/>
    <w:rsid w:val="002D70CE"/>
    <w:rsid w:val="002D71A7"/>
    <w:rsid w:val="002D7589"/>
    <w:rsid w:val="002D7E4E"/>
    <w:rsid w:val="002D7FEA"/>
    <w:rsid w:val="002E020E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0E4"/>
    <w:rsid w:val="002E2C4F"/>
    <w:rsid w:val="002E2CAF"/>
    <w:rsid w:val="002E2F12"/>
    <w:rsid w:val="002E2FC0"/>
    <w:rsid w:val="002E330F"/>
    <w:rsid w:val="002E36E4"/>
    <w:rsid w:val="002E3731"/>
    <w:rsid w:val="002E3782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49D3"/>
    <w:rsid w:val="002E5355"/>
    <w:rsid w:val="002E571B"/>
    <w:rsid w:val="002E5744"/>
    <w:rsid w:val="002E5974"/>
    <w:rsid w:val="002E5FE1"/>
    <w:rsid w:val="002E6444"/>
    <w:rsid w:val="002E6794"/>
    <w:rsid w:val="002E6A7B"/>
    <w:rsid w:val="002E71D7"/>
    <w:rsid w:val="002E72F4"/>
    <w:rsid w:val="002E7653"/>
    <w:rsid w:val="002E79CE"/>
    <w:rsid w:val="002E7C99"/>
    <w:rsid w:val="002E7F8C"/>
    <w:rsid w:val="002F0151"/>
    <w:rsid w:val="002F0316"/>
    <w:rsid w:val="002F0324"/>
    <w:rsid w:val="002F0746"/>
    <w:rsid w:val="002F07F3"/>
    <w:rsid w:val="002F1404"/>
    <w:rsid w:val="002F15A2"/>
    <w:rsid w:val="002F1797"/>
    <w:rsid w:val="002F1863"/>
    <w:rsid w:val="002F1A62"/>
    <w:rsid w:val="002F1B6B"/>
    <w:rsid w:val="002F2129"/>
    <w:rsid w:val="002F2202"/>
    <w:rsid w:val="002F232D"/>
    <w:rsid w:val="002F2502"/>
    <w:rsid w:val="002F254E"/>
    <w:rsid w:val="002F2FD5"/>
    <w:rsid w:val="002F304F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4D31"/>
    <w:rsid w:val="002F5267"/>
    <w:rsid w:val="002F5615"/>
    <w:rsid w:val="002F56BB"/>
    <w:rsid w:val="002F57B2"/>
    <w:rsid w:val="002F58A7"/>
    <w:rsid w:val="002F5CA5"/>
    <w:rsid w:val="002F5F59"/>
    <w:rsid w:val="002F5FFF"/>
    <w:rsid w:val="002F620D"/>
    <w:rsid w:val="002F6253"/>
    <w:rsid w:val="002F691E"/>
    <w:rsid w:val="002F6BBD"/>
    <w:rsid w:val="002F6D09"/>
    <w:rsid w:val="002F6E35"/>
    <w:rsid w:val="002F6F58"/>
    <w:rsid w:val="002F6F6F"/>
    <w:rsid w:val="002F70F8"/>
    <w:rsid w:val="002F7918"/>
    <w:rsid w:val="002F7B40"/>
    <w:rsid w:val="002F7D72"/>
    <w:rsid w:val="003000DF"/>
    <w:rsid w:val="0030035F"/>
    <w:rsid w:val="0030099C"/>
    <w:rsid w:val="00300A23"/>
    <w:rsid w:val="00300C57"/>
    <w:rsid w:val="00300D70"/>
    <w:rsid w:val="00302A56"/>
    <w:rsid w:val="00302F58"/>
    <w:rsid w:val="00303140"/>
    <w:rsid w:val="003033C0"/>
    <w:rsid w:val="003034C6"/>
    <w:rsid w:val="00303CE6"/>
    <w:rsid w:val="00304054"/>
    <w:rsid w:val="003045EB"/>
    <w:rsid w:val="00304696"/>
    <w:rsid w:val="00304ECF"/>
    <w:rsid w:val="00304F44"/>
    <w:rsid w:val="003052E2"/>
    <w:rsid w:val="003052E8"/>
    <w:rsid w:val="003057B0"/>
    <w:rsid w:val="003057B7"/>
    <w:rsid w:val="003059AC"/>
    <w:rsid w:val="0030623A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8F2"/>
    <w:rsid w:val="00313AC3"/>
    <w:rsid w:val="00313AE8"/>
    <w:rsid w:val="00313B11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0D8"/>
    <w:rsid w:val="00317191"/>
    <w:rsid w:val="003171FA"/>
    <w:rsid w:val="00317274"/>
    <w:rsid w:val="00317834"/>
    <w:rsid w:val="00317CDA"/>
    <w:rsid w:val="00317F1C"/>
    <w:rsid w:val="00320166"/>
    <w:rsid w:val="00320A97"/>
    <w:rsid w:val="00320E28"/>
    <w:rsid w:val="00320EEB"/>
    <w:rsid w:val="00321136"/>
    <w:rsid w:val="00321191"/>
    <w:rsid w:val="0032145B"/>
    <w:rsid w:val="003227D3"/>
    <w:rsid w:val="0032280B"/>
    <w:rsid w:val="00322D66"/>
    <w:rsid w:val="00322DDA"/>
    <w:rsid w:val="003233EB"/>
    <w:rsid w:val="003233F2"/>
    <w:rsid w:val="00323E1B"/>
    <w:rsid w:val="003240DF"/>
    <w:rsid w:val="0032411F"/>
    <w:rsid w:val="003242A8"/>
    <w:rsid w:val="003244AA"/>
    <w:rsid w:val="00324705"/>
    <w:rsid w:val="003248FC"/>
    <w:rsid w:val="00324C3D"/>
    <w:rsid w:val="00324D17"/>
    <w:rsid w:val="00324DBE"/>
    <w:rsid w:val="00324F1B"/>
    <w:rsid w:val="00324F1E"/>
    <w:rsid w:val="003252A3"/>
    <w:rsid w:val="003255FC"/>
    <w:rsid w:val="00325E50"/>
    <w:rsid w:val="003268A1"/>
    <w:rsid w:val="00326B4F"/>
    <w:rsid w:val="00326BAA"/>
    <w:rsid w:val="00326F1B"/>
    <w:rsid w:val="0032702B"/>
    <w:rsid w:val="003278A9"/>
    <w:rsid w:val="00327AC5"/>
    <w:rsid w:val="00327D88"/>
    <w:rsid w:val="0033052D"/>
    <w:rsid w:val="00330BB7"/>
    <w:rsid w:val="00330BF4"/>
    <w:rsid w:val="00330C03"/>
    <w:rsid w:val="00330F12"/>
    <w:rsid w:val="003313A1"/>
    <w:rsid w:val="00331DB5"/>
    <w:rsid w:val="00332168"/>
    <w:rsid w:val="00332352"/>
    <w:rsid w:val="003327FF"/>
    <w:rsid w:val="00332FAD"/>
    <w:rsid w:val="00333105"/>
    <w:rsid w:val="003331D8"/>
    <w:rsid w:val="00333AA1"/>
    <w:rsid w:val="00333B54"/>
    <w:rsid w:val="00333B8C"/>
    <w:rsid w:val="00334118"/>
    <w:rsid w:val="00334135"/>
    <w:rsid w:val="003347A9"/>
    <w:rsid w:val="00334C5E"/>
    <w:rsid w:val="003356DA"/>
    <w:rsid w:val="00335AD3"/>
    <w:rsid w:val="00335B6C"/>
    <w:rsid w:val="00335CFA"/>
    <w:rsid w:val="00335F59"/>
    <w:rsid w:val="0033607A"/>
    <w:rsid w:val="00336CA9"/>
    <w:rsid w:val="00337863"/>
    <w:rsid w:val="00337932"/>
    <w:rsid w:val="00337C19"/>
    <w:rsid w:val="00337DA5"/>
    <w:rsid w:val="00337EF9"/>
    <w:rsid w:val="00337FD3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151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CF"/>
    <w:rsid w:val="00344935"/>
    <w:rsid w:val="003449CD"/>
    <w:rsid w:val="00345128"/>
    <w:rsid w:val="00345201"/>
    <w:rsid w:val="00345353"/>
    <w:rsid w:val="003458C3"/>
    <w:rsid w:val="00345BCE"/>
    <w:rsid w:val="00345C0F"/>
    <w:rsid w:val="003461F1"/>
    <w:rsid w:val="00346218"/>
    <w:rsid w:val="00346576"/>
    <w:rsid w:val="00346614"/>
    <w:rsid w:val="003466B5"/>
    <w:rsid w:val="00346CAD"/>
    <w:rsid w:val="003474B4"/>
    <w:rsid w:val="003477AD"/>
    <w:rsid w:val="00347A8D"/>
    <w:rsid w:val="0035031E"/>
    <w:rsid w:val="0035059B"/>
    <w:rsid w:val="00350634"/>
    <w:rsid w:val="0035074D"/>
    <w:rsid w:val="00350867"/>
    <w:rsid w:val="00351052"/>
    <w:rsid w:val="0035116C"/>
    <w:rsid w:val="003512EF"/>
    <w:rsid w:val="003516A3"/>
    <w:rsid w:val="00351A74"/>
    <w:rsid w:val="00351ABE"/>
    <w:rsid w:val="00351E0F"/>
    <w:rsid w:val="0035265C"/>
    <w:rsid w:val="00352DEC"/>
    <w:rsid w:val="00352FD1"/>
    <w:rsid w:val="00352FF0"/>
    <w:rsid w:val="00353114"/>
    <w:rsid w:val="00353662"/>
    <w:rsid w:val="00353A56"/>
    <w:rsid w:val="00353A6B"/>
    <w:rsid w:val="00353FA3"/>
    <w:rsid w:val="0035482E"/>
    <w:rsid w:val="00354981"/>
    <w:rsid w:val="00355202"/>
    <w:rsid w:val="0035584B"/>
    <w:rsid w:val="00355C0D"/>
    <w:rsid w:val="00355CE4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EF6"/>
    <w:rsid w:val="00361FB5"/>
    <w:rsid w:val="00362497"/>
    <w:rsid w:val="00362634"/>
    <w:rsid w:val="0036275E"/>
    <w:rsid w:val="00362AC2"/>
    <w:rsid w:val="00362C70"/>
    <w:rsid w:val="00362F1B"/>
    <w:rsid w:val="003635F3"/>
    <w:rsid w:val="00363BF9"/>
    <w:rsid w:val="00363CC3"/>
    <w:rsid w:val="003640BA"/>
    <w:rsid w:val="003644D9"/>
    <w:rsid w:val="00364753"/>
    <w:rsid w:val="00364960"/>
    <w:rsid w:val="00364ACB"/>
    <w:rsid w:val="00364FF7"/>
    <w:rsid w:val="00365DA9"/>
    <w:rsid w:val="00365E85"/>
    <w:rsid w:val="00366588"/>
    <w:rsid w:val="00366A85"/>
    <w:rsid w:val="00366BBD"/>
    <w:rsid w:val="00367066"/>
    <w:rsid w:val="003670F2"/>
    <w:rsid w:val="0036719F"/>
    <w:rsid w:val="0036773C"/>
    <w:rsid w:val="003678E4"/>
    <w:rsid w:val="00367CBF"/>
    <w:rsid w:val="00367D39"/>
    <w:rsid w:val="00367E3A"/>
    <w:rsid w:val="0037032F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5E"/>
    <w:rsid w:val="00372073"/>
    <w:rsid w:val="003720A5"/>
    <w:rsid w:val="003720FB"/>
    <w:rsid w:val="00372171"/>
    <w:rsid w:val="0037246D"/>
    <w:rsid w:val="00372BBA"/>
    <w:rsid w:val="0037308D"/>
    <w:rsid w:val="0037317C"/>
    <w:rsid w:val="0037329A"/>
    <w:rsid w:val="00373EFB"/>
    <w:rsid w:val="003742E2"/>
    <w:rsid w:val="0037455F"/>
    <w:rsid w:val="00374716"/>
    <w:rsid w:val="003747DD"/>
    <w:rsid w:val="00374969"/>
    <w:rsid w:val="003749D0"/>
    <w:rsid w:val="00374C9F"/>
    <w:rsid w:val="00375172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857"/>
    <w:rsid w:val="00377963"/>
    <w:rsid w:val="00377ABF"/>
    <w:rsid w:val="00377AEE"/>
    <w:rsid w:val="00377CD9"/>
    <w:rsid w:val="003803FB"/>
    <w:rsid w:val="00380617"/>
    <w:rsid w:val="003807B6"/>
    <w:rsid w:val="00380E37"/>
    <w:rsid w:val="0038151B"/>
    <w:rsid w:val="0038166B"/>
    <w:rsid w:val="003819CC"/>
    <w:rsid w:val="00381B96"/>
    <w:rsid w:val="00381EC5"/>
    <w:rsid w:val="003824E2"/>
    <w:rsid w:val="0038286A"/>
    <w:rsid w:val="00382B05"/>
    <w:rsid w:val="0038334D"/>
    <w:rsid w:val="003834BE"/>
    <w:rsid w:val="003835EF"/>
    <w:rsid w:val="00383966"/>
    <w:rsid w:val="00383A9C"/>
    <w:rsid w:val="00383ABF"/>
    <w:rsid w:val="00383AFD"/>
    <w:rsid w:val="00383C3F"/>
    <w:rsid w:val="00383CA5"/>
    <w:rsid w:val="00383D69"/>
    <w:rsid w:val="00383EA0"/>
    <w:rsid w:val="00383F12"/>
    <w:rsid w:val="0038462A"/>
    <w:rsid w:val="00384733"/>
    <w:rsid w:val="00384B8E"/>
    <w:rsid w:val="00384C96"/>
    <w:rsid w:val="0038672F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30A"/>
    <w:rsid w:val="0039173F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4A0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B95"/>
    <w:rsid w:val="00397D4E"/>
    <w:rsid w:val="00397E09"/>
    <w:rsid w:val="00397E14"/>
    <w:rsid w:val="003A0051"/>
    <w:rsid w:val="003A01EC"/>
    <w:rsid w:val="003A0495"/>
    <w:rsid w:val="003A0597"/>
    <w:rsid w:val="003A0C99"/>
    <w:rsid w:val="003A0F92"/>
    <w:rsid w:val="003A1010"/>
    <w:rsid w:val="003A1266"/>
    <w:rsid w:val="003A129E"/>
    <w:rsid w:val="003A12A7"/>
    <w:rsid w:val="003A12DC"/>
    <w:rsid w:val="003A131A"/>
    <w:rsid w:val="003A149D"/>
    <w:rsid w:val="003A17D6"/>
    <w:rsid w:val="003A2088"/>
    <w:rsid w:val="003A223E"/>
    <w:rsid w:val="003A25E9"/>
    <w:rsid w:val="003A2688"/>
    <w:rsid w:val="003A28D7"/>
    <w:rsid w:val="003A29C7"/>
    <w:rsid w:val="003A2B4D"/>
    <w:rsid w:val="003A2B55"/>
    <w:rsid w:val="003A2BEC"/>
    <w:rsid w:val="003A2C8A"/>
    <w:rsid w:val="003A2D4B"/>
    <w:rsid w:val="003A3154"/>
    <w:rsid w:val="003A3411"/>
    <w:rsid w:val="003A3443"/>
    <w:rsid w:val="003A488D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0AE"/>
    <w:rsid w:val="003A72C1"/>
    <w:rsid w:val="003A7473"/>
    <w:rsid w:val="003A79CF"/>
    <w:rsid w:val="003A7C80"/>
    <w:rsid w:val="003A7DCB"/>
    <w:rsid w:val="003B07F6"/>
    <w:rsid w:val="003B0881"/>
    <w:rsid w:val="003B092D"/>
    <w:rsid w:val="003B0A1B"/>
    <w:rsid w:val="003B1275"/>
    <w:rsid w:val="003B150B"/>
    <w:rsid w:val="003B154C"/>
    <w:rsid w:val="003B1C84"/>
    <w:rsid w:val="003B22C7"/>
    <w:rsid w:val="003B24D4"/>
    <w:rsid w:val="003B296F"/>
    <w:rsid w:val="003B2F12"/>
    <w:rsid w:val="003B33B2"/>
    <w:rsid w:val="003B3AA2"/>
    <w:rsid w:val="003B3B4F"/>
    <w:rsid w:val="003B40E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C0D"/>
    <w:rsid w:val="003B6DC6"/>
    <w:rsid w:val="003B7117"/>
    <w:rsid w:val="003B7215"/>
    <w:rsid w:val="003B7262"/>
    <w:rsid w:val="003C020D"/>
    <w:rsid w:val="003C07DD"/>
    <w:rsid w:val="003C0FF5"/>
    <w:rsid w:val="003C1032"/>
    <w:rsid w:val="003C1549"/>
    <w:rsid w:val="003C17F0"/>
    <w:rsid w:val="003C18E4"/>
    <w:rsid w:val="003C1BF8"/>
    <w:rsid w:val="003C1E31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3D54"/>
    <w:rsid w:val="003C4083"/>
    <w:rsid w:val="003C48EC"/>
    <w:rsid w:val="003C4A4F"/>
    <w:rsid w:val="003C4BF2"/>
    <w:rsid w:val="003C506B"/>
    <w:rsid w:val="003C55BA"/>
    <w:rsid w:val="003C5BF2"/>
    <w:rsid w:val="003C5CBB"/>
    <w:rsid w:val="003C5D55"/>
    <w:rsid w:val="003C5FA5"/>
    <w:rsid w:val="003C602D"/>
    <w:rsid w:val="003C6699"/>
    <w:rsid w:val="003C67AC"/>
    <w:rsid w:val="003C6813"/>
    <w:rsid w:val="003C6C3E"/>
    <w:rsid w:val="003C6E24"/>
    <w:rsid w:val="003C71D2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B5"/>
    <w:rsid w:val="003D0DE4"/>
    <w:rsid w:val="003D13F6"/>
    <w:rsid w:val="003D1745"/>
    <w:rsid w:val="003D17DD"/>
    <w:rsid w:val="003D1F5B"/>
    <w:rsid w:val="003D20D1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01E"/>
    <w:rsid w:val="003D431B"/>
    <w:rsid w:val="003D454F"/>
    <w:rsid w:val="003D46A5"/>
    <w:rsid w:val="003D46B3"/>
    <w:rsid w:val="003D4793"/>
    <w:rsid w:val="003D4B25"/>
    <w:rsid w:val="003D4BE3"/>
    <w:rsid w:val="003D50D3"/>
    <w:rsid w:val="003D528D"/>
    <w:rsid w:val="003D5302"/>
    <w:rsid w:val="003D5929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719"/>
    <w:rsid w:val="003E2812"/>
    <w:rsid w:val="003E293C"/>
    <w:rsid w:val="003E33FC"/>
    <w:rsid w:val="003E34E4"/>
    <w:rsid w:val="003E3939"/>
    <w:rsid w:val="003E3B8C"/>
    <w:rsid w:val="003E3E18"/>
    <w:rsid w:val="003E4017"/>
    <w:rsid w:val="003E45C8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D6F"/>
    <w:rsid w:val="003F0F6B"/>
    <w:rsid w:val="003F1464"/>
    <w:rsid w:val="003F1653"/>
    <w:rsid w:val="003F1713"/>
    <w:rsid w:val="003F18FC"/>
    <w:rsid w:val="003F19E0"/>
    <w:rsid w:val="003F1BCD"/>
    <w:rsid w:val="003F1D1B"/>
    <w:rsid w:val="003F1DEE"/>
    <w:rsid w:val="003F1E39"/>
    <w:rsid w:val="003F2370"/>
    <w:rsid w:val="003F25DD"/>
    <w:rsid w:val="003F275B"/>
    <w:rsid w:val="003F29DF"/>
    <w:rsid w:val="003F2CB0"/>
    <w:rsid w:val="003F2E6D"/>
    <w:rsid w:val="003F35D8"/>
    <w:rsid w:val="003F365C"/>
    <w:rsid w:val="003F38DB"/>
    <w:rsid w:val="003F3B8E"/>
    <w:rsid w:val="003F3D2F"/>
    <w:rsid w:val="003F3DFA"/>
    <w:rsid w:val="003F51BE"/>
    <w:rsid w:val="003F54FA"/>
    <w:rsid w:val="003F5C4F"/>
    <w:rsid w:val="003F5CE8"/>
    <w:rsid w:val="003F6027"/>
    <w:rsid w:val="003F6116"/>
    <w:rsid w:val="003F62F5"/>
    <w:rsid w:val="003F645B"/>
    <w:rsid w:val="003F648E"/>
    <w:rsid w:val="003F6AB7"/>
    <w:rsid w:val="003F6BEC"/>
    <w:rsid w:val="003F6C9A"/>
    <w:rsid w:val="003F6EDB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AC"/>
    <w:rsid w:val="00401702"/>
    <w:rsid w:val="00401DA7"/>
    <w:rsid w:val="00401F46"/>
    <w:rsid w:val="0040208F"/>
    <w:rsid w:val="004023C1"/>
    <w:rsid w:val="00402476"/>
    <w:rsid w:val="0040280C"/>
    <w:rsid w:val="00402834"/>
    <w:rsid w:val="004028AE"/>
    <w:rsid w:val="00402BC6"/>
    <w:rsid w:val="004032F0"/>
    <w:rsid w:val="004032FD"/>
    <w:rsid w:val="00403A25"/>
    <w:rsid w:val="00403DB5"/>
    <w:rsid w:val="00403E78"/>
    <w:rsid w:val="00403F85"/>
    <w:rsid w:val="00404380"/>
    <w:rsid w:val="0040453E"/>
    <w:rsid w:val="004049DA"/>
    <w:rsid w:val="00404ACF"/>
    <w:rsid w:val="00404B62"/>
    <w:rsid w:val="00404C41"/>
    <w:rsid w:val="004053D7"/>
    <w:rsid w:val="004055C2"/>
    <w:rsid w:val="00405C3C"/>
    <w:rsid w:val="00406202"/>
    <w:rsid w:val="004065D3"/>
    <w:rsid w:val="00406761"/>
    <w:rsid w:val="00406A42"/>
    <w:rsid w:val="00406C8F"/>
    <w:rsid w:val="00407028"/>
    <w:rsid w:val="0040714B"/>
    <w:rsid w:val="00407196"/>
    <w:rsid w:val="004071A5"/>
    <w:rsid w:val="00407921"/>
    <w:rsid w:val="00407A46"/>
    <w:rsid w:val="00407ADD"/>
    <w:rsid w:val="0041026F"/>
    <w:rsid w:val="00410694"/>
    <w:rsid w:val="00410D3F"/>
    <w:rsid w:val="00411765"/>
    <w:rsid w:val="00411992"/>
    <w:rsid w:val="00411B5F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F1D"/>
    <w:rsid w:val="0041311A"/>
    <w:rsid w:val="004133B2"/>
    <w:rsid w:val="0041455B"/>
    <w:rsid w:val="004148A6"/>
    <w:rsid w:val="00414904"/>
    <w:rsid w:val="00414938"/>
    <w:rsid w:val="00414C02"/>
    <w:rsid w:val="00414D79"/>
    <w:rsid w:val="00414DB7"/>
    <w:rsid w:val="00414F13"/>
    <w:rsid w:val="00414FCD"/>
    <w:rsid w:val="004152B5"/>
    <w:rsid w:val="00415B17"/>
    <w:rsid w:val="00415D62"/>
    <w:rsid w:val="00416530"/>
    <w:rsid w:val="004165DD"/>
    <w:rsid w:val="00416DE2"/>
    <w:rsid w:val="00416FBF"/>
    <w:rsid w:val="004173CD"/>
    <w:rsid w:val="0041746E"/>
    <w:rsid w:val="00417DAA"/>
    <w:rsid w:val="0042011C"/>
    <w:rsid w:val="00420602"/>
    <w:rsid w:val="0042086D"/>
    <w:rsid w:val="00420B0B"/>
    <w:rsid w:val="00420DA6"/>
    <w:rsid w:val="004219C9"/>
    <w:rsid w:val="00421A64"/>
    <w:rsid w:val="004222A5"/>
    <w:rsid w:val="004222B2"/>
    <w:rsid w:val="0042244C"/>
    <w:rsid w:val="00422818"/>
    <w:rsid w:val="00422DAA"/>
    <w:rsid w:val="00423092"/>
    <w:rsid w:val="00423965"/>
    <w:rsid w:val="004239FB"/>
    <w:rsid w:val="00423EAB"/>
    <w:rsid w:val="00424020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627F"/>
    <w:rsid w:val="00426322"/>
    <w:rsid w:val="00426880"/>
    <w:rsid w:val="00426F9D"/>
    <w:rsid w:val="0042711A"/>
    <w:rsid w:val="004271DF"/>
    <w:rsid w:val="00427387"/>
    <w:rsid w:val="00427408"/>
    <w:rsid w:val="0042751A"/>
    <w:rsid w:val="00427780"/>
    <w:rsid w:val="004308CB"/>
    <w:rsid w:val="00430A7C"/>
    <w:rsid w:val="00430B5D"/>
    <w:rsid w:val="00430D19"/>
    <w:rsid w:val="00430D46"/>
    <w:rsid w:val="004315FB"/>
    <w:rsid w:val="00431A25"/>
    <w:rsid w:val="00431DAA"/>
    <w:rsid w:val="00431F8A"/>
    <w:rsid w:val="00432650"/>
    <w:rsid w:val="00432DA9"/>
    <w:rsid w:val="00432EEB"/>
    <w:rsid w:val="00433E80"/>
    <w:rsid w:val="00433EA5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753"/>
    <w:rsid w:val="00436C9A"/>
    <w:rsid w:val="00437118"/>
    <w:rsid w:val="004374BE"/>
    <w:rsid w:val="0043765C"/>
    <w:rsid w:val="00437A68"/>
    <w:rsid w:val="00437A6D"/>
    <w:rsid w:val="00437C35"/>
    <w:rsid w:val="00437DB8"/>
    <w:rsid w:val="004404B8"/>
    <w:rsid w:val="00440C66"/>
    <w:rsid w:val="0044109F"/>
    <w:rsid w:val="00441321"/>
    <w:rsid w:val="00441436"/>
    <w:rsid w:val="00441596"/>
    <w:rsid w:val="00441836"/>
    <w:rsid w:val="00441A8C"/>
    <w:rsid w:val="00441D98"/>
    <w:rsid w:val="00441EE7"/>
    <w:rsid w:val="00441F22"/>
    <w:rsid w:val="00442102"/>
    <w:rsid w:val="004428E9"/>
    <w:rsid w:val="00442A34"/>
    <w:rsid w:val="00442F31"/>
    <w:rsid w:val="00443080"/>
    <w:rsid w:val="004430BC"/>
    <w:rsid w:val="00443904"/>
    <w:rsid w:val="00443B55"/>
    <w:rsid w:val="00443E8C"/>
    <w:rsid w:val="004441F3"/>
    <w:rsid w:val="0044445E"/>
    <w:rsid w:val="0044446B"/>
    <w:rsid w:val="00444497"/>
    <w:rsid w:val="00444961"/>
    <w:rsid w:val="0044501A"/>
    <w:rsid w:val="0044501C"/>
    <w:rsid w:val="00445054"/>
    <w:rsid w:val="004453A4"/>
    <w:rsid w:val="00445491"/>
    <w:rsid w:val="00445A4F"/>
    <w:rsid w:val="00445B0D"/>
    <w:rsid w:val="00445B53"/>
    <w:rsid w:val="00445DA8"/>
    <w:rsid w:val="0044639E"/>
    <w:rsid w:val="00446645"/>
    <w:rsid w:val="00446BEC"/>
    <w:rsid w:val="00446C74"/>
    <w:rsid w:val="004476F2"/>
    <w:rsid w:val="00447978"/>
    <w:rsid w:val="00447A08"/>
    <w:rsid w:val="004502D2"/>
    <w:rsid w:val="0045066C"/>
    <w:rsid w:val="004506FA"/>
    <w:rsid w:val="00451286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3613"/>
    <w:rsid w:val="00453E09"/>
    <w:rsid w:val="00453FCE"/>
    <w:rsid w:val="004543C2"/>
    <w:rsid w:val="0045475B"/>
    <w:rsid w:val="0045477B"/>
    <w:rsid w:val="00454C15"/>
    <w:rsid w:val="004553B0"/>
    <w:rsid w:val="004561A8"/>
    <w:rsid w:val="0045627D"/>
    <w:rsid w:val="004566A1"/>
    <w:rsid w:val="00457037"/>
    <w:rsid w:val="004573B9"/>
    <w:rsid w:val="00457499"/>
    <w:rsid w:val="00457E97"/>
    <w:rsid w:val="00457FE9"/>
    <w:rsid w:val="00460402"/>
    <w:rsid w:val="00460471"/>
    <w:rsid w:val="004606D1"/>
    <w:rsid w:val="00460E21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3F5"/>
    <w:rsid w:val="004624E0"/>
    <w:rsid w:val="00462978"/>
    <w:rsid w:val="00462E40"/>
    <w:rsid w:val="00463276"/>
    <w:rsid w:val="00463CBB"/>
    <w:rsid w:val="00464360"/>
    <w:rsid w:val="004643F9"/>
    <w:rsid w:val="0046444F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E8A"/>
    <w:rsid w:val="0047002A"/>
    <w:rsid w:val="0047010C"/>
    <w:rsid w:val="004704E5"/>
    <w:rsid w:val="00470A02"/>
    <w:rsid w:val="00470A0A"/>
    <w:rsid w:val="00471080"/>
    <w:rsid w:val="0047149A"/>
    <w:rsid w:val="00471E64"/>
    <w:rsid w:val="00471F87"/>
    <w:rsid w:val="00472734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D86"/>
    <w:rsid w:val="00473E59"/>
    <w:rsid w:val="004740A0"/>
    <w:rsid w:val="00474138"/>
    <w:rsid w:val="004742CE"/>
    <w:rsid w:val="004747ED"/>
    <w:rsid w:val="0047504F"/>
    <w:rsid w:val="00475110"/>
    <w:rsid w:val="0047556C"/>
    <w:rsid w:val="00475864"/>
    <w:rsid w:val="00475AD4"/>
    <w:rsid w:val="00475B38"/>
    <w:rsid w:val="00475B8E"/>
    <w:rsid w:val="00475BBB"/>
    <w:rsid w:val="00476044"/>
    <w:rsid w:val="00476310"/>
    <w:rsid w:val="00476384"/>
    <w:rsid w:val="00476A1A"/>
    <w:rsid w:val="00476B67"/>
    <w:rsid w:val="00476EFC"/>
    <w:rsid w:val="00477055"/>
    <w:rsid w:val="00477138"/>
    <w:rsid w:val="004779DF"/>
    <w:rsid w:val="00477B2C"/>
    <w:rsid w:val="00480113"/>
    <w:rsid w:val="00480279"/>
    <w:rsid w:val="00480E8E"/>
    <w:rsid w:val="00481491"/>
    <w:rsid w:val="004816DA"/>
    <w:rsid w:val="00481952"/>
    <w:rsid w:val="00482097"/>
    <w:rsid w:val="00482134"/>
    <w:rsid w:val="00482470"/>
    <w:rsid w:val="004826AC"/>
    <w:rsid w:val="00482A50"/>
    <w:rsid w:val="00482DEC"/>
    <w:rsid w:val="0048305D"/>
    <w:rsid w:val="0048311B"/>
    <w:rsid w:val="00483125"/>
    <w:rsid w:val="00483481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0E1"/>
    <w:rsid w:val="004865EB"/>
    <w:rsid w:val="00486818"/>
    <w:rsid w:val="00487297"/>
    <w:rsid w:val="0048744E"/>
    <w:rsid w:val="00487676"/>
    <w:rsid w:val="004877DF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59A"/>
    <w:rsid w:val="00491E44"/>
    <w:rsid w:val="00491EA0"/>
    <w:rsid w:val="00491F16"/>
    <w:rsid w:val="004920E2"/>
    <w:rsid w:val="004920E6"/>
    <w:rsid w:val="004921B3"/>
    <w:rsid w:val="00492215"/>
    <w:rsid w:val="0049241A"/>
    <w:rsid w:val="00492586"/>
    <w:rsid w:val="00492621"/>
    <w:rsid w:val="00492706"/>
    <w:rsid w:val="004928E6"/>
    <w:rsid w:val="00492BDF"/>
    <w:rsid w:val="00492E55"/>
    <w:rsid w:val="0049302A"/>
    <w:rsid w:val="004930CA"/>
    <w:rsid w:val="00493158"/>
    <w:rsid w:val="004931FF"/>
    <w:rsid w:val="004935C4"/>
    <w:rsid w:val="00493BD9"/>
    <w:rsid w:val="00494700"/>
    <w:rsid w:val="00494A63"/>
    <w:rsid w:val="004951DC"/>
    <w:rsid w:val="00495625"/>
    <w:rsid w:val="00495A7E"/>
    <w:rsid w:val="00495D54"/>
    <w:rsid w:val="00496709"/>
    <w:rsid w:val="004967B3"/>
    <w:rsid w:val="00496EC2"/>
    <w:rsid w:val="00497934"/>
    <w:rsid w:val="00497ACA"/>
    <w:rsid w:val="00497B26"/>
    <w:rsid w:val="004A015D"/>
    <w:rsid w:val="004A0670"/>
    <w:rsid w:val="004A12C0"/>
    <w:rsid w:val="004A1603"/>
    <w:rsid w:val="004A1BEC"/>
    <w:rsid w:val="004A1CB5"/>
    <w:rsid w:val="004A1EF9"/>
    <w:rsid w:val="004A21A0"/>
    <w:rsid w:val="004A256A"/>
    <w:rsid w:val="004A309A"/>
    <w:rsid w:val="004A31A6"/>
    <w:rsid w:val="004A3BB2"/>
    <w:rsid w:val="004A3F33"/>
    <w:rsid w:val="004A3FA4"/>
    <w:rsid w:val="004A4343"/>
    <w:rsid w:val="004A4F09"/>
    <w:rsid w:val="004A519E"/>
    <w:rsid w:val="004A51EA"/>
    <w:rsid w:val="004A52CC"/>
    <w:rsid w:val="004A5740"/>
    <w:rsid w:val="004A5884"/>
    <w:rsid w:val="004A5E8D"/>
    <w:rsid w:val="004A6558"/>
    <w:rsid w:val="004A6830"/>
    <w:rsid w:val="004A719C"/>
    <w:rsid w:val="004A71E7"/>
    <w:rsid w:val="004A72BC"/>
    <w:rsid w:val="004A7382"/>
    <w:rsid w:val="004A73A1"/>
    <w:rsid w:val="004A7401"/>
    <w:rsid w:val="004A7C41"/>
    <w:rsid w:val="004A7CF2"/>
    <w:rsid w:val="004A7E79"/>
    <w:rsid w:val="004A7FFC"/>
    <w:rsid w:val="004B025C"/>
    <w:rsid w:val="004B0774"/>
    <w:rsid w:val="004B0F49"/>
    <w:rsid w:val="004B0F4A"/>
    <w:rsid w:val="004B0FF4"/>
    <w:rsid w:val="004B1180"/>
    <w:rsid w:val="004B1304"/>
    <w:rsid w:val="004B1362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D42"/>
    <w:rsid w:val="004B5EEC"/>
    <w:rsid w:val="004B66C7"/>
    <w:rsid w:val="004B69BF"/>
    <w:rsid w:val="004B6E6F"/>
    <w:rsid w:val="004B6EE6"/>
    <w:rsid w:val="004B6FF5"/>
    <w:rsid w:val="004B732C"/>
    <w:rsid w:val="004B75C2"/>
    <w:rsid w:val="004B7D1A"/>
    <w:rsid w:val="004B7F18"/>
    <w:rsid w:val="004C0044"/>
    <w:rsid w:val="004C01F2"/>
    <w:rsid w:val="004C0261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18BF"/>
    <w:rsid w:val="004C2579"/>
    <w:rsid w:val="004C2886"/>
    <w:rsid w:val="004C3BD3"/>
    <w:rsid w:val="004C45DD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865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618"/>
    <w:rsid w:val="004D0879"/>
    <w:rsid w:val="004D0A26"/>
    <w:rsid w:val="004D0B73"/>
    <w:rsid w:val="004D0F7B"/>
    <w:rsid w:val="004D1035"/>
    <w:rsid w:val="004D1684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43C8"/>
    <w:rsid w:val="004D4C2E"/>
    <w:rsid w:val="004D4F8F"/>
    <w:rsid w:val="004D516D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496"/>
    <w:rsid w:val="004D7731"/>
    <w:rsid w:val="004D7965"/>
    <w:rsid w:val="004D7B45"/>
    <w:rsid w:val="004D7B59"/>
    <w:rsid w:val="004E004F"/>
    <w:rsid w:val="004E01F3"/>
    <w:rsid w:val="004E0506"/>
    <w:rsid w:val="004E0589"/>
    <w:rsid w:val="004E0688"/>
    <w:rsid w:val="004E0CA3"/>
    <w:rsid w:val="004E0D49"/>
    <w:rsid w:val="004E0ECE"/>
    <w:rsid w:val="004E1279"/>
    <w:rsid w:val="004E14A9"/>
    <w:rsid w:val="004E1665"/>
    <w:rsid w:val="004E1680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764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5DAB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CC4"/>
    <w:rsid w:val="004F1012"/>
    <w:rsid w:val="004F193C"/>
    <w:rsid w:val="004F1948"/>
    <w:rsid w:val="004F2063"/>
    <w:rsid w:val="004F29B8"/>
    <w:rsid w:val="004F2B1F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5FC5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2440"/>
    <w:rsid w:val="005029E1"/>
    <w:rsid w:val="00502FE4"/>
    <w:rsid w:val="00503220"/>
    <w:rsid w:val="00503381"/>
    <w:rsid w:val="005033D2"/>
    <w:rsid w:val="00503521"/>
    <w:rsid w:val="0050373B"/>
    <w:rsid w:val="00503B71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60C4"/>
    <w:rsid w:val="005060D3"/>
    <w:rsid w:val="005062DA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A09"/>
    <w:rsid w:val="00511D75"/>
    <w:rsid w:val="00512849"/>
    <w:rsid w:val="00512A80"/>
    <w:rsid w:val="00512AB9"/>
    <w:rsid w:val="00512BD3"/>
    <w:rsid w:val="00512E6B"/>
    <w:rsid w:val="00512F7C"/>
    <w:rsid w:val="00512FAD"/>
    <w:rsid w:val="00513469"/>
    <w:rsid w:val="0051360C"/>
    <w:rsid w:val="0051367C"/>
    <w:rsid w:val="005139C5"/>
    <w:rsid w:val="00513FAB"/>
    <w:rsid w:val="005148C7"/>
    <w:rsid w:val="00514FE0"/>
    <w:rsid w:val="005152B6"/>
    <w:rsid w:val="005152FC"/>
    <w:rsid w:val="00515650"/>
    <w:rsid w:val="005157F5"/>
    <w:rsid w:val="00515E3A"/>
    <w:rsid w:val="00515F5C"/>
    <w:rsid w:val="00516500"/>
    <w:rsid w:val="005165BF"/>
    <w:rsid w:val="00516851"/>
    <w:rsid w:val="00516ABA"/>
    <w:rsid w:val="00516E88"/>
    <w:rsid w:val="005174A7"/>
    <w:rsid w:val="005179E3"/>
    <w:rsid w:val="00517CA7"/>
    <w:rsid w:val="00517D76"/>
    <w:rsid w:val="00517E09"/>
    <w:rsid w:val="00520187"/>
    <w:rsid w:val="0052021D"/>
    <w:rsid w:val="005206A8"/>
    <w:rsid w:val="005213C9"/>
    <w:rsid w:val="00521496"/>
    <w:rsid w:val="00521859"/>
    <w:rsid w:val="0052196D"/>
    <w:rsid w:val="005219FB"/>
    <w:rsid w:val="00521A3F"/>
    <w:rsid w:val="00521C02"/>
    <w:rsid w:val="00521EAC"/>
    <w:rsid w:val="005220AD"/>
    <w:rsid w:val="00522431"/>
    <w:rsid w:val="005229D5"/>
    <w:rsid w:val="005229E8"/>
    <w:rsid w:val="00522EFE"/>
    <w:rsid w:val="00523001"/>
    <w:rsid w:val="00523229"/>
    <w:rsid w:val="005233DF"/>
    <w:rsid w:val="00523889"/>
    <w:rsid w:val="00523965"/>
    <w:rsid w:val="00523CFA"/>
    <w:rsid w:val="00523FF8"/>
    <w:rsid w:val="00524167"/>
    <w:rsid w:val="005241A6"/>
    <w:rsid w:val="005244F8"/>
    <w:rsid w:val="00524B07"/>
    <w:rsid w:val="00524B7D"/>
    <w:rsid w:val="00525428"/>
    <w:rsid w:val="005255A8"/>
    <w:rsid w:val="005255B6"/>
    <w:rsid w:val="0052585E"/>
    <w:rsid w:val="00525EA5"/>
    <w:rsid w:val="00525EAD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D79"/>
    <w:rsid w:val="0053313A"/>
    <w:rsid w:val="0053322F"/>
    <w:rsid w:val="0053329F"/>
    <w:rsid w:val="005333BE"/>
    <w:rsid w:val="00533659"/>
    <w:rsid w:val="005336FA"/>
    <w:rsid w:val="00533756"/>
    <w:rsid w:val="00533772"/>
    <w:rsid w:val="0053416D"/>
    <w:rsid w:val="005341D7"/>
    <w:rsid w:val="00534345"/>
    <w:rsid w:val="0053463A"/>
    <w:rsid w:val="005352B0"/>
    <w:rsid w:val="0053532A"/>
    <w:rsid w:val="00535D2A"/>
    <w:rsid w:val="00535DC8"/>
    <w:rsid w:val="00535E9F"/>
    <w:rsid w:val="00535EDB"/>
    <w:rsid w:val="00536007"/>
    <w:rsid w:val="00536683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1CE"/>
    <w:rsid w:val="00541246"/>
    <w:rsid w:val="0054182D"/>
    <w:rsid w:val="00541859"/>
    <w:rsid w:val="0054196A"/>
    <w:rsid w:val="00541EBB"/>
    <w:rsid w:val="005421D7"/>
    <w:rsid w:val="005421F5"/>
    <w:rsid w:val="0054295A"/>
    <w:rsid w:val="00542B85"/>
    <w:rsid w:val="00542C5D"/>
    <w:rsid w:val="005433E7"/>
    <w:rsid w:val="00543A59"/>
    <w:rsid w:val="00543A74"/>
    <w:rsid w:val="00543E14"/>
    <w:rsid w:val="00543FFE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35F"/>
    <w:rsid w:val="0054593B"/>
    <w:rsid w:val="00545AB8"/>
    <w:rsid w:val="00545B74"/>
    <w:rsid w:val="00545C33"/>
    <w:rsid w:val="005466B2"/>
    <w:rsid w:val="005468B9"/>
    <w:rsid w:val="00546A70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34D"/>
    <w:rsid w:val="005523C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5DF"/>
    <w:rsid w:val="0055482C"/>
    <w:rsid w:val="005549B6"/>
    <w:rsid w:val="00555192"/>
    <w:rsid w:val="0055597C"/>
    <w:rsid w:val="00555F97"/>
    <w:rsid w:val="005562DE"/>
    <w:rsid w:val="005563F1"/>
    <w:rsid w:val="0055668F"/>
    <w:rsid w:val="00556744"/>
    <w:rsid w:val="00556C10"/>
    <w:rsid w:val="005572EF"/>
    <w:rsid w:val="00557B91"/>
    <w:rsid w:val="00557E4B"/>
    <w:rsid w:val="00557FE4"/>
    <w:rsid w:val="00560029"/>
    <w:rsid w:val="005600CD"/>
    <w:rsid w:val="00560274"/>
    <w:rsid w:val="00560911"/>
    <w:rsid w:val="00560BCC"/>
    <w:rsid w:val="005612FA"/>
    <w:rsid w:val="00561323"/>
    <w:rsid w:val="005613BF"/>
    <w:rsid w:val="00561623"/>
    <w:rsid w:val="0056162A"/>
    <w:rsid w:val="00561C12"/>
    <w:rsid w:val="005627D8"/>
    <w:rsid w:val="00562E81"/>
    <w:rsid w:val="0056374C"/>
    <w:rsid w:val="00563B0D"/>
    <w:rsid w:val="00563B88"/>
    <w:rsid w:val="00563C9F"/>
    <w:rsid w:val="00563CD2"/>
    <w:rsid w:val="00563F15"/>
    <w:rsid w:val="00564820"/>
    <w:rsid w:val="00564D11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7033E"/>
    <w:rsid w:val="00570432"/>
    <w:rsid w:val="00570737"/>
    <w:rsid w:val="00570A59"/>
    <w:rsid w:val="00570AC1"/>
    <w:rsid w:val="00570E3E"/>
    <w:rsid w:val="00570E40"/>
    <w:rsid w:val="0057102A"/>
    <w:rsid w:val="005710FA"/>
    <w:rsid w:val="0057122D"/>
    <w:rsid w:val="00571481"/>
    <w:rsid w:val="0057168E"/>
    <w:rsid w:val="0057170A"/>
    <w:rsid w:val="00571753"/>
    <w:rsid w:val="00571B21"/>
    <w:rsid w:val="00571D99"/>
    <w:rsid w:val="00571DF0"/>
    <w:rsid w:val="00572276"/>
    <w:rsid w:val="0057231E"/>
    <w:rsid w:val="0057250B"/>
    <w:rsid w:val="005726A5"/>
    <w:rsid w:val="005727DE"/>
    <w:rsid w:val="00572978"/>
    <w:rsid w:val="005731AA"/>
    <w:rsid w:val="00573507"/>
    <w:rsid w:val="0057366A"/>
    <w:rsid w:val="005739A1"/>
    <w:rsid w:val="00573A33"/>
    <w:rsid w:val="00573C7C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B80"/>
    <w:rsid w:val="00575FF2"/>
    <w:rsid w:val="00576926"/>
    <w:rsid w:val="00576F58"/>
    <w:rsid w:val="00577246"/>
    <w:rsid w:val="00577490"/>
    <w:rsid w:val="005775E4"/>
    <w:rsid w:val="0057766F"/>
    <w:rsid w:val="005776F7"/>
    <w:rsid w:val="0057783C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373"/>
    <w:rsid w:val="00582421"/>
    <w:rsid w:val="005828D1"/>
    <w:rsid w:val="0058303A"/>
    <w:rsid w:val="005831F5"/>
    <w:rsid w:val="005836F1"/>
    <w:rsid w:val="0058375F"/>
    <w:rsid w:val="00583944"/>
    <w:rsid w:val="005839EA"/>
    <w:rsid w:val="005842F5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781"/>
    <w:rsid w:val="00587A13"/>
    <w:rsid w:val="00587A62"/>
    <w:rsid w:val="00587CEF"/>
    <w:rsid w:val="0059013E"/>
    <w:rsid w:val="005910EB"/>
    <w:rsid w:val="0059139D"/>
    <w:rsid w:val="00591441"/>
    <w:rsid w:val="0059144E"/>
    <w:rsid w:val="00591465"/>
    <w:rsid w:val="00591558"/>
    <w:rsid w:val="00591580"/>
    <w:rsid w:val="00591BB5"/>
    <w:rsid w:val="00591C30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C8"/>
    <w:rsid w:val="00594C86"/>
    <w:rsid w:val="00594FE8"/>
    <w:rsid w:val="005950AB"/>
    <w:rsid w:val="005950F2"/>
    <w:rsid w:val="0059538D"/>
    <w:rsid w:val="00595534"/>
    <w:rsid w:val="005957BC"/>
    <w:rsid w:val="005960D9"/>
    <w:rsid w:val="005961AB"/>
    <w:rsid w:val="005962DE"/>
    <w:rsid w:val="00596A4E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8A"/>
    <w:rsid w:val="005A34C3"/>
    <w:rsid w:val="005A36C3"/>
    <w:rsid w:val="005A3A84"/>
    <w:rsid w:val="005A407A"/>
    <w:rsid w:val="005A4250"/>
    <w:rsid w:val="005A4503"/>
    <w:rsid w:val="005A45F3"/>
    <w:rsid w:val="005A4BA9"/>
    <w:rsid w:val="005A5044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8DA"/>
    <w:rsid w:val="005A6DCC"/>
    <w:rsid w:val="005A6F2F"/>
    <w:rsid w:val="005A6F5B"/>
    <w:rsid w:val="005A7156"/>
    <w:rsid w:val="005A71F4"/>
    <w:rsid w:val="005A7762"/>
    <w:rsid w:val="005A7ABF"/>
    <w:rsid w:val="005A7BD0"/>
    <w:rsid w:val="005B00BE"/>
    <w:rsid w:val="005B0156"/>
    <w:rsid w:val="005B01B5"/>
    <w:rsid w:val="005B02F3"/>
    <w:rsid w:val="005B038D"/>
    <w:rsid w:val="005B05B4"/>
    <w:rsid w:val="005B08F3"/>
    <w:rsid w:val="005B09E4"/>
    <w:rsid w:val="005B0C0C"/>
    <w:rsid w:val="005B0DE2"/>
    <w:rsid w:val="005B14F2"/>
    <w:rsid w:val="005B1604"/>
    <w:rsid w:val="005B166E"/>
    <w:rsid w:val="005B2245"/>
    <w:rsid w:val="005B2308"/>
    <w:rsid w:val="005B2498"/>
    <w:rsid w:val="005B280B"/>
    <w:rsid w:val="005B2D2F"/>
    <w:rsid w:val="005B34A3"/>
    <w:rsid w:val="005B38A1"/>
    <w:rsid w:val="005B39AE"/>
    <w:rsid w:val="005B3A88"/>
    <w:rsid w:val="005B3BDB"/>
    <w:rsid w:val="005B3DD1"/>
    <w:rsid w:val="005B3E73"/>
    <w:rsid w:val="005B4434"/>
    <w:rsid w:val="005B4900"/>
    <w:rsid w:val="005B5534"/>
    <w:rsid w:val="005B61DC"/>
    <w:rsid w:val="005B62D7"/>
    <w:rsid w:val="005B6921"/>
    <w:rsid w:val="005B6D62"/>
    <w:rsid w:val="005B6E7B"/>
    <w:rsid w:val="005B6F34"/>
    <w:rsid w:val="005B7104"/>
    <w:rsid w:val="005B713B"/>
    <w:rsid w:val="005C01D0"/>
    <w:rsid w:val="005C0300"/>
    <w:rsid w:val="005C0F9C"/>
    <w:rsid w:val="005C0FAC"/>
    <w:rsid w:val="005C1397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255"/>
    <w:rsid w:val="005C34AB"/>
    <w:rsid w:val="005C3585"/>
    <w:rsid w:val="005C370B"/>
    <w:rsid w:val="005C40D6"/>
    <w:rsid w:val="005C49FC"/>
    <w:rsid w:val="005C4AB0"/>
    <w:rsid w:val="005C4BD2"/>
    <w:rsid w:val="005C5AC4"/>
    <w:rsid w:val="005C5DBB"/>
    <w:rsid w:val="005C5F0B"/>
    <w:rsid w:val="005C5F21"/>
    <w:rsid w:val="005C60E1"/>
    <w:rsid w:val="005C6264"/>
    <w:rsid w:val="005C702B"/>
    <w:rsid w:val="005C7238"/>
    <w:rsid w:val="005C7364"/>
    <w:rsid w:val="005C75A6"/>
    <w:rsid w:val="005C767A"/>
    <w:rsid w:val="005C79FD"/>
    <w:rsid w:val="005D024D"/>
    <w:rsid w:val="005D0268"/>
    <w:rsid w:val="005D0418"/>
    <w:rsid w:val="005D0621"/>
    <w:rsid w:val="005D0B12"/>
    <w:rsid w:val="005D0C84"/>
    <w:rsid w:val="005D0CA9"/>
    <w:rsid w:val="005D14F4"/>
    <w:rsid w:val="005D194D"/>
    <w:rsid w:val="005D1BAE"/>
    <w:rsid w:val="005D1BF8"/>
    <w:rsid w:val="005D1D4F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4C6"/>
    <w:rsid w:val="005D45A9"/>
    <w:rsid w:val="005D46CB"/>
    <w:rsid w:val="005D4D74"/>
    <w:rsid w:val="005D55C5"/>
    <w:rsid w:val="005D561C"/>
    <w:rsid w:val="005D57D9"/>
    <w:rsid w:val="005D5CBD"/>
    <w:rsid w:val="005D61CE"/>
    <w:rsid w:val="005D66E1"/>
    <w:rsid w:val="005D6BA3"/>
    <w:rsid w:val="005D6CB0"/>
    <w:rsid w:val="005D7269"/>
    <w:rsid w:val="005D737B"/>
    <w:rsid w:val="005D737E"/>
    <w:rsid w:val="005D7493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D7E"/>
    <w:rsid w:val="005E2735"/>
    <w:rsid w:val="005E2E5B"/>
    <w:rsid w:val="005E33DC"/>
    <w:rsid w:val="005E39B8"/>
    <w:rsid w:val="005E39C8"/>
    <w:rsid w:val="005E3C75"/>
    <w:rsid w:val="005E4669"/>
    <w:rsid w:val="005E46EB"/>
    <w:rsid w:val="005E4AD9"/>
    <w:rsid w:val="005E4CB7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7A5"/>
    <w:rsid w:val="005E7D7A"/>
    <w:rsid w:val="005E7E78"/>
    <w:rsid w:val="005E7E88"/>
    <w:rsid w:val="005F010F"/>
    <w:rsid w:val="005F01A7"/>
    <w:rsid w:val="005F07C5"/>
    <w:rsid w:val="005F0B73"/>
    <w:rsid w:val="005F0EF4"/>
    <w:rsid w:val="005F1023"/>
    <w:rsid w:val="005F1781"/>
    <w:rsid w:val="005F19E6"/>
    <w:rsid w:val="005F1C99"/>
    <w:rsid w:val="005F1F49"/>
    <w:rsid w:val="005F1FA1"/>
    <w:rsid w:val="005F216E"/>
    <w:rsid w:val="005F228E"/>
    <w:rsid w:val="005F2640"/>
    <w:rsid w:val="005F27F1"/>
    <w:rsid w:val="005F296E"/>
    <w:rsid w:val="005F2ACE"/>
    <w:rsid w:val="005F2B09"/>
    <w:rsid w:val="005F2ED3"/>
    <w:rsid w:val="005F2F60"/>
    <w:rsid w:val="005F3551"/>
    <w:rsid w:val="005F369E"/>
    <w:rsid w:val="005F3B63"/>
    <w:rsid w:val="005F421E"/>
    <w:rsid w:val="005F4449"/>
    <w:rsid w:val="005F4751"/>
    <w:rsid w:val="005F4893"/>
    <w:rsid w:val="005F4952"/>
    <w:rsid w:val="005F4A5D"/>
    <w:rsid w:val="005F525B"/>
    <w:rsid w:val="005F54F6"/>
    <w:rsid w:val="005F5D79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37F"/>
    <w:rsid w:val="005F74F5"/>
    <w:rsid w:val="005F753D"/>
    <w:rsid w:val="00600554"/>
    <w:rsid w:val="006008B0"/>
    <w:rsid w:val="00600966"/>
    <w:rsid w:val="00600A46"/>
    <w:rsid w:val="00601C20"/>
    <w:rsid w:val="00601DDF"/>
    <w:rsid w:val="00602100"/>
    <w:rsid w:val="0060228C"/>
    <w:rsid w:val="00602616"/>
    <w:rsid w:val="006026B4"/>
    <w:rsid w:val="00602FEC"/>
    <w:rsid w:val="00603109"/>
    <w:rsid w:val="006033AC"/>
    <w:rsid w:val="00603AE6"/>
    <w:rsid w:val="00603C8B"/>
    <w:rsid w:val="00603E46"/>
    <w:rsid w:val="00604A7A"/>
    <w:rsid w:val="00604CB4"/>
    <w:rsid w:val="0060566B"/>
    <w:rsid w:val="006057B2"/>
    <w:rsid w:val="00605975"/>
    <w:rsid w:val="00605E92"/>
    <w:rsid w:val="00605F32"/>
    <w:rsid w:val="00606558"/>
    <w:rsid w:val="0060656F"/>
    <w:rsid w:val="00606FCD"/>
    <w:rsid w:val="00607318"/>
    <w:rsid w:val="00607ABE"/>
    <w:rsid w:val="00607B18"/>
    <w:rsid w:val="00607B3D"/>
    <w:rsid w:val="006103E4"/>
    <w:rsid w:val="006106EB"/>
    <w:rsid w:val="006112CB"/>
    <w:rsid w:val="0061143D"/>
    <w:rsid w:val="00611ACA"/>
    <w:rsid w:val="00611BD5"/>
    <w:rsid w:val="00611D86"/>
    <w:rsid w:val="00611FB6"/>
    <w:rsid w:val="0061208E"/>
    <w:rsid w:val="006122AA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364"/>
    <w:rsid w:val="006156BF"/>
    <w:rsid w:val="006159DC"/>
    <w:rsid w:val="00615A76"/>
    <w:rsid w:val="00616227"/>
    <w:rsid w:val="00616720"/>
    <w:rsid w:val="006169DE"/>
    <w:rsid w:val="00617110"/>
    <w:rsid w:val="0061730F"/>
    <w:rsid w:val="00617552"/>
    <w:rsid w:val="006175B8"/>
    <w:rsid w:val="00617E32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CF"/>
    <w:rsid w:val="00621FBE"/>
    <w:rsid w:val="006225F3"/>
    <w:rsid w:val="00622661"/>
    <w:rsid w:val="006228DC"/>
    <w:rsid w:val="006228E2"/>
    <w:rsid w:val="00622D72"/>
    <w:rsid w:val="0062307E"/>
    <w:rsid w:val="00623DC9"/>
    <w:rsid w:val="006240C5"/>
    <w:rsid w:val="00624F85"/>
    <w:rsid w:val="00624F8E"/>
    <w:rsid w:val="006251B6"/>
    <w:rsid w:val="006253AC"/>
    <w:rsid w:val="006254AB"/>
    <w:rsid w:val="00625BBB"/>
    <w:rsid w:val="00625C00"/>
    <w:rsid w:val="00625F55"/>
    <w:rsid w:val="0062601D"/>
    <w:rsid w:val="00626109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7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49C"/>
    <w:rsid w:val="00633522"/>
    <w:rsid w:val="00633642"/>
    <w:rsid w:val="0063374B"/>
    <w:rsid w:val="0063395F"/>
    <w:rsid w:val="00633CAA"/>
    <w:rsid w:val="00633D17"/>
    <w:rsid w:val="00633E7A"/>
    <w:rsid w:val="00634020"/>
    <w:rsid w:val="006341EC"/>
    <w:rsid w:val="00634817"/>
    <w:rsid w:val="00634F66"/>
    <w:rsid w:val="006354D7"/>
    <w:rsid w:val="0063559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817"/>
    <w:rsid w:val="006418B6"/>
    <w:rsid w:val="00641922"/>
    <w:rsid w:val="00641DF8"/>
    <w:rsid w:val="00642AA9"/>
    <w:rsid w:val="00642EC2"/>
    <w:rsid w:val="006438C6"/>
    <w:rsid w:val="006439F5"/>
    <w:rsid w:val="00643A97"/>
    <w:rsid w:val="00643F9D"/>
    <w:rsid w:val="00644B31"/>
    <w:rsid w:val="00644EF9"/>
    <w:rsid w:val="00644FE2"/>
    <w:rsid w:val="006454B4"/>
    <w:rsid w:val="006454FA"/>
    <w:rsid w:val="00645AC7"/>
    <w:rsid w:val="00645D68"/>
    <w:rsid w:val="00645DAB"/>
    <w:rsid w:val="00645E6B"/>
    <w:rsid w:val="0064662B"/>
    <w:rsid w:val="0064682B"/>
    <w:rsid w:val="00646F98"/>
    <w:rsid w:val="00647CF5"/>
    <w:rsid w:val="00647E4D"/>
    <w:rsid w:val="00647F60"/>
    <w:rsid w:val="00647F80"/>
    <w:rsid w:val="00647FCC"/>
    <w:rsid w:val="006500C3"/>
    <w:rsid w:val="00650870"/>
    <w:rsid w:val="00650879"/>
    <w:rsid w:val="00650919"/>
    <w:rsid w:val="00650984"/>
    <w:rsid w:val="00650E2E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7C9"/>
    <w:rsid w:val="00652D2D"/>
    <w:rsid w:val="00652FB0"/>
    <w:rsid w:val="00653017"/>
    <w:rsid w:val="006532AF"/>
    <w:rsid w:val="006536F4"/>
    <w:rsid w:val="00653B41"/>
    <w:rsid w:val="00653C9F"/>
    <w:rsid w:val="00654009"/>
    <w:rsid w:val="006543F4"/>
    <w:rsid w:val="006545A7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6A9"/>
    <w:rsid w:val="006618B4"/>
    <w:rsid w:val="00661B55"/>
    <w:rsid w:val="00662446"/>
    <w:rsid w:val="0066264F"/>
    <w:rsid w:val="0066286B"/>
    <w:rsid w:val="006628E8"/>
    <w:rsid w:val="00662D8A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7"/>
    <w:rsid w:val="006670E8"/>
    <w:rsid w:val="00667938"/>
    <w:rsid w:val="00667A5B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D76"/>
    <w:rsid w:val="00675EC9"/>
    <w:rsid w:val="0067737B"/>
    <w:rsid w:val="006774F7"/>
    <w:rsid w:val="00677549"/>
    <w:rsid w:val="006775B6"/>
    <w:rsid w:val="006778BF"/>
    <w:rsid w:val="006778C3"/>
    <w:rsid w:val="00677DDD"/>
    <w:rsid w:val="00680133"/>
    <w:rsid w:val="00680224"/>
    <w:rsid w:val="0068030C"/>
    <w:rsid w:val="006806C8"/>
    <w:rsid w:val="00680806"/>
    <w:rsid w:val="00680A59"/>
    <w:rsid w:val="00680BC1"/>
    <w:rsid w:val="00681FCA"/>
    <w:rsid w:val="006825D4"/>
    <w:rsid w:val="00682A4A"/>
    <w:rsid w:val="00682E0B"/>
    <w:rsid w:val="0068313F"/>
    <w:rsid w:val="00683255"/>
    <w:rsid w:val="006832B2"/>
    <w:rsid w:val="006835DC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7AAE"/>
    <w:rsid w:val="00687C17"/>
    <w:rsid w:val="00687C92"/>
    <w:rsid w:val="00687DAE"/>
    <w:rsid w:val="00690626"/>
    <w:rsid w:val="006908AC"/>
    <w:rsid w:val="00690A20"/>
    <w:rsid w:val="0069114D"/>
    <w:rsid w:val="0069198C"/>
    <w:rsid w:val="00691B5E"/>
    <w:rsid w:val="00691F49"/>
    <w:rsid w:val="006920AC"/>
    <w:rsid w:val="006920CE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DD3"/>
    <w:rsid w:val="006970A5"/>
    <w:rsid w:val="00697304"/>
    <w:rsid w:val="006975FF"/>
    <w:rsid w:val="006977E2"/>
    <w:rsid w:val="00697A73"/>
    <w:rsid w:val="00697BAE"/>
    <w:rsid w:val="006A00C9"/>
    <w:rsid w:val="006A05A9"/>
    <w:rsid w:val="006A082B"/>
    <w:rsid w:val="006A087E"/>
    <w:rsid w:val="006A0C84"/>
    <w:rsid w:val="006A0CA6"/>
    <w:rsid w:val="006A0DD7"/>
    <w:rsid w:val="006A18E5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40F3"/>
    <w:rsid w:val="006A435C"/>
    <w:rsid w:val="006A4493"/>
    <w:rsid w:val="006A4730"/>
    <w:rsid w:val="006A4CE1"/>
    <w:rsid w:val="006A5322"/>
    <w:rsid w:val="006A5510"/>
    <w:rsid w:val="006A57DA"/>
    <w:rsid w:val="006A5A9B"/>
    <w:rsid w:val="006A62CA"/>
    <w:rsid w:val="006A6574"/>
    <w:rsid w:val="006A6F57"/>
    <w:rsid w:val="006A7269"/>
    <w:rsid w:val="006A74B7"/>
    <w:rsid w:val="006A74CD"/>
    <w:rsid w:val="006A74E6"/>
    <w:rsid w:val="006A75FA"/>
    <w:rsid w:val="006A76B3"/>
    <w:rsid w:val="006A77AE"/>
    <w:rsid w:val="006A7BAE"/>
    <w:rsid w:val="006A7C61"/>
    <w:rsid w:val="006B001D"/>
    <w:rsid w:val="006B02E4"/>
    <w:rsid w:val="006B0356"/>
    <w:rsid w:val="006B03C5"/>
    <w:rsid w:val="006B057F"/>
    <w:rsid w:val="006B060E"/>
    <w:rsid w:val="006B06C3"/>
    <w:rsid w:val="006B076C"/>
    <w:rsid w:val="006B07D2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1E77"/>
    <w:rsid w:val="006B2704"/>
    <w:rsid w:val="006B326E"/>
    <w:rsid w:val="006B3739"/>
    <w:rsid w:val="006B3765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654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70"/>
    <w:rsid w:val="006C36A6"/>
    <w:rsid w:val="006C3AE9"/>
    <w:rsid w:val="006C3B17"/>
    <w:rsid w:val="006C3EC9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63A"/>
    <w:rsid w:val="006C5941"/>
    <w:rsid w:val="006C5A81"/>
    <w:rsid w:val="006C5D88"/>
    <w:rsid w:val="006C61C2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42F"/>
    <w:rsid w:val="006D056B"/>
    <w:rsid w:val="006D0A1B"/>
    <w:rsid w:val="006D0B09"/>
    <w:rsid w:val="006D1382"/>
    <w:rsid w:val="006D1AB3"/>
    <w:rsid w:val="006D1AD2"/>
    <w:rsid w:val="006D1D2A"/>
    <w:rsid w:val="006D2238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134"/>
    <w:rsid w:val="006D5983"/>
    <w:rsid w:val="006D6061"/>
    <w:rsid w:val="006D6135"/>
    <w:rsid w:val="006D6595"/>
    <w:rsid w:val="006D6615"/>
    <w:rsid w:val="006D661A"/>
    <w:rsid w:val="006D6871"/>
    <w:rsid w:val="006D6B0A"/>
    <w:rsid w:val="006D6BE2"/>
    <w:rsid w:val="006D6C73"/>
    <w:rsid w:val="006D6CD9"/>
    <w:rsid w:val="006D6D73"/>
    <w:rsid w:val="006D74AC"/>
    <w:rsid w:val="006D775A"/>
    <w:rsid w:val="006D77EF"/>
    <w:rsid w:val="006D78C4"/>
    <w:rsid w:val="006D7AB5"/>
    <w:rsid w:val="006D7BB5"/>
    <w:rsid w:val="006D7D29"/>
    <w:rsid w:val="006D7D88"/>
    <w:rsid w:val="006D7E61"/>
    <w:rsid w:val="006D7F67"/>
    <w:rsid w:val="006E0322"/>
    <w:rsid w:val="006E0678"/>
    <w:rsid w:val="006E0807"/>
    <w:rsid w:val="006E0941"/>
    <w:rsid w:val="006E0970"/>
    <w:rsid w:val="006E09D4"/>
    <w:rsid w:val="006E0B0F"/>
    <w:rsid w:val="006E0F66"/>
    <w:rsid w:val="006E132E"/>
    <w:rsid w:val="006E178E"/>
    <w:rsid w:val="006E193A"/>
    <w:rsid w:val="006E1AEF"/>
    <w:rsid w:val="006E2126"/>
    <w:rsid w:val="006E2207"/>
    <w:rsid w:val="006E2230"/>
    <w:rsid w:val="006E2316"/>
    <w:rsid w:val="006E23CD"/>
    <w:rsid w:val="006E251F"/>
    <w:rsid w:val="006E279A"/>
    <w:rsid w:val="006E2E9B"/>
    <w:rsid w:val="006E2E9C"/>
    <w:rsid w:val="006E2F14"/>
    <w:rsid w:val="006E3033"/>
    <w:rsid w:val="006E3313"/>
    <w:rsid w:val="006E3323"/>
    <w:rsid w:val="006E3687"/>
    <w:rsid w:val="006E3E43"/>
    <w:rsid w:val="006E4118"/>
    <w:rsid w:val="006E4AF6"/>
    <w:rsid w:val="006E4C96"/>
    <w:rsid w:val="006E4D30"/>
    <w:rsid w:val="006E4FB0"/>
    <w:rsid w:val="006E50C9"/>
    <w:rsid w:val="006E5245"/>
    <w:rsid w:val="006E53CD"/>
    <w:rsid w:val="006E5673"/>
    <w:rsid w:val="006E599A"/>
    <w:rsid w:val="006E5BE9"/>
    <w:rsid w:val="006E5D37"/>
    <w:rsid w:val="006E5EE4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210B"/>
    <w:rsid w:val="006F26D9"/>
    <w:rsid w:val="006F2799"/>
    <w:rsid w:val="006F2E5F"/>
    <w:rsid w:val="006F331D"/>
    <w:rsid w:val="006F3918"/>
    <w:rsid w:val="006F393A"/>
    <w:rsid w:val="006F3B7C"/>
    <w:rsid w:val="006F3E99"/>
    <w:rsid w:val="006F4347"/>
    <w:rsid w:val="006F475F"/>
    <w:rsid w:val="006F4BDA"/>
    <w:rsid w:val="006F4C5E"/>
    <w:rsid w:val="006F4CF0"/>
    <w:rsid w:val="006F50BF"/>
    <w:rsid w:val="006F5142"/>
    <w:rsid w:val="006F5152"/>
    <w:rsid w:val="006F5292"/>
    <w:rsid w:val="006F54EC"/>
    <w:rsid w:val="006F576A"/>
    <w:rsid w:val="006F577F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92"/>
    <w:rsid w:val="00703FFF"/>
    <w:rsid w:val="0070425E"/>
    <w:rsid w:val="0070495E"/>
    <w:rsid w:val="00704F20"/>
    <w:rsid w:val="00705146"/>
    <w:rsid w:val="0070520E"/>
    <w:rsid w:val="0070539D"/>
    <w:rsid w:val="00705562"/>
    <w:rsid w:val="007055B9"/>
    <w:rsid w:val="0070583A"/>
    <w:rsid w:val="00705B27"/>
    <w:rsid w:val="00705B70"/>
    <w:rsid w:val="00705DBA"/>
    <w:rsid w:val="00706171"/>
    <w:rsid w:val="00706594"/>
    <w:rsid w:val="0070661F"/>
    <w:rsid w:val="007069E0"/>
    <w:rsid w:val="00706CCD"/>
    <w:rsid w:val="00706E83"/>
    <w:rsid w:val="00706EFE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972"/>
    <w:rsid w:val="00713B31"/>
    <w:rsid w:val="00713BF4"/>
    <w:rsid w:val="00713C49"/>
    <w:rsid w:val="00713C77"/>
    <w:rsid w:val="00713F35"/>
    <w:rsid w:val="0071404B"/>
    <w:rsid w:val="00714077"/>
    <w:rsid w:val="007141E5"/>
    <w:rsid w:val="007146E3"/>
    <w:rsid w:val="00714CA2"/>
    <w:rsid w:val="0071508A"/>
    <w:rsid w:val="007152FA"/>
    <w:rsid w:val="00715366"/>
    <w:rsid w:val="00715424"/>
    <w:rsid w:val="007155F2"/>
    <w:rsid w:val="00715CF7"/>
    <w:rsid w:val="00715E7B"/>
    <w:rsid w:val="00715ED5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179FE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0DD0"/>
    <w:rsid w:val="007221FD"/>
    <w:rsid w:val="007223F1"/>
    <w:rsid w:val="00722AEC"/>
    <w:rsid w:val="00722D75"/>
    <w:rsid w:val="00723A7A"/>
    <w:rsid w:val="00723AD7"/>
    <w:rsid w:val="00723CBA"/>
    <w:rsid w:val="00723F67"/>
    <w:rsid w:val="00723F88"/>
    <w:rsid w:val="00723FD8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A1B"/>
    <w:rsid w:val="00726F7F"/>
    <w:rsid w:val="007270C9"/>
    <w:rsid w:val="00727791"/>
    <w:rsid w:val="00727964"/>
    <w:rsid w:val="00727AF4"/>
    <w:rsid w:val="00730020"/>
    <w:rsid w:val="00730276"/>
    <w:rsid w:val="00730359"/>
    <w:rsid w:val="00730401"/>
    <w:rsid w:val="00730601"/>
    <w:rsid w:val="00730B70"/>
    <w:rsid w:val="00730F1B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E3F"/>
    <w:rsid w:val="00735F03"/>
    <w:rsid w:val="007363BE"/>
    <w:rsid w:val="0073644C"/>
    <w:rsid w:val="007369F5"/>
    <w:rsid w:val="00736A65"/>
    <w:rsid w:val="00736B02"/>
    <w:rsid w:val="00736C36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0F9C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2E00"/>
    <w:rsid w:val="00742EB4"/>
    <w:rsid w:val="007430F7"/>
    <w:rsid w:val="00743408"/>
    <w:rsid w:val="007439F9"/>
    <w:rsid w:val="00744193"/>
    <w:rsid w:val="007441EC"/>
    <w:rsid w:val="0074420E"/>
    <w:rsid w:val="0074422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6655"/>
    <w:rsid w:val="00747376"/>
    <w:rsid w:val="007474B0"/>
    <w:rsid w:val="007477E5"/>
    <w:rsid w:val="0074798D"/>
    <w:rsid w:val="007502DB"/>
    <w:rsid w:val="007502FE"/>
    <w:rsid w:val="007503B3"/>
    <w:rsid w:val="007505CE"/>
    <w:rsid w:val="00750830"/>
    <w:rsid w:val="007509C7"/>
    <w:rsid w:val="00750AA8"/>
    <w:rsid w:val="00750CD5"/>
    <w:rsid w:val="00750D07"/>
    <w:rsid w:val="00750D4A"/>
    <w:rsid w:val="007511C6"/>
    <w:rsid w:val="007516A6"/>
    <w:rsid w:val="00751774"/>
    <w:rsid w:val="007517B3"/>
    <w:rsid w:val="00751A12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4EEA"/>
    <w:rsid w:val="00755176"/>
    <w:rsid w:val="00755BEB"/>
    <w:rsid w:val="00755C5F"/>
    <w:rsid w:val="00755D84"/>
    <w:rsid w:val="00755E38"/>
    <w:rsid w:val="0075603E"/>
    <w:rsid w:val="00756043"/>
    <w:rsid w:val="0075608D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1A25"/>
    <w:rsid w:val="00761F99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52C2"/>
    <w:rsid w:val="0076566F"/>
    <w:rsid w:val="007662B7"/>
    <w:rsid w:val="007662EE"/>
    <w:rsid w:val="00766437"/>
    <w:rsid w:val="0076663A"/>
    <w:rsid w:val="007667A9"/>
    <w:rsid w:val="00766EB0"/>
    <w:rsid w:val="0076730E"/>
    <w:rsid w:val="007673D1"/>
    <w:rsid w:val="007675EB"/>
    <w:rsid w:val="007678F1"/>
    <w:rsid w:val="00770130"/>
    <w:rsid w:val="00770561"/>
    <w:rsid w:val="0077069E"/>
    <w:rsid w:val="007716A5"/>
    <w:rsid w:val="00771748"/>
    <w:rsid w:val="00771AFE"/>
    <w:rsid w:val="00771BC1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DFD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DDA"/>
    <w:rsid w:val="00776E79"/>
    <w:rsid w:val="00776E91"/>
    <w:rsid w:val="007775A4"/>
    <w:rsid w:val="0077775E"/>
    <w:rsid w:val="007800BA"/>
    <w:rsid w:val="007800DB"/>
    <w:rsid w:val="00780379"/>
    <w:rsid w:val="007803C8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2846"/>
    <w:rsid w:val="007832AC"/>
    <w:rsid w:val="00783533"/>
    <w:rsid w:val="007836FF"/>
    <w:rsid w:val="00783BBD"/>
    <w:rsid w:val="00783C57"/>
    <w:rsid w:val="00784040"/>
    <w:rsid w:val="0078422A"/>
    <w:rsid w:val="00784468"/>
    <w:rsid w:val="00784A07"/>
    <w:rsid w:val="0078587E"/>
    <w:rsid w:val="00785B51"/>
    <w:rsid w:val="00785B69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90669"/>
    <w:rsid w:val="0079068A"/>
    <w:rsid w:val="007907B9"/>
    <w:rsid w:val="00790950"/>
    <w:rsid w:val="00790B16"/>
    <w:rsid w:val="00790CAD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872"/>
    <w:rsid w:val="00792AB5"/>
    <w:rsid w:val="00792E27"/>
    <w:rsid w:val="00792FFB"/>
    <w:rsid w:val="0079323C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A53"/>
    <w:rsid w:val="00795E70"/>
    <w:rsid w:val="0079617F"/>
    <w:rsid w:val="00796564"/>
    <w:rsid w:val="00796C9D"/>
    <w:rsid w:val="00797037"/>
    <w:rsid w:val="00797351"/>
    <w:rsid w:val="007974FB"/>
    <w:rsid w:val="007978B6"/>
    <w:rsid w:val="00797E73"/>
    <w:rsid w:val="007A01BB"/>
    <w:rsid w:val="007A01E1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23B5"/>
    <w:rsid w:val="007A3012"/>
    <w:rsid w:val="007A31F9"/>
    <w:rsid w:val="007A3312"/>
    <w:rsid w:val="007A3391"/>
    <w:rsid w:val="007A3417"/>
    <w:rsid w:val="007A3482"/>
    <w:rsid w:val="007A3A95"/>
    <w:rsid w:val="007A3B95"/>
    <w:rsid w:val="007A3C2D"/>
    <w:rsid w:val="007A3F78"/>
    <w:rsid w:val="007A4053"/>
    <w:rsid w:val="007A44AB"/>
    <w:rsid w:val="007A463C"/>
    <w:rsid w:val="007A4B38"/>
    <w:rsid w:val="007A4ECD"/>
    <w:rsid w:val="007A4F3E"/>
    <w:rsid w:val="007A59B4"/>
    <w:rsid w:val="007A5B1E"/>
    <w:rsid w:val="007A5F2B"/>
    <w:rsid w:val="007A6044"/>
    <w:rsid w:val="007A60F2"/>
    <w:rsid w:val="007A63CC"/>
    <w:rsid w:val="007A67E9"/>
    <w:rsid w:val="007A6BBD"/>
    <w:rsid w:val="007A7106"/>
    <w:rsid w:val="007A72B8"/>
    <w:rsid w:val="007A7C54"/>
    <w:rsid w:val="007A7D3A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1C77"/>
    <w:rsid w:val="007B235F"/>
    <w:rsid w:val="007B2411"/>
    <w:rsid w:val="007B247D"/>
    <w:rsid w:val="007B2594"/>
    <w:rsid w:val="007B271A"/>
    <w:rsid w:val="007B2B08"/>
    <w:rsid w:val="007B2F98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66C9"/>
    <w:rsid w:val="007B67A8"/>
    <w:rsid w:val="007B6F19"/>
    <w:rsid w:val="007B70A7"/>
    <w:rsid w:val="007B7170"/>
    <w:rsid w:val="007B7272"/>
    <w:rsid w:val="007B7667"/>
    <w:rsid w:val="007B78F6"/>
    <w:rsid w:val="007B7A6C"/>
    <w:rsid w:val="007B7E09"/>
    <w:rsid w:val="007B7FEC"/>
    <w:rsid w:val="007C0015"/>
    <w:rsid w:val="007C0304"/>
    <w:rsid w:val="007C0944"/>
    <w:rsid w:val="007C0CF7"/>
    <w:rsid w:val="007C0E5E"/>
    <w:rsid w:val="007C0ECC"/>
    <w:rsid w:val="007C119E"/>
    <w:rsid w:val="007C139E"/>
    <w:rsid w:val="007C14D3"/>
    <w:rsid w:val="007C15EB"/>
    <w:rsid w:val="007C1C39"/>
    <w:rsid w:val="007C1EEF"/>
    <w:rsid w:val="007C1EFF"/>
    <w:rsid w:val="007C1FB1"/>
    <w:rsid w:val="007C243A"/>
    <w:rsid w:val="007C28FE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78"/>
    <w:rsid w:val="007C70DD"/>
    <w:rsid w:val="007C71C0"/>
    <w:rsid w:val="007C7439"/>
    <w:rsid w:val="007C7573"/>
    <w:rsid w:val="007C75C6"/>
    <w:rsid w:val="007C769A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1F23"/>
    <w:rsid w:val="007D2015"/>
    <w:rsid w:val="007D24A0"/>
    <w:rsid w:val="007D26E8"/>
    <w:rsid w:val="007D2A69"/>
    <w:rsid w:val="007D36F2"/>
    <w:rsid w:val="007D38DD"/>
    <w:rsid w:val="007D3CB1"/>
    <w:rsid w:val="007D4214"/>
    <w:rsid w:val="007D422E"/>
    <w:rsid w:val="007D433A"/>
    <w:rsid w:val="007D487A"/>
    <w:rsid w:val="007D4BDE"/>
    <w:rsid w:val="007D4C7E"/>
    <w:rsid w:val="007D4D46"/>
    <w:rsid w:val="007D510D"/>
    <w:rsid w:val="007D5695"/>
    <w:rsid w:val="007D56AD"/>
    <w:rsid w:val="007D5F5F"/>
    <w:rsid w:val="007D6CEC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3FD"/>
    <w:rsid w:val="007E352F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3FE"/>
    <w:rsid w:val="007E57C2"/>
    <w:rsid w:val="007E5862"/>
    <w:rsid w:val="007E587A"/>
    <w:rsid w:val="007E6037"/>
    <w:rsid w:val="007E6C69"/>
    <w:rsid w:val="007E6E49"/>
    <w:rsid w:val="007E7377"/>
    <w:rsid w:val="007E74DA"/>
    <w:rsid w:val="007E7863"/>
    <w:rsid w:val="007E7A2E"/>
    <w:rsid w:val="007E7BF2"/>
    <w:rsid w:val="007F0C07"/>
    <w:rsid w:val="007F0E3D"/>
    <w:rsid w:val="007F0F24"/>
    <w:rsid w:val="007F182B"/>
    <w:rsid w:val="007F1833"/>
    <w:rsid w:val="007F1DBB"/>
    <w:rsid w:val="007F23D7"/>
    <w:rsid w:val="007F273D"/>
    <w:rsid w:val="007F2835"/>
    <w:rsid w:val="007F28EE"/>
    <w:rsid w:val="007F2C51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61F7"/>
    <w:rsid w:val="007F6528"/>
    <w:rsid w:val="007F742B"/>
    <w:rsid w:val="007F7992"/>
    <w:rsid w:val="007F7B5B"/>
    <w:rsid w:val="007F7BCA"/>
    <w:rsid w:val="00800436"/>
    <w:rsid w:val="008004B1"/>
    <w:rsid w:val="0080090D"/>
    <w:rsid w:val="0080119F"/>
    <w:rsid w:val="008017F2"/>
    <w:rsid w:val="0080180C"/>
    <w:rsid w:val="00802104"/>
    <w:rsid w:val="0080223E"/>
    <w:rsid w:val="008023F5"/>
    <w:rsid w:val="00802CB5"/>
    <w:rsid w:val="00802D47"/>
    <w:rsid w:val="00803123"/>
    <w:rsid w:val="008034BE"/>
    <w:rsid w:val="00803742"/>
    <w:rsid w:val="008040CD"/>
    <w:rsid w:val="008049FD"/>
    <w:rsid w:val="00804DE5"/>
    <w:rsid w:val="00805573"/>
    <w:rsid w:val="00805A35"/>
    <w:rsid w:val="00805C50"/>
    <w:rsid w:val="00805EB4"/>
    <w:rsid w:val="0080603C"/>
    <w:rsid w:val="00806458"/>
    <w:rsid w:val="00806701"/>
    <w:rsid w:val="00806932"/>
    <w:rsid w:val="00806B32"/>
    <w:rsid w:val="00806D68"/>
    <w:rsid w:val="00806D7C"/>
    <w:rsid w:val="00807A39"/>
    <w:rsid w:val="00807B25"/>
    <w:rsid w:val="00807E95"/>
    <w:rsid w:val="00810237"/>
    <w:rsid w:val="00810273"/>
    <w:rsid w:val="008106C0"/>
    <w:rsid w:val="00810728"/>
    <w:rsid w:val="00810739"/>
    <w:rsid w:val="0081084C"/>
    <w:rsid w:val="00810C91"/>
    <w:rsid w:val="00810D3D"/>
    <w:rsid w:val="00810D65"/>
    <w:rsid w:val="008116A1"/>
    <w:rsid w:val="00811B43"/>
    <w:rsid w:val="00811F97"/>
    <w:rsid w:val="008125AF"/>
    <w:rsid w:val="0081267F"/>
    <w:rsid w:val="00812D6C"/>
    <w:rsid w:val="00812ED8"/>
    <w:rsid w:val="0081392E"/>
    <w:rsid w:val="00813B4D"/>
    <w:rsid w:val="008143C0"/>
    <w:rsid w:val="00814534"/>
    <w:rsid w:val="0081464A"/>
    <w:rsid w:val="0081512A"/>
    <w:rsid w:val="00815A9B"/>
    <w:rsid w:val="00815F3E"/>
    <w:rsid w:val="00816437"/>
    <w:rsid w:val="008165C7"/>
    <w:rsid w:val="00816970"/>
    <w:rsid w:val="00816D78"/>
    <w:rsid w:val="00816F68"/>
    <w:rsid w:val="00817053"/>
    <w:rsid w:val="008170EF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C11"/>
    <w:rsid w:val="00821CB9"/>
    <w:rsid w:val="008225B0"/>
    <w:rsid w:val="00822800"/>
    <w:rsid w:val="00822AC7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E80"/>
    <w:rsid w:val="00824E83"/>
    <w:rsid w:val="008254C3"/>
    <w:rsid w:val="00825533"/>
    <w:rsid w:val="0082582A"/>
    <w:rsid w:val="008258EB"/>
    <w:rsid w:val="00825A89"/>
    <w:rsid w:val="0082604A"/>
    <w:rsid w:val="0082617E"/>
    <w:rsid w:val="008264BA"/>
    <w:rsid w:val="0082650F"/>
    <w:rsid w:val="00826755"/>
    <w:rsid w:val="00827C1E"/>
    <w:rsid w:val="00827DD2"/>
    <w:rsid w:val="00827E8F"/>
    <w:rsid w:val="00830557"/>
    <w:rsid w:val="008306EB"/>
    <w:rsid w:val="00830808"/>
    <w:rsid w:val="00830E20"/>
    <w:rsid w:val="00830FC7"/>
    <w:rsid w:val="00831044"/>
    <w:rsid w:val="00831278"/>
    <w:rsid w:val="0083195A"/>
    <w:rsid w:val="00831E4D"/>
    <w:rsid w:val="00832127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98D"/>
    <w:rsid w:val="00834B04"/>
    <w:rsid w:val="00834B99"/>
    <w:rsid w:val="008351A1"/>
    <w:rsid w:val="008353DE"/>
    <w:rsid w:val="00835946"/>
    <w:rsid w:val="00835B5E"/>
    <w:rsid w:val="00836000"/>
    <w:rsid w:val="00836029"/>
    <w:rsid w:val="008361CF"/>
    <w:rsid w:val="00836231"/>
    <w:rsid w:val="0083623D"/>
    <w:rsid w:val="0083633F"/>
    <w:rsid w:val="0083670E"/>
    <w:rsid w:val="00836904"/>
    <w:rsid w:val="0083697E"/>
    <w:rsid w:val="00836A39"/>
    <w:rsid w:val="00836D2F"/>
    <w:rsid w:val="0083725A"/>
    <w:rsid w:val="0083739A"/>
    <w:rsid w:val="00837768"/>
    <w:rsid w:val="00837CFD"/>
    <w:rsid w:val="00837FD2"/>
    <w:rsid w:val="00840070"/>
    <w:rsid w:val="008401B0"/>
    <w:rsid w:val="00840667"/>
    <w:rsid w:val="00840807"/>
    <w:rsid w:val="008408D3"/>
    <w:rsid w:val="00840C9B"/>
    <w:rsid w:val="0084139E"/>
    <w:rsid w:val="00841B16"/>
    <w:rsid w:val="00841DD6"/>
    <w:rsid w:val="00842B1E"/>
    <w:rsid w:val="00842CFC"/>
    <w:rsid w:val="00842D7D"/>
    <w:rsid w:val="00842E54"/>
    <w:rsid w:val="0084317C"/>
    <w:rsid w:val="0084355B"/>
    <w:rsid w:val="0084359C"/>
    <w:rsid w:val="00843A01"/>
    <w:rsid w:val="0084405A"/>
    <w:rsid w:val="00844391"/>
    <w:rsid w:val="00844502"/>
    <w:rsid w:val="00844AB5"/>
    <w:rsid w:val="00845C02"/>
    <w:rsid w:val="00845DAA"/>
    <w:rsid w:val="00845DB0"/>
    <w:rsid w:val="00845DC2"/>
    <w:rsid w:val="008462E9"/>
    <w:rsid w:val="008464D7"/>
    <w:rsid w:val="00846601"/>
    <w:rsid w:val="0084664B"/>
    <w:rsid w:val="0084671E"/>
    <w:rsid w:val="00846BFF"/>
    <w:rsid w:val="00847672"/>
    <w:rsid w:val="0084782A"/>
    <w:rsid w:val="00847B25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369"/>
    <w:rsid w:val="00866FED"/>
    <w:rsid w:val="00867000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791"/>
    <w:rsid w:val="00870849"/>
    <w:rsid w:val="00870AF5"/>
    <w:rsid w:val="00870BAC"/>
    <w:rsid w:val="00870BC9"/>
    <w:rsid w:val="00870E15"/>
    <w:rsid w:val="00870E22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A45"/>
    <w:rsid w:val="00873A60"/>
    <w:rsid w:val="00873AC6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AEC"/>
    <w:rsid w:val="00875EE7"/>
    <w:rsid w:val="00875F9D"/>
    <w:rsid w:val="00876356"/>
    <w:rsid w:val="0087691A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6F"/>
    <w:rsid w:val="008800D3"/>
    <w:rsid w:val="00880239"/>
    <w:rsid w:val="008806CE"/>
    <w:rsid w:val="008808EF"/>
    <w:rsid w:val="00880AC5"/>
    <w:rsid w:val="00880B31"/>
    <w:rsid w:val="00880B35"/>
    <w:rsid w:val="00880E72"/>
    <w:rsid w:val="008811FD"/>
    <w:rsid w:val="008814D7"/>
    <w:rsid w:val="00881AA1"/>
    <w:rsid w:val="00881FE3"/>
    <w:rsid w:val="00882142"/>
    <w:rsid w:val="0088219A"/>
    <w:rsid w:val="0088242D"/>
    <w:rsid w:val="00882BDC"/>
    <w:rsid w:val="00882C39"/>
    <w:rsid w:val="00882D27"/>
    <w:rsid w:val="00883BAD"/>
    <w:rsid w:val="00883C42"/>
    <w:rsid w:val="00883DF4"/>
    <w:rsid w:val="00883F5C"/>
    <w:rsid w:val="0088401D"/>
    <w:rsid w:val="0088416A"/>
    <w:rsid w:val="0088423B"/>
    <w:rsid w:val="00884370"/>
    <w:rsid w:val="00884B0A"/>
    <w:rsid w:val="00884C2D"/>
    <w:rsid w:val="00884DC7"/>
    <w:rsid w:val="008850D2"/>
    <w:rsid w:val="0088522C"/>
    <w:rsid w:val="0088533B"/>
    <w:rsid w:val="00885342"/>
    <w:rsid w:val="0088594E"/>
    <w:rsid w:val="00885B8C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70EF"/>
    <w:rsid w:val="008871E7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D9A"/>
    <w:rsid w:val="00895E3C"/>
    <w:rsid w:val="00895EB3"/>
    <w:rsid w:val="00896574"/>
    <w:rsid w:val="0089663F"/>
    <w:rsid w:val="0089665D"/>
    <w:rsid w:val="00896BF6"/>
    <w:rsid w:val="008975FD"/>
    <w:rsid w:val="008976BC"/>
    <w:rsid w:val="00897811"/>
    <w:rsid w:val="0089783D"/>
    <w:rsid w:val="00897DC9"/>
    <w:rsid w:val="00897FE0"/>
    <w:rsid w:val="008A07A6"/>
    <w:rsid w:val="008A0AD4"/>
    <w:rsid w:val="008A0AFE"/>
    <w:rsid w:val="008A1278"/>
    <w:rsid w:val="008A12D4"/>
    <w:rsid w:val="008A1619"/>
    <w:rsid w:val="008A1DE2"/>
    <w:rsid w:val="008A2038"/>
    <w:rsid w:val="008A22D7"/>
    <w:rsid w:val="008A272D"/>
    <w:rsid w:val="008A2790"/>
    <w:rsid w:val="008A27F7"/>
    <w:rsid w:val="008A2AB9"/>
    <w:rsid w:val="008A2C58"/>
    <w:rsid w:val="008A2F09"/>
    <w:rsid w:val="008A3101"/>
    <w:rsid w:val="008A332C"/>
    <w:rsid w:val="008A3B15"/>
    <w:rsid w:val="008A3BAC"/>
    <w:rsid w:val="008A43EE"/>
    <w:rsid w:val="008A4814"/>
    <w:rsid w:val="008A4C44"/>
    <w:rsid w:val="008A547C"/>
    <w:rsid w:val="008A5B46"/>
    <w:rsid w:val="008A5D47"/>
    <w:rsid w:val="008A5D91"/>
    <w:rsid w:val="008A5F35"/>
    <w:rsid w:val="008A7207"/>
    <w:rsid w:val="008B00A6"/>
    <w:rsid w:val="008B0148"/>
    <w:rsid w:val="008B0293"/>
    <w:rsid w:val="008B037C"/>
    <w:rsid w:val="008B03B1"/>
    <w:rsid w:val="008B04B5"/>
    <w:rsid w:val="008B073A"/>
    <w:rsid w:val="008B0F9D"/>
    <w:rsid w:val="008B1761"/>
    <w:rsid w:val="008B1D70"/>
    <w:rsid w:val="008B2090"/>
    <w:rsid w:val="008B21AD"/>
    <w:rsid w:val="008B26E8"/>
    <w:rsid w:val="008B27CF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7B6"/>
    <w:rsid w:val="008B5C01"/>
    <w:rsid w:val="008B6309"/>
    <w:rsid w:val="008B6716"/>
    <w:rsid w:val="008B69F4"/>
    <w:rsid w:val="008B6D88"/>
    <w:rsid w:val="008B6F27"/>
    <w:rsid w:val="008B7480"/>
    <w:rsid w:val="008B761C"/>
    <w:rsid w:val="008B7693"/>
    <w:rsid w:val="008B7882"/>
    <w:rsid w:val="008C0058"/>
    <w:rsid w:val="008C010D"/>
    <w:rsid w:val="008C0155"/>
    <w:rsid w:val="008C0281"/>
    <w:rsid w:val="008C08E9"/>
    <w:rsid w:val="008C0ECA"/>
    <w:rsid w:val="008C10AC"/>
    <w:rsid w:val="008C12D3"/>
    <w:rsid w:val="008C1580"/>
    <w:rsid w:val="008C1C35"/>
    <w:rsid w:val="008C1E12"/>
    <w:rsid w:val="008C2241"/>
    <w:rsid w:val="008C25EA"/>
    <w:rsid w:val="008C380D"/>
    <w:rsid w:val="008C38C0"/>
    <w:rsid w:val="008C3D6B"/>
    <w:rsid w:val="008C3E20"/>
    <w:rsid w:val="008C48A7"/>
    <w:rsid w:val="008C490E"/>
    <w:rsid w:val="008C4ED6"/>
    <w:rsid w:val="008C4FC5"/>
    <w:rsid w:val="008C5BD5"/>
    <w:rsid w:val="008C5DAB"/>
    <w:rsid w:val="008C6BC8"/>
    <w:rsid w:val="008C71EB"/>
    <w:rsid w:val="008C72BF"/>
    <w:rsid w:val="008C7865"/>
    <w:rsid w:val="008C7ACB"/>
    <w:rsid w:val="008C7EA1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69"/>
    <w:rsid w:val="008D3483"/>
    <w:rsid w:val="008D35B5"/>
    <w:rsid w:val="008D38E8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7071"/>
    <w:rsid w:val="008D77E1"/>
    <w:rsid w:val="008D794A"/>
    <w:rsid w:val="008D7A49"/>
    <w:rsid w:val="008D7C4C"/>
    <w:rsid w:val="008D7E22"/>
    <w:rsid w:val="008D7FF8"/>
    <w:rsid w:val="008E08C3"/>
    <w:rsid w:val="008E0A3E"/>
    <w:rsid w:val="008E0A41"/>
    <w:rsid w:val="008E0E46"/>
    <w:rsid w:val="008E0E7C"/>
    <w:rsid w:val="008E1669"/>
    <w:rsid w:val="008E19B9"/>
    <w:rsid w:val="008E1AD8"/>
    <w:rsid w:val="008E1CFE"/>
    <w:rsid w:val="008E1E01"/>
    <w:rsid w:val="008E1F83"/>
    <w:rsid w:val="008E2169"/>
    <w:rsid w:val="008E40C0"/>
    <w:rsid w:val="008E451E"/>
    <w:rsid w:val="008E46B2"/>
    <w:rsid w:val="008E49DD"/>
    <w:rsid w:val="008E4D2D"/>
    <w:rsid w:val="008E4ED4"/>
    <w:rsid w:val="008E4F68"/>
    <w:rsid w:val="008E502B"/>
    <w:rsid w:val="008E50D3"/>
    <w:rsid w:val="008E51DB"/>
    <w:rsid w:val="008E5530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D13"/>
    <w:rsid w:val="008F0009"/>
    <w:rsid w:val="008F0309"/>
    <w:rsid w:val="008F08D7"/>
    <w:rsid w:val="008F0AE4"/>
    <w:rsid w:val="008F0B86"/>
    <w:rsid w:val="008F0BBF"/>
    <w:rsid w:val="008F0F76"/>
    <w:rsid w:val="008F0F99"/>
    <w:rsid w:val="008F115E"/>
    <w:rsid w:val="008F15F3"/>
    <w:rsid w:val="008F1C3F"/>
    <w:rsid w:val="008F25ED"/>
    <w:rsid w:val="008F26D1"/>
    <w:rsid w:val="008F2775"/>
    <w:rsid w:val="008F2879"/>
    <w:rsid w:val="008F2BC4"/>
    <w:rsid w:val="008F2EBD"/>
    <w:rsid w:val="008F315E"/>
    <w:rsid w:val="008F392E"/>
    <w:rsid w:val="008F40C1"/>
    <w:rsid w:val="008F4149"/>
    <w:rsid w:val="008F4379"/>
    <w:rsid w:val="008F45FA"/>
    <w:rsid w:val="008F4C01"/>
    <w:rsid w:val="008F52ED"/>
    <w:rsid w:val="008F5633"/>
    <w:rsid w:val="008F59C0"/>
    <w:rsid w:val="008F5A85"/>
    <w:rsid w:val="008F5CDB"/>
    <w:rsid w:val="008F5F22"/>
    <w:rsid w:val="008F679B"/>
    <w:rsid w:val="008F68C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329"/>
    <w:rsid w:val="00900408"/>
    <w:rsid w:val="009006D4"/>
    <w:rsid w:val="00900C77"/>
    <w:rsid w:val="00900E80"/>
    <w:rsid w:val="00901360"/>
    <w:rsid w:val="0090199A"/>
    <w:rsid w:val="00901DB5"/>
    <w:rsid w:val="00902362"/>
    <w:rsid w:val="0090242B"/>
    <w:rsid w:val="0090327D"/>
    <w:rsid w:val="00903A9B"/>
    <w:rsid w:val="0090400D"/>
    <w:rsid w:val="009046A0"/>
    <w:rsid w:val="009047E8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E9A"/>
    <w:rsid w:val="00907F07"/>
    <w:rsid w:val="00910238"/>
    <w:rsid w:val="00910B51"/>
    <w:rsid w:val="00910C7A"/>
    <w:rsid w:val="00910D6F"/>
    <w:rsid w:val="009118F5"/>
    <w:rsid w:val="00911988"/>
    <w:rsid w:val="00911C18"/>
    <w:rsid w:val="0091295C"/>
    <w:rsid w:val="00912964"/>
    <w:rsid w:val="00912B87"/>
    <w:rsid w:val="00912C31"/>
    <w:rsid w:val="00913006"/>
    <w:rsid w:val="00913463"/>
    <w:rsid w:val="00913535"/>
    <w:rsid w:val="00913D5F"/>
    <w:rsid w:val="0091461C"/>
    <w:rsid w:val="00914BC3"/>
    <w:rsid w:val="0091523A"/>
    <w:rsid w:val="009156E5"/>
    <w:rsid w:val="00915A2E"/>
    <w:rsid w:val="00916054"/>
    <w:rsid w:val="00916301"/>
    <w:rsid w:val="009164A4"/>
    <w:rsid w:val="00916676"/>
    <w:rsid w:val="009166C5"/>
    <w:rsid w:val="00916C93"/>
    <w:rsid w:val="00916E52"/>
    <w:rsid w:val="00916F8A"/>
    <w:rsid w:val="00917867"/>
    <w:rsid w:val="00917E91"/>
    <w:rsid w:val="009201B5"/>
    <w:rsid w:val="009207FD"/>
    <w:rsid w:val="00920AF4"/>
    <w:rsid w:val="00920C70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98E"/>
    <w:rsid w:val="00922B47"/>
    <w:rsid w:val="00922EF5"/>
    <w:rsid w:val="0092341A"/>
    <w:rsid w:val="009235B7"/>
    <w:rsid w:val="00923667"/>
    <w:rsid w:val="009239C9"/>
    <w:rsid w:val="00923A00"/>
    <w:rsid w:val="00923B80"/>
    <w:rsid w:val="00923C0A"/>
    <w:rsid w:val="00923F2B"/>
    <w:rsid w:val="00923F34"/>
    <w:rsid w:val="00923F9C"/>
    <w:rsid w:val="00923FB4"/>
    <w:rsid w:val="00924581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2376"/>
    <w:rsid w:val="00932878"/>
    <w:rsid w:val="009328B0"/>
    <w:rsid w:val="00932ED6"/>
    <w:rsid w:val="00932F5F"/>
    <w:rsid w:val="00932F91"/>
    <w:rsid w:val="00932F92"/>
    <w:rsid w:val="009333DD"/>
    <w:rsid w:val="009333F3"/>
    <w:rsid w:val="00933DC3"/>
    <w:rsid w:val="009340B4"/>
    <w:rsid w:val="00934173"/>
    <w:rsid w:val="00934236"/>
    <w:rsid w:val="00934CAC"/>
    <w:rsid w:val="00934ED0"/>
    <w:rsid w:val="00935238"/>
    <w:rsid w:val="009353D7"/>
    <w:rsid w:val="00935749"/>
    <w:rsid w:val="009359C5"/>
    <w:rsid w:val="00935B29"/>
    <w:rsid w:val="00935D7F"/>
    <w:rsid w:val="00935E80"/>
    <w:rsid w:val="00936299"/>
    <w:rsid w:val="0093630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C7"/>
    <w:rsid w:val="009431DD"/>
    <w:rsid w:val="0094446D"/>
    <w:rsid w:val="009445E4"/>
    <w:rsid w:val="00944847"/>
    <w:rsid w:val="00945169"/>
    <w:rsid w:val="00945378"/>
    <w:rsid w:val="00945623"/>
    <w:rsid w:val="00945917"/>
    <w:rsid w:val="00945A0F"/>
    <w:rsid w:val="00945CE4"/>
    <w:rsid w:val="009460E4"/>
    <w:rsid w:val="0094743D"/>
    <w:rsid w:val="00947539"/>
    <w:rsid w:val="00947AE6"/>
    <w:rsid w:val="00947B4F"/>
    <w:rsid w:val="00947DC7"/>
    <w:rsid w:val="00950077"/>
    <w:rsid w:val="00950102"/>
    <w:rsid w:val="0095018B"/>
    <w:rsid w:val="0095043D"/>
    <w:rsid w:val="00950587"/>
    <w:rsid w:val="00950A10"/>
    <w:rsid w:val="00950A20"/>
    <w:rsid w:val="00951290"/>
    <w:rsid w:val="009514CD"/>
    <w:rsid w:val="0095197A"/>
    <w:rsid w:val="00951C8F"/>
    <w:rsid w:val="00951E9E"/>
    <w:rsid w:val="00952069"/>
    <w:rsid w:val="009520B3"/>
    <w:rsid w:val="00952519"/>
    <w:rsid w:val="00952559"/>
    <w:rsid w:val="00952962"/>
    <w:rsid w:val="009534DE"/>
    <w:rsid w:val="009538A9"/>
    <w:rsid w:val="00953E01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6310"/>
    <w:rsid w:val="00956415"/>
    <w:rsid w:val="009564F0"/>
    <w:rsid w:val="00956714"/>
    <w:rsid w:val="00956EE3"/>
    <w:rsid w:val="009573E7"/>
    <w:rsid w:val="00957488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AE7"/>
    <w:rsid w:val="00960D4F"/>
    <w:rsid w:val="0096123E"/>
    <w:rsid w:val="009617A1"/>
    <w:rsid w:val="00961AA5"/>
    <w:rsid w:val="00961CDC"/>
    <w:rsid w:val="009627C1"/>
    <w:rsid w:val="009629D5"/>
    <w:rsid w:val="00962DA3"/>
    <w:rsid w:val="00962E07"/>
    <w:rsid w:val="00963167"/>
    <w:rsid w:val="00963244"/>
    <w:rsid w:val="00963860"/>
    <w:rsid w:val="00963BB5"/>
    <w:rsid w:val="00963BD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1AA"/>
    <w:rsid w:val="009661DC"/>
    <w:rsid w:val="009662CE"/>
    <w:rsid w:val="009664C5"/>
    <w:rsid w:val="00966571"/>
    <w:rsid w:val="009669D0"/>
    <w:rsid w:val="00966B09"/>
    <w:rsid w:val="00966DE9"/>
    <w:rsid w:val="009670E3"/>
    <w:rsid w:val="009673AD"/>
    <w:rsid w:val="009676D1"/>
    <w:rsid w:val="009676DD"/>
    <w:rsid w:val="00967943"/>
    <w:rsid w:val="00970723"/>
    <w:rsid w:val="00970779"/>
    <w:rsid w:val="00971013"/>
    <w:rsid w:val="00971083"/>
    <w:rsid w:val="009710D5"/>
    <w:rsid w:val="00971155"/>
    <w:rsid w:val="009712A1"/>
    <w:rsid w:val="00971372"/>
    <w:rsid w:val="009719CC"/>
    <w:rsid w:val="009719F6"/>
    <w:rsid w:val="00971D70"/>
    <w:rsid w:val="00971E07"/>
    <w:rsid w:val="00971F18"/>
    <w:rsid w:val="009722A3"/>
    <w:rsid w:val="009727C3"/>
    <w:rsid w:val="00972986"/>
    <w:rsid w:val="00972B54"/>
    <w:rsid w:val="00972BD3"/>
    <w:rsid w:val="00972BD5"/>
    <w:rsid w:val="00972DAB"/>
    <w:rsid w:val="00973007"/>
    <w:rsid w:val="00973401"/>
    <w:rsid w:val="009734F2"/>
    <w:rsid w:val="00973706"/>
    <w:rsid w:val="00973C95"/>
    <w:rsid w:val="00974010"/>
    <w:rsid w:val="00974806"/>
    <w:rsid w:val="0097498F"/>
    <w:rsid w:val="00974A5A"/>
    <w:rsid w:val="00974ED4"/>
    <w:rsid w:val="0097536D"/>
    <w:rsid w:val="00975459"/>
    <w:rsid w:val="009758C3"/>
    <w:rsid w:val="00975A9C"/>
    <w:rsid w:val="00975BE6"/>
    <w:rsid w:val="00975CA0"/>
    <w:rsid w:val="00975D94"/>
    <w:rsid w:val="00976851"/>
    <w:rsid w:val="00976AAC"/>
    <w:rsid w:val="00976DCE"/>
    <w:rsid w:val="00976EDB"/>
    <w:rsid w:val="0097703D"/>
    <w:rsid w:val="00977A2E"/>
    <w:rsid w:val="00977D44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9FD"/>
    <w:rsid w:val="00981A47"/>
    <w:rsid w:val="0098260E"/>
    <w:rsid w:val="00982610"/>
    <w:rsid w:val="0098274A"/>
    <w:rsid w:val="00982C2A"/>
    <w:rsid w:val="00982CC6"/>
    <w:rsid w:val="00982E83"/>
    <w:rsid w:val="009832EA"/>
    <w:rsid w:val="0098334E"/>
    <w:rsid w:val="009835C2"/>
    <w:rsid w:val="009837E7"/>
    <w:rsid w:val="0098383F"/>
    <w:rsid w:val="00983B11"/>
    <w:rsid w:val="00983ED1"/>
    <w:rsid w:val="009846DE"/>
    <w:rsid w:val="0098498D"/>
    <w:rsid w:val="00985058"/>
    <w:rsid w:val="0098576C"/>
    <w:rsid w:val="00985989"/>
    <w:rsid w:val="0098691C"/>
    <w:rsid w:val="00987074"/>
    <w:rsid w:val="009871AF"/>
    <w:rsid w:val="00987507"/>
    <w:rsid w:val="009876FE"/>
    <w:rsid w:val="0098785C"/>
    <w:rsid w:val="009878B5"/>
    <w:rsid w:val="0098793A"/>
    <w:rsid w:val="00987BF4"/>
    <w:rsid w:val="00987C92"/>
    <w:rsid w:val="009902AB"/>
    <w:rsid w:val="00990698"/>
    <w:rsid w:val="009907D7"/>
    <w:rsid w:val="00990B76"/>
    <w:rsid w:val="00991068"/>
    <w:rsid w:val="009915B6"/>
    <w:rsid w:val="009915C2"/>
    <w:rsid w:val="009917E9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839"/>
    <w:rsid w:val="00994D72"/>
    <w:rsid w:val="00994DBC"/>
    <w:rsid w:val="009955CA"/>
    <w:rsid w:val="009957EC"/>
    <w:rsid w:val="00995BAF"/>
    <w:rsid w:val="00995F7D"/>
    <w:rsid w:val="0099603A"/>
    <w:rsid w:val="0099613A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0C97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4E41"/>
    <w:rsid w:val="009B53D6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A4"/>
    <w:rsid w:val="009B784E"/>
    <w:rsid w:val="009B7978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BFA"/>
    <w:rsid w:val="009C1D96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1DC"/>
    <w:rsid w:val="009C4565"/>
    <w:rsid w:val="009C489D"/>
    <w:rsid w:val="009C4977"/>
    <w:rsid w:val="009C4BB5"/>
    <w:rsid w:val="009C50BE"/>
    <w:rsid w:val="009C5372"/>
    <w:rsid w:val="009C537E"/>
    <w:rsid w:val="009C636C"/>
    <w:rsid w:val="009C63E6"/>
    <w:rsid w:val="009C6440"/>
    <w:rsid w:val="009C6568"/>
    <w:rsid w:val="009C66F2"/>
    <w:rsid w:val="009C67DE"/>
    <w:rsid w:val="009C71FE"/>
    <w:rsid w:val="009C725E"/>
    <w:rsid w:val="009C72CE"/>
    <w:rsid w:val="009C7374"/>
    <w:rsid w:val="009C776F"/>
    <w:rsid w:val="009C78EC"/>
    <w:rsid w:val="009C792B"/>
    <w:rsid w:val="009C7AC4"/>
    <w:rsid w:val="009C7DD2"/>
    <w:rsid w:val="009C7E5E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BC1"/>
    <w:rsid w:val="009D1D16"/>
    <w:rsid w:val="009D2197"/>
    <w:rsid w:val="009D23C4"/>
    <w:rsid w:val="009D259B"/>
    <w:rsid w:val="009D276B"/>
    <w:rsid w:val="009D28BA"/>
    <w:rsid w:val="009D2943"/>
    <w:rsid w:val="009D2BCE"/>
    <w:rsid w:val="009D2D28"/>
    <w:rsid w:val="009D3034"/>
    <w:rsid w:val="009D30F6"/>
    <w:rsid w:val="009D32B3"/>
    <w:rsid w:val="009D363D"/>
    <w:rsid w:val="009D3D8E"/>
    <w:rsid w:val="009D4083"/>
    <w:rsid w:val="009D44D4"/>
    <w:rsid w:val="009D45CD"/>
    <w:rsid w:val="009D4773"/>
    <w:rsid w:val="009D4FBD"/>
    <w:rsid w:val="009D4FE7"/>
    <w:rsid w:val="009D54C2"/>
    <w:rsid w:val="009D54FE"/>
    <w:rsid w:val="009D5C5C"/>
    <w:rsid w:val="009D5C9A"/>
    <w:rsid w:val="009D6DB3"/>
    <w:rsid w:val="009D7102"/>
    <w:rsid w:val="009D73D7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0E29"/>
    <w:rsid w:val="009E1216"/>
    <w:rsid w:val="009E1707"/>
    <w:rsid w:val="009E1849"/>
    <w:rsid w:val="009E18E0"/>
    <w:rsid w:val="009E1EF1"/>
    <w:rsid w:val="009E2473"/>
    <w:rsid w:val="009E2BEB"/>
    <w:rsid w:val="009E2CFB"/>
    <w:rsid w:val="009E31DD"/>
    <w:rsid w:val="009E340B"/>
    <w:rsid w:val="009E3879"/>
    <w:rsid w:val="009E3C00"/>
    <w:rsid w:val="009E4597"/>
    <w:rsid w:val="009E49AC"/>
    <w:rsid w:val="009E4C35"/>
    <w:rsid w:val="009E5127"/>
    <w:rsid w:val="009E53EA"/>
    <w:rsid w:val="009E542D"/>
    <w:rsid w:val="009E5A06"/>
    <w:rsid w:val="009E62E2"/>
    <w:rsid w:val="009E62EA"/>
    <w:rsid w:val="009E667B"/>
    <w:rsid w:val="009E6811"/>
    <w:rsid w:val="009E6858"/>
    <w:rsid w:val="009F0194"/>
    <w:rsid w:val="009F0459"/>
    <w:rsid w:val="009F053F"/>
    <w:rsid w:val="009F096A"/>
    <w:rsid w:val="009F0A37"/>
    <w:rsid w:val="009F0CF9"/>
    <w:rsid w:val="009F0E97"/>
    <w:rsid w:val="009F10AB"/>
    <w:rsid w:val="009F1C9A"/>
    <w:rsid w:val="009F1F3A"/>
    <w:rsid w:val="009F1F79"/>
    <w:rsid w:val="009F22EE"/>
    <w:rsid w:val="009F2500"/>
    <w:rsid w:val="009F25FA"/>
    <w:rsid w:val="009F26C9"/>
    <w:rsid w:val="009F27DE"/>
    <w:rsid w:val="009F2E57"/>
    <w:rsid w:val="009F38A9"/>
    <w:rsid w:val="009F38F6"/>
    <w:rsid w:val="009F46B2"/>
    <w:rsid w:val="009F4954"/>
    <w:rsid w:val="009F4B87"/>
    <w:rsid w:val="009F4C5D"/>
    <w:rsid w:val="009F4C74"/>
    <w:rsid w:val="009F5CA5"/>
    <w:rsid w:val="009F625D"/>
    <w:rsid w:val="009F6497"/>
    <w:rsid w:val="009F69DE"/>
    <w:rsid w:val="009F6C5C"/>
    <w:rsid w:val="009F6E1D"/>
    <w:rsid w:val="009F702E"/>
    <w:rsid w:val="009F7173"/>
    <w:rsid w:val="009F7381"/>
    <w:rsid w:val="009F74D2"/>
    <w:rsid w:val="009F79DD"/>
    <w:rsid w:val="009F7F96"/>
    <w:rsid w:val="009F7FE3"/>
    <w:rsid w:val="00A001E0"/>
    <w:rsid w:val="00A006D6"/>
    <w:rsid w:val="00A00A6E"/>
    <w:rsid w:val="00A00D27"/>
    <w:rsid w:val="00A010D5"/>
    <w:rsid w:val="00A010F0"/>
    <w:rsid w:val="00A014BC"/>
    <w:rsid w:val="00A01701"/>
    <w:rsid w:val="00A0170A"/>
    <w:rsid w:val="00A01DAF"/>
    <w:rsid w:val="00A01F3E"/>
    <w:rsid w:val="00A020BB"/>
    <w:rsid w:val="00A022AF"/>
    <w:rsid w:val="00A02A87"/>
    <w:rsid w:val="00A02B6B"/>
    <w:rsid w:val="00A02EB5"/>
    <w:rsid w:val="00A03309"/>
    <w:rsid w:val="00A038C0"/>
    <w:rsid w:val="00A03C1F"/>
    <w:rsid w:val="00A03F3B"/>
    <w:rsid w:val="00A04EAE"/>
    <w:rsid w:val="00A04F78"/>
    <w:rsid w:val="00A0556B"/>
    <w:rsid w:val="00A0578F"/>
    <w:rsid w:val="00A0596A"/>
    <w:rsid w:val="00A059D7"/>
    <w:rsid w:val="00A06B4B"/>
    <w:rsid w:val="00A06E5F"/>
    <w:rsid w:val="00A072AA"/>
    <w:rsid w:val="00A07502"/>
    <w:rsid w:val="00A07A5E"/>
    <w:rsid w:val="00A07F07"/>
    <w:rsid w:val="00A10302"/>
    <w:rsid w:val="00A105B5"/>
    <w:rsid w:val="00A10FB8"/>
    <w:rsid w:val="00A1100C"/>
    <w:rsid w:val="00A11254"/>
    <w:rsid w:val="00A1136F"/>
    <w:rsid w:val="00A11772"/>
    <w:rsid w:val="00A11EAF"/>
    <w:rsid w:val="00A12234"/>
    <w:rsid w:val="00A12548"/>
    <w:rsid w:val="00A12722"/>
    <w:rsid w:val="00A1275F"/>
    <w:rsid w:val="00A12886"/>
    <w:rsid w:val="00A12D4F"/>
    <w:rsid w:val="00A131FF"/>
    <w:rsid w:val="00A132C2"/>
    <w:rsid w:val="00A13D1B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5C"/>
    <w:rsid w:val="00A14C90"/>
    <w:rsid w:val="00A14E43"/>
    <w:rsid w:val="00A15291"/>
    <w:rsid w:val="00A1534E"/>
    <w:rsid w:val="00A15923"/>
    <w:rsid w:val="00A15B80"/>
    <w:rsid w:val="00A15BEB"/>
    <w:rsid w:val="00A15CA2"/>
    <w:rsid w:val="00A1619C"/>
    <w:rsid w:val="00A16A45"/>
    <w:rsid w:val="00A16BCB"/>
    <w:rsid w:val="00A16EBD"/>
    <w:rsid w:val="00A175DB"/>
    <w:rsid w:val="00A1778C"/>
    <w:rsid w:val="00A1790F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20F"/>
    <w:rsid w:val="00A245F2"/>
    <w:rsid w:val="00A24DA4"/>
    <w:rsid w:val="00A25776"/>
    <w:rsid w:val="00A263CA"/>
    <w:rsid w:val="00A2678F"/>
    <w:rsid w:val="00A2680A"/>
    <w:rsid w:val="00A26D04"/>
    <w:rsid w:val="00A2702B"/>
    <w:rsid w:val="00A27903"/>
    <w:rsid w:val="00A30251"/>
    <w:rsid w:val="00A30377"/>
    <w:rsid w:val="00A3083F"/>
    <w:rsid w:val="00A30A68"/>
    <w:rsid w:val="00A30ACA"/>
    <w:rsid w:val="00A30B63"/>
    <w:rsid w:val="00A30C63"/>
    <w:rsid w:val="00A30F87"/>
    <w:rsid w:val="00A317D6"/>
    <w:rsid w:val="00A31A1E"/>
    <w:rsid w:val="00A31A8D"/>
    <w:rsid w:val="00A3250E"/>
    <w:rsid w:val="00A3261B"/>
    <w:rsid w:val="00A3271C"/>
    <w:rsid w:val="00A32D7A"/>
    <w:rsid w:val="00A32DE6"/>
    <w:rsid w:val="00A32FAF"/>
    <w:rsid w:val="00A33572"/>
    <w:rsid w:val="00A3370A"/>
    <w:rsid w:val="00A339D3"/>
    <w:rsid w:val="00A33AB5"/>
    <w:rsid w:val="00A33FF2"/>
    <w:rsid w:val="00A34F6F"/>
    <w:rsid w:val="00A34FF2"/>
    <w:rsid w:val="00A353B9"/>
    <w:rsid w:val="00A353D7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7"/>
    <w:rsid w:val="00A37469"/>
    <w:rsid w:val="00A37706"/>
    <w:rsid w:val="00A37B1E"/>
    <w:rsid w:val="00A37B26"/>
    <w:rsid w:val="00A37EB4"/>
    <w:rsid w:val="00A4061F"/>
    <w:rsid w:val="00A407E0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53D"/>
    <w:rsid w:val="00A42849"/>
    <w:rsid w:val="00A429CE"/>
    <w:rsid w:val="00A42D46"/>
    <w:rsid w:val="00A42E74"/>
    <w:rsid w:val="00A4305E"/>
    <w:rsid w:val="00A435F1"/>
    <w:rsid w:val="00A4366B"/>
    <w:rsid w:val="00A43716"/>
    <w:rsid w:val="00A43A77"/>
    <w:rsid w:val="00A43B0F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E1C"/>
    <w:rsid w:val="00A46EFA"/>
    <w:rsid w:val="00A4780B"/>
    <w:rsid w:val="00A47850"/>
    <w:rsid w:val="00A478A1"/>
    <w:rsid w:val="00A47E36"/>
    <w:rsid w:val="00A5072C"/>
    <w:rsid w:val="00A5108D"/>
    <w:rsid w:val="00A51452"/>
    <w:rsid w:val="00A51908"/>
    <w:rsid w:val="00A519C2"/>
    <w:rsid w:val="00A51AB4"/>
    <w:rsid w:val="00A521AD"/>
    <w:rsid w:val="00A5244C"/>
    <w:rsid w:val="00A52BE7"/>
    <w:rsid w:val="00A52D87"/>
    <w:rsid w:val="00A52F49"/>
    <w:rsid w:val="00A53044"/>
    <w:rsid w:val="00A5348A"/>
    <w:rsid w:val="00A53B37"/>
    <w:rsid w:val="00A53D08"/>
    <w:rsid w:val="00A53E55"/>
    <w:rsid w:val="00A53F56"/>
    <w:rsid w:val="00A53F5C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78"/>
    <w:rsid w:val="00A5598D"/>
    <w:rsid w:val="00A55CBA"/>
    <w:rsid w:val="00A55D77"/>
    <w:rsid w:val="00A55E4F"/>
    <w:rsid w:val="00A55F0B"/>
    <w:rsid w:val="00A562EF"/>
    <w:rsid w:val="00A564F1"/>
    <w:rsid w:val="00A56765"/>
    <w:rsid w:val="00A56914"/>
    <w:rsid w:val="00A56D96"/>
    <w:rsid w:val="00A56E75"/>
    <w:rsid w:val="00A57165"/>
    <w:rsid w:val="00A573FE"/>
    <w:rsid w:val="00A57428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4322"/>
    <w:rsid w:val="00A6432C"/>
    <w:rsid w:val="00A6458F"/>
    <w:rsid w:val="00A648C0"/>
    <w:rsid w:val="00A64983"/>
    <w:rsid w:val="00A649D5"/>
    <w:rsid w:val="00A64DD4"/>
    <w:rsid w:val="00A64EFE"/>
    <w:rsid w:val="00A65149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82"/>
    <w:rsid w:val="00A7089E"/>
    <w:rsid w:val="00A70962"/>
    <w:rsid w:val="00A70969"/>
    <w:rsid w:val="00A70B1C"/>
    <w:rsid w:val="00A70D5C"/>
    <w:rsid w:val="00A70F77"/>
    <w:rsid w:val="00A7133C"/>
    <w:rsid w:val="00A71357"/>
    <w:rsid w:val="00A71496"/>
    <w:rsid w:val="00A715F8"/>
    <w:rsid w:val="00A71913"/>
    <w:rsid w:val="00A71B10"/>
    <w:rsid w:val="00A71C9B"/>
    <w:rsid w:val="00A71F64"/>
    <w:rsid w:val="00A7223D"/>
    <w:rsid w:val="00A723CD"/>
    <w:rsid w:val="00A72689"/>
    <w:rsid w:val="00A729EE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160"/>
    <w:rsid w:val="00A7520C"/>
    <w:rsid w:val="00A7534B"/>
    <w:rsid w:val="00A7574D"/>
    <w:rsid w:val="00A75889"/>
    <w:rsid w:val="00A75B3C"/>
    <w:rsid w:val="00A75B74"/>
    <w:rsid w:val="00A75D09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1CF"/>
    <w:rsid w:val="00A813EC"/>
    <w:rsid w:val="00A8170E"/>
    <w:rsid w:val="00A81776"/>
    <w:rsid w:val="00A81DA9"/>
    <w:rsid w:val="00A8268D"/>
    <w:rsid w:val="00A82910"/>
    <w:rsid w:val="00A8298B"/>
    <w:rsid w:val="00A829A5"/>
    <w:rsid w:val="00A82E30"/>
    <w:rsid w:val="00A8309D"/>
    <w:rsid w:val="00A83353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16C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740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6E5"/>
    <w:rsid w:val="00A92B43"/>
    <w:rsid w:val="00A92CC1"/>
    <w:rsid w:val="00A936C1"/>
    <w:rsid w:val="00A9398A"/>
    <w:rsid w:val="00A93B46"/>
    <w:rsid w:val="00A942AD"/>
    <w:rsid w:val="00A9468A"/>
    <w:rsid w:val="00A94A35"/>
    <w:rsid w:val="00A94F99"/>
    <w:rsid w:val="00A9508E"/>
    <w:rsid w:val="00A953E1"/>
    <w:rsid w:val="00A95924"/>
    <w:rsid w:val="00A95A2E"/>
    <w:rsid w:val="00A9606E"/>
    <w:rsid w:val="00A96352"/>
    <w:rsid w:val="00A96396"/>
    <w:rsid w:val="00A963A7"/>
    <w:rsid w:val="00A96842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0AF1"/>
    <w:rsid w:val="00AA1018"/>
    <w:rsid w:val="00AA107F"/>
    <w:rsid w:val="00AA1552"/>
    <w:rsid w:val="00AA16EF"/>
    <w:rsid w:val="00AA17F6"/>
    <w:rsid w:val="00AA18BD"/>
    <w:rsid w:val="00AA1903"/>
    <w:rsid w:val="00AA23EE"/>
    <w:rsid w:val="00AA284C"/>
    <w:rsid w:val="00AA2DBB"/>
    <w:rsid w:val="00AA31DB"/>
    <w:rsid w:val="00AA3290"/>
    <w:rsid w:val="00AA349F"/>
    <w:rsid w:val="00AA3534"/>
    <w:rsid w:val="00AA3871"/>
    <w:rsid w:val="00AA3B8B"/>
    <w:rsid w:val="00AA3BEC"/>
    <w:rsid w:val="00AA421B"/>
    <w:rsid w:val="00AA4297"/>
    <w:rsid w:val="00AA44BE"/>
    <w:rsid w:val="00AA4557"/>
    <w:rsid w:val="00AA45DC"/>
    <w:rsid w:val="00AA476F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8EA"/>
    <w:rsid w:val="00AA5A70"/>
    <w:rsid w:val="00AA5C45"/>
    <w:rsid w:val="00AA60B9"/>
    <w:rsid w:val="00AA6168"/>
    <w:rsid w:val="00AA62F9"/>
    <w:rsid w:val="00AA649F"/>
    <w:rsid w:val="00AA6740"/>
    <w:rsid w:val="00AA6FC4"/>
    <w:rsid w:val="00AA7175"/>
    <w:rsid w:val="00AA7D9A"/>
    <w:rsid w:val="00AA7FA3"/>
    <w:rsid w:val="00AB014C"/>
    <w:rsid w:val="00AB024E"/>
    <w:rsid w:val="00AB04AA"/>
    <w:rsid w:val="00AB0665"/>
    <w:rsid w:val="00AB0F82"/>
    <w:rsid w:val="00AB10F4"/>
    <w:rsid w:val="00AB140C"/>
    <w:rsid w:val="00AB1432"/>
    <w:rsid w:val="00AB1B5E"/>
    <w:rsid w:val="00AB1DC3"/>
    <w:rsid w:val="00AB1E06"/>
    <w:rsid w:val="00AB1EF4"/>
    <w:rsid w:val="00AB2259"/>
    <w:rsid w:val="00AB2689"/>
    <w:rsid w:val="00AB31BD"/>
    <w:rsid w:val="00AB32EA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9E3"/>
    <w:rsid w:val="00AB5C42"/>
    <w:rsid w:val="00AB5C97"/>
    <w:rsid w:val="00AB5E1E"/>
    <w:rsid w:val="00AB5FF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B36"/>
    <w:rsid w:val="00AB7D0F"/>
    <w:rsid w:val="00AB7ED6"/>
    <w:rsid w:val="00AC02FE"/>
    <w:rsid w:val="00AC1409"/>
    <w:rsid w:val="00AC1688"/>
    <w:rsid w:val="00AC17BC"/>
    <w:rsid w:val="00AC1817"/>
    <w:rsid w:val="00AC1DAD"/>
    <w:rsid w:val="00AC2187"/>
    <w:rsid w:val="00AC25EE"/>
    <w:rsid w:val="00AC264D"/>
    <w:rsid w:val="00AC288D"/>
    <w:rsid w:val="00AC2973"/>
    <w:rsid w:val="00AC2F7F"/>
    <w:rsid w:val="00AC3195"/>
    <w:rsid w:val="00AC324A"/>
    <w:rsid w:val="00AC4172"/>
    <w:rsid w:val="00AC4A2C"/>
    <w:rsid w:val="00AC4BA3"/>
    <w:rsid w:val="00AC4CFB"/>
    <w:rsid w:val="00AC4F85"/>
    <w:rsid w:val="00AC52B5"/>
    <w:rsid w:val="00AC53FB"/>
    <w:rsid w:val="00AC57C9"/>
    <w:rsid w:val="00AC57D2"/>
    <w:rsid w:val="00AC59C0"/>
    <w:rsid w:val="00AC6131"/>
    <w:rsid w:val="00AC61CF"/>
    <w:rsid w:val="00AC6494"/>
    <w:rsid w:val="00AC65CB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7DF"/>
    <w:rsid w:val="00AD0A4C"/>
    <w:rsid w:val="00AD0B57"/>
    <w:rsid w:val="00AD0DC5"/>
    <w:rsid w:val="00AD0EAA"/>
    <w:rsid w:val="00AD16E5"/>
    <w:rsid w:val="00AD1716"/>
    <w:rsid w:val="00AD19F1"/>
    <w:rsid w:val="00AD1E6C"/>
    <w:rsid w:val="00AD20B4"/>
    <w:rsid w:val="00AD2299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72E2"/>
    <w:rsid w:val="00AD73C3"/>
    <w:rsid w:val="00AD744F"/>
    <w:rsid w:val="00AD7B2A"/>
    <w:rsid w:val="00AD7EBC"/>
    <w:rsid w:val="00AE02DE"/>
    <w:rsid w:val="00AE039A"/>
    <w:rsid w:val="00AE03F6"/>
    <w:rsid w:val="00AE0870"/>
    <w:rsid w:val="00AE0946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D5C"/>
    <w:rsid w:val="00AE2F7D"/>
    <w:rsid w:val="00AE37E9"/>
    <w:rsid w:val="00AE3EF1"/>
    <w:rsid w:val="00AE3FC4"/>
    <w:rsid w:val="00AE49A5"/>
    <w:rsid w:val="00AE4ABF"/>
    <w:rsid w:val="00AE4C16"/>
    <w:rsid w:val="00AE5080"/>
    <w:rsid w:val="00AE52FE"/>
    <w:rsid w:val="00AE548F"/>
    <w:rsid w:val="00AE5DB8"/>
    <w:rsid w:val="00AE5FD2"/>
    <w:rsid w:val="00AE6318"/>
    <w:rsid w:val="00AE6788"/>
    <w:rsid w:val="00AE6D33"/>
    <w:rsid w:val="00AE7263"/>
    <w:rsid w:val="00AE72D1"/>
    <w:rsid w:val="00AE73B8"/>
    <w:rsid w:val="00AE741C"/>
    <w:rsid w:val="00AE7484"/>
    <w:rsid w:val="00AE7E89"/>
    <w:rsid w:val="00AE7F2E"/>
    <w:rsid w:val="00AF0A4A"/>
    <w:rsid w:val="00AF0FD2"/>
    <w:rsid w:val="00AF1B10"/>
    <w:rsid w:val="00AF1B8C"/>
    <w:rsid w:val="00AF1DCF"/>
    <w:rsid w:val="00AF2046"/>
    <w:rsid w:val="00AF20E1"/>
    <w:rsid w:val="00AF238C"/>
    <w:rsid w:val="00AF23DC"/>
    <w:rsid w:val="00AF2484"/>
    <w:rsid w:val="00AF2A7B"/>
    <w:rsid w:val="00AF2E64"/>
    <w:rsid w:val="00AF2E88"/>
    <w:rsid w:val="00AF2F2A"/>
    <w:rsid w:val="00AF3521"/>
    <w:rsid w:val="00AF35B0"/>
    <w:rsid w:val="00AF3C52"/>
    <w:rsid w:val="00AF408B"/>
    <w:rsid w:val="00AF44E4"/>
    <w:rsid w:val="00AF44F4"/>
    <w:rsid w:val="00AF4A12"/>
    <w:rsid w:val="00AF4BB2"/>
    <w:rsid w:val="00AF4CE5"/>
    <w:rsid w:val="00AF4E29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1192"/>
    <w:rsid w:val="00B01516"/>
    <w:rsid w:val="00B01517"/>
    <w:rsid w:val="00B016AC"/>
    <w:rsid w:val="00B019C1"/>
    <w:rsid w:val="00B01B77"/>
    <w:rsid w:val="00B01EBD"/>
    <w:rsid w:val="00B02C19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E9C"/>
    <w:rsid w:val="00B0547A"/>
    <w:rsid w:val="00B0550E"/>
    <w:rsid w:val="00B05553"/>
    <w:rsid w:val="00B0575A"/>
    <w:rsid w:val="00B0587F"/>
    <w:rsid w:val="00B05A43"/>
    <w:rsid w:val="00B05EC9"/>
    <w:rsid w:val="00B05F31"/>
    <w:rsid w:val="00B064D3"/>
    <w:rsid w:val="00B067C2"/>
    <w:rsid w:val="00B06991"/>
    <w:rsid w:val="00B06D28"/>
    <w:rsid w:val="00B07645"/>
    <w:rsid w:val="00B077CD"/>
    <w:rsid w:val="00B07D16"/>
    <w:rsid w:val="00B07D1A"/>
    <w:rsid w:val="00B10161"/>
    <w:rsid w:val="00B104AC"/>
    <w:rsid w:val="00B107BE"/>
    <w:rsid w:val="00B1088E"/>
    <w:rsid w:val="00B1091D"/>
    <w:rsid w:val="00B10E90"/>
    <w:rsid w:val="00B112D7"/>
    <w:rsid w:val="00B117C4"/>
    <w:rsid w:val="00B11CC5"/>
    <w:rsid w:val="00B11D88"/>
    <w:rsid w:val="00B11E8C"/>
    <w:rsid w:val="00B11FB3"/>
    <w:rsid w:val="00B12171"/>
    <w:rsid w:val="00B1218A"/>
    <w:rsid w:val="00B121C7"/>
    <w:rsid w:val="00B12514"/>
    <w:rsid w:val="00B12BF2"/>
    <w:rsid w:val="00B1309A"/>
    <w:rsid w:val="00B1318D"/>
    <w:rsid w:val="00B1337D"/>
    <w:rsid w:val="00B1345C"/>
    <w:rsid w:val="00B13518"/>
    <w:rsid w:val="00B1355D"/>
    <w:rsid w:val="00B13796"/>
    <w:rsid w:val="00B146AF"/>
    <w:rsid w:val="00B147D5"/>
    <w:rsid w:val="00B14A3A"/>
    <w:rsid w:val="00B14DFA"/>
    <w:rsid w:val="00B14F34"/>
    <w:rsid w:val="00B1562D"/>
    <w:rsid w:val="00B15804"/>
    <w:rsid w:val="00B1591A"/>
    <w:rsid w:val="00B15976"/>
    <w:rsid w:val="00B159E6"/>
    <w:rsid w:val="00B16E11"/>
    <w:rsid w:val="00B16ED0"/>
    <w:rsid w:val="00B16FF3"/>
    <w:rsid w:val="00B1734F"/>
    <w:rsid w:val="00B17849"/>
    <w:rsid w:val="00B17A27"/>
    <w:rsid w:val="00B2052A"/>
    <w:rsid w:val="00B20D83"/>
    <w:rsid w:val="00B20FD7"/>
    <w:rsid w:val="00B212E7"/>
    <w:rsid w:val="00B2193A"/>
    <w:rsid w:val="00B21B6B"/>
    <w:rsid w:val="00B21F0C"/>
    <w:rsid w:val="00B2221D"/>
    <w:rsid w:val="00B2224F"/>
    <w:rsid w:val="00B222FA"/>
    <w:rsid w:val="00B22422"/>
    <w:rsid w:val="00B2274B"/>
    <w:rsid w:val="00B22894"/>
    <w:rsid w:val="00B22A8B"/>
    <w:rsid w:val="00B22D2A"/>
    <w:rsid w:val="00B22DE2"/>
    <w:rsid w:val="00B233E9"/>
    <w:rsid w:val="00B2390B"/>
    <w:rsid w:val="00B23AAA"/>
    <w:rsid w:val="00B23F4E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110"/>
    <w:rsid w:val="00B3037C"/>
    <w:rsid w:val="00B30616"/>
    <w:rsid w:val="00B3089E"/>
    <w:rsid w:val="00B30AF9"/>
    <w:rsid w:val="00B30DD5"/>
    <w:rsid w:val="00B30EDB"/>
    <w:rsid w:val="00B3111E"/>
    <w:rsid w:val="00B31567"/>
    <w:rsid w:val="00B316C5"/>
    <w:rsid w:val="00B318B1"/>
    <w:rsid w:val="00B31A3B"/>
    <w:rsid w:val="00B32297"/>
    <w:rsid w:val="00B3233B"/>
    <w:rsid w:val="00B32343"/>
    <w:rsid w:val="00B32401"/>
    <w:rsid w:val="00B325DF"/>
    <w:rsid w:val="00B3292F"/>
    <w:rsid w:val="00B32EF0"/>
    <w:rsid w:val="00B33109"/>
    <w:rsid w:val="00B3398F"/>
    <w:rsid w:val="00B33FFC"/>
    <w:rsid w:val="00B34485"/>
    <w:rsid w:val="00B346F8"/>
    <w:rsid w:val="00B34971"/>
    <w:rsid w:val="00B34BE2"/>
    <w:rsid w:val="00B355F7"/>
    <w:rsid w:val="00B35859"/>
    <w:rsid w:val="00B35A5C"/>
    <w:rsid w:val="00B35E58"/>
    <w:rsid w:val="00B35EFA"/>
    <w:rsid w:val="00B365A0"/>
    <w:rsid w:val="00B36B51"/>
    <w:rsid w:val="00B36D54"/>
    <w:rsid w:val="00B36E8F"/>
    <w:rsid w:val="00B36EF0"/>
    <w:rsid w:val="00B370B6"/>
    <w:rsid w:val="00B3783A"/>
    <w:rsid w:val="00B379D0"/>
    <w:rsid w:val="00B37B34"/>
    <w:rsid w:val="00B37C70"/>
    <w:rsid w:val="00B37EEB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7AE"/>
    <w:rsid w:val="00B42FD3"/>
    <w:rsid w:val="00B43918"/>
    <w:rsid w:val="00B439E4"/>
    <w:rsid w:val="00B43F35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5EE"/>
    <w:rsid w:val="00B47770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6A5"/>
    <w:rsid w:val="00B51738"/>
    <w:rsid w:val="00B519AC"/>
    <w:rsid w:val="00B51BCB"/>
    <w:rsid w:val="00B51D3C"/>
    <w:rsid w:val="00B51E67"/>
    <w:rsid w:val="00B51F9E"/>
    <w:rsid w:val="00B52078"/>
    <w:rsid w:val="00B522AC"/>
    <w:rsid w:val="00B523FC"/>
    <w:rsid w:val="00B52684"/>
    <w:rsid w:val="00B52B18"/>
    <w:rsid w:val="00B52C14"/>
    <w:rsid w:val="00B52D7E"/>
    <w:rsid w:val="00B52F03"/>
    <w:rsid w:val="00B5331E"/>
    <w:rsid w:val="00B53888"/>
    <w:rsid w:val="00B53C26"/>
    <w:rsid w:val="00B53EA5"/>
    <w:rsid w:val="00B546A5"/>
    <w:rsid w:val="00B547BB"/>
    <w:rsid w:val="00B54BA6"/>
    <w:rsid w:val="00B54E4A"/>
    <w:rsid w:val="00B54F88"/>
    <w:rsid w:val="00B55612"/>
    <w:rsid w:val="00B558BE"/>
    <w:rsid w:val="00B55BB6"/>
    <w:rsid w:val="00B55FEE"/>
    <w:rsid w:val="00B5679D"/>
    <w:rsid w:val="00B56881"/>
    <w:rsid w:val="00B56CB7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DA8"/>
    <w:rsid w:val="00B62C0E"/>
    <w:rsid w:val="00B62C51"/>
    <w:rsid w:val="00B63001"/>
    <w:rsid w:val="00B6352B"/>
    <w:rsid w:val="00B63A35"/>
    <w:rsid w:val="00B64245"/>
    <w:rsid w:val="00B64CB6"/>
    <w:rsid w:val="00B65653"/>
    <w:rsid w:val="00B65679"/>
    <w:rsid w:val="00B65A67"/>
    <w:rsid w:val="00B65E55"/>
    <w:rsid w:val="00B65E6D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ECC"/>
    <w:rsid w:val="00B73579"/>
    <w:rsid w:val="00B73666"/>
    <w:rsid w:val="00B73A48"/>
    <w:rsid w:val="00B73E0D"/>
    <w:rsid w:val="00B74605"/>
    <w:rsid w:val="00B7490C"/>
    <w:rsid w:val="00B74BB6"/>
    <w:rsid w:val="00B74C44"/>
    <w:rsid w:val="00B74F98"/>
    <w:rsid w:val="00B74FB1"/>
    <w:rsid w:val="00B75209"/>
    <w:rsid w:val="00B75C63"/>
    <w:rsid w:val="00B765F6"/>
    <w:rsid w:val="00B76AFF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486"/>
    <w:rsid w:val="00B8173F"/>
    <w:rsid w:val="00B819DB"/>
    <w:rsid w:val="00B81BC4"/>
    <w:rsid w:val="00B81CF9"/>
    <w:rsid w:val="00B826E7"/>
    <w:rsid w:val="00B827BE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0C7"/>
    <w:rsid w:val="00B86477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100E"/>
    <w:rsid w:val="00B9197D"/>
    <w:rsid w:val="00B91A46"/>
    <w:rsid w:val="00B9231D"/>
    <w:rsid w:val="00B92572"/>
    <w:rsid w:val="00B927A5"/>
    <w:rsid w:val="00B92960"/>
    <w:rsid w:val="00B92EAA"/>
    <w:rsid w:val="00B92F99"/>
    <w:rsid w:val="00B92FBA"/>
    <w:rsid w:val="00B93330"/>
    <w:rsid w:val="00B9345D"/>
    <w:rsid w:val="00B93635"/>
    <w:rsid w:val="00B93A94"/>
    <w:rsid w:val="00B93FBF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408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FB9"/>
    <w:rsid w:val="00BA1333"/>
    <w:rsid w:val="00BA13D8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B3A"/>
    <w:rsid w:val="00BA3BE0"/>
    <w:rsid w:val="00BA3C76"/>
    <w:rsid w:val="00BA4254"/>
    <w:rsid w:val="00BA43CA"/>
    <w:rsid w:val="00BA46A0"/>
    <w:rsid w:val="00BA4BC3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7B8"/>
    <w:rsid w:val="00BA77E9"/>
    <w:rsid w:val="00BA78F1"/>
    <w:rsid w:val="00BA7B13"/>
    <w:rsid w:val="00BB000B"/>
    <w:rsid w:val="00BB019B"/>
    <w:rsid w:val="00BB0340"/>
    <w:rsid w:val="00BB0382"/>
    <w:rsid w:val="00BB066F"/>
    <w:rsid w:val="00BB077E"/>
    <w:rsid w:val="00BB0822"/>
    <w:rsid w:val="00BB08EB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416B"/>
    <w:rsid w:val="00BB4344"/>
    <w:rsid w:val="00BB4438"/>
    <w:rsid w:val="00BB4544"/>
    <w:rsid w:val="00BB45D8"/>
    <w:rsid w:val="00BB4AC3"/>
    <w:rsid w:val="00BB5222"/>
    <w:rsid w:val="00BB5353"/>
    <w:rsid w:val="00BB5736"/>
    <w:rsid w:val="00BB59B1"/>
    <w:rsid w:val="00BB5EE8"/>
    <w:rsid w:val="00BB6008"/>
    <w:rsid w:val="00BB6148"/>
    <w:rsid w:val="00BB619E"/>
    <w:rsid w:val="00BB61D2"/>
    <w:rsid w:val="00BB64F2"/>
    <w:rsid w:val="00BB69E3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215"/>
    <w:rsid w:val="00BC033F"/>
    <w:rsid w:val="00BC069F"/>
    <w:rsid w:val="00BC092E"/>
    <w:rsid w:val="00BC0B19"/>
    <w:rsid w:val="00BC10EB"/>
    <w:rsid w:val="00BC127C"/>
    <w:rsid w:val="00BC134D"/>
    <w:rsid w:val="00BC1747"/>
    <w:rsid w:val="00BC2088"/>
    <w:rsid w:val="00BC26F8"/>
    <w:rsid w:val="00BC2AF2"/>
    <w:rsid w:val="00BC2C2A"/>
    <w:rsid w:val="00BC2DFD"/>
    <w:rsid w:val="00BC2E6B"/>
    <w:rsid w:val="00BC2FC7"/>
    <w:rsid w:val="00BC2FD2"/>
    <w:rsid w:val="00BC3A87"/>
    <w:rsid w:val="00BC3C64"/>
    <w:rsid w:val="00BC3CC7"/>
    <w:rsid w:val="00BC43C6"/>
    <w:rsid w:val="00BC4561"/>
    <w:rsid w:val="00BC4EDC"/>
    <w:rsid w:val="00BC4F19"/>
    <w:rsid w:val="00BC5148"/>
    <w:rsid w:val="00BC51E1"/>
    <w:rsid w:val="00BC55B3"/>
    <w:rsid w:val="00BC55B4"/>
    <w:rsid w:val="00BC5FA6"/>
    <w:rsid w:val="00BC6258"/>
    <w:rsid w:val="00BC650F"/>
    <w:rsid w:val="00BC6E01"/>
    <w:rsid w:val="00BC72EF"/>
    <w:rsid w:val="00BC7A91"/>
    <w:rsid w:val="00BC7BCF"/>
    <w:rsid w:val="00BC7CEC"/>
    <w:rsid w:val="00BD03B9"/>
    <w:rsid w:val="00BD0431"/>
    <w:rsid w:val="00BD0882"/>
    <w:rsid w:val="00BD08B0"/>
    <w:rsid w:val="00BD0CA2"/>
    <w:rsid w:val="00BD1177"/>
    <w:rsid w:val="00BD151D"/>
    <w:rsid w:val="00BD162E"/>
    <w:rsid w:val="00BD178B"/>
    <w:rsid w:val="00BD17E2"/>
    <w:rsid w:val="00BD1809"/>
    <w:rsid w:val="00BD1A7A"/>
    <w:rsid w:val="00BD1B9A"/>
    <w:rsid w:val="00BD207D"/>
    <w:rsid w:val="00BD20CB"/>
    <w:rsid w:val="00BD21B0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C59"/>
    <w:rsid w:val="00BD5015"/>
    <w:rsid w:val="00BD5023"/>
    <w:rsid w:val="00BD5345"/>
    <w:rsid w:val="00BD5A22"/>
    <w:rsid w:val="00BD5DCA"/>
    <w:rsid w:val="00BD5FA7"/>
    <w:rsid w:val="00BD612E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32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473"/>
    <w:rsid w:val="00BE38BD"/>
    <w:rsid w:val="00BE4368"/>
    <w:rsid w:val="00BE4619"/>
    <w:rsid w:val="00BE47C7"/>
    <w:rsid w:val="00BE4878"/>
    <w:rsid w:val="00BE4BBE"/>
    <w:rsid w:val="00BE4D31"/>
    <w:rsid w:val="00BE4D3D"/>
    <w:rsid w:val="00BE5181"/>
    <w:rsid w:val="00BE524A"/>
    <w:rsid w:val="00BE537C"/>
    <w:rsid w:val="00BE5856"/>
    <w:rsid w:val="00BE594C"/>
    <w:rsid w:val="00BE5BAA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750"/>
    <w:rsid w:val="00BF0A55"/>
    <w:rsid w:val="00BF0A9C"/>
    <w:rsid w:val="00BF0AAB"/>
    <w:rsid w:val="00BF0C24"/>
    <w:rsid w:val="00BF111E"/>
    <w:rsid w:val="00BF1F8C"/>
    <w:rsid w:val="00BF2073"/>
    <w:rsid w:val="00BF2269"/>
    <w:rsid w:val="00BF2404"/>
    <w:rsid w:val="00BF2479"/>
    <w:rsid w:val="00BF2BCA"/>
    <w:rsid w:val="00BF2D33"/>
    <w:rsid w:val="00BF2EF8"/>
    <w:rsid w:val="00BF302E"/>
    <w:rsid w:val="00BF378B"/>
    <w:rsid w:val="00BF3D23"/>
    <w:rsid w:val="00BF3E83"/>
    <w:rsid w:val="00BF41A9"/>
    <w:rsid w:val="00BF46CF"/>
    <w:rsid w:val="00BF4DBC"/>
    <w:rsid w:val="00BF4EAD"/>
    <w:rsid w:val="00BF4F2D"/>
    <w:rsid w:val="00BF504C"/>
    <w:rsid w:val="00BF519B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AE4"/>
    <w:rsid w:val="00C00BA8"/>
    <w:rsid w:val="00C00C29"/>
    <w:rsid w:val="00C00CA2"/>
    <w:rsid w:val="00C00CB2"/>
    <w:rsid w:val="00C01111"/>
    <w:rsid w:val="00C01728"/>
    <w:rsid w:val="00C019C2"/>
    <w:rsid w:val="00C01A37"/>
    <w:rsid w:val="00C01C63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89C"/>
    <w:rsid w:val="00C04ADE"/>
    <w:rsid w:val="00C054A9"/>
    <w:rsid w:val="00C0564A"/>
    <w:rsid w:val="00C05E35"/>
    <w:rsid w:val="00C05F52"/>
    <w:rsid w:val="00C060AF"/>
    <w:rsid w:val="00C061E9"/>
    <w:rsid w:val="00C0625D"/>
    <w:rsid w:val="00C06BB9"/>
    <w:rsid w:val="00C0728D"/>
    <w:rsid w:val="00C072EA"/>
    <w:rsid w:val="00C073E8"/>
    <w:rsid w:val="00C07760"/>
    <w:rsid w:val="00C07812"/>
    <w:rsid w:val="00C0795D"/>
    <w:rsid w:val="00C07AB0"/>
    <w:rsid w:val="00C1000A"/>
    <w:rsid w:val="00C10613"/>
    <w:rsid w:val="00C10793"/>
    <w:rsid w:val="00C10B19"/>
    <w:rsid w:val="00C10B61"/>
    <w:rsid w:val="00C10F7B"/>
    <w:rsid w:val="00C11540"/>
    <w:rsid w:val="00C11A59"/>
    <w:rsid w:val="00C11AD6"/>
    <w:rsid w:val="00C122CF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C1E"/>
    <w:rsid w:val="00C14E50"/>
    <w:rsid w:val="00C155C2"/>
    <w:rsid w:val="00C15713"/>
    <w:rsid w:val="00C1592E"/>
    <w:rsid w:val="00C160F5"/>
    <w:rsid w:val="00C1690A"/>
    <w:rsid w:val="00C178DC"/>
    <w:rsid w:val="00C1798B"/>
    <w:rsid w:val="00C17D4C"/>
    <w:rsid w:val="00C17EA5"/>
    <w:rsid w:val="00C17FDE"/>
    <w:rsid w:val="00C20291"/>
    <w:rsid w:val="00C20298"/>
    <w:rsid w:val="00C20401"/>
    <w:rsid w:val="00C204D8"/>
    <w:rsid w:val="00C2076D"/>
    <w:rsid w:val="00C20F62"/>
    <w:rsid w:val="00C214C7"/>
    <w:rsid w:val="00C219E4"/>
    <w:rsid w:val="00C22C9F"/>
    <w:rsid w:val="00C22E64"/>
    <w:rsid w:val="00C22E9E"/>
    <w:rsid w:val="00C233DB"/>
    <w:rsid w:val="00C23A33"/>
    <w:rsid w:val="00C23C4C"/>
    <w:rsid w:val="00C23EFF"/>
    <w:rsid w:val="00C24966"/>
    <w:rsid w:val="00C24FDF"/>
    <w:rsid w:val="00C252FB"/>
    <w:rsid w:val="00C256E1"/>
    <w:rsid w:val="00C26285"/>
    <w:rsid w:val="00C262EB"/>
    <w:rsid w:val="00C2638C"/>
    <w:rsid w:val="00C265A5"/>
    <w:rsid w:val="00C266A7"/>
    <w:rsid w:val="00C2695B"/>
    <w:rsid w:val="00C26A2C"/>
    <w:rsid w:val="00C26BC5"/>
    <w:rsid w:val="00C26F26"/>
    <w:rsid w:val="00C26F92"/>
    <w:rsid w:val="00C2740D"/>
    <w:rsid w:val="00C27D40"/>
    <w:rsid w:val="00C309F8"/>
    <w:rsid w:val="00C30B1C"/>
    <w:rsid w:val="00C30B32"/>
    <w:rsid w:val="00C30D1B"/>
    <w:rsid w:val="00C31078"/>
    <w:rsid w:val="00C314F5"/>
    <w:rsid w:val="00C31906"/>
    <w:rsid w:val="00C31AFC"/>
    <w:rsid w:val="00C31E23"/>
    <w:rsid w:val="00C3233C"/>
    <w:rsid w:val="00C32590"/>
    <w:rsid w:val="00C327D6"/>
    <w:rsid w:val="00C32A22"/>
    <w:rsid w:val="00C32A93"/>
    <w:rsid w:val="00C32F25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987"/>
    <w:rsid w:val="00C34D84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D4E"/>
    <w:rsid w:val="00C37DE9"/>
    <w:rsid w:val="00C402CF"/>
    <w:rsid w:val="00C405B9"/>
    <w:rsid w:val="00C4063B"/>
    <w:rsid w:val="00C4074C"/>
    <w:rsid w:val="00C409C4"/>
    <w:rsid w:val="00C40A33"/>
    <w:rsid w:val="00C41257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413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531F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2D"/>
    <w:rsid w:val="00C475A6"/>
    <w:rsid w:val="00C479CF"/>
    <w:rsid w:val="00C479FF"/>
    <w:rsid w:val="00C47A0F"/>
    <w:rsid w:val="00C47B11"/>
    <w:rsid w:val="00C5044B"/>
    <w:rsid w:val="00C50814"/>
    <w:rsid w:val="00C508B2"/>
    <w:rsid w:val="00C50AF1"/>
    <w:rsid w:val="00C5100E"/>
    <w:rsid w:val="00C51125"/>
    <w:rsid w:val="00C51138"/>
    <w:rsid w:val="00C517BD"/>
    <w:rsid w:val="00C51881"/>
    <w:rsid w:val="00C51B4B"/>
    <w:rsid w:val="00C51B7F"/>
    <w:rsid w:val="00C524D2"/>
    <w:rsid w:val="00C52C84"/>
    <w:rsid w:val="00C52D8A"/>
    <w:rsid w:val="00C52EA6"/>
    <w:rsid w:val="00C52EE3"/>
    <w:rsid w:val="00C52F45"/>
    <w:rsid w:val="00C52FD9"/>
    <w:rsid w:val="00C5318F"/>
    <w:rsid w:val="00C5336B"/>
    <w:rsid w:val="00C53B82"/>
    <w:rsid w:val="00C53D12"/>
    <w:rsid w:val="00C53FF0"/>
    <w:rsid w:val="00C5405E"/>
    <w:rsid w:val="00C540E8"/>
    <w:rsid w:val="00C54492"/>
    <w:rsid w:val="00C5474C"/>
    <w:rsid w:val="00C547F1"/>
    <w:rsid w:val="00C54B59"/>
    <w:rsid w:val="00C555FE"/>
    <w:rsid w:val="00C5589B"/>
    <w:rsid w:val="00C55919"/>
    <w:rsid w:val="00C55C62"/>
    <w:rsid w:val="00C55DDD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72C"/>
    <w:rsid w:val="00C61BB8"/>
    <w:rsid w:val="00C61FD5"/>
    <w:rsid w:val="00C620DF"/>
    <w:rsid w:val="00C62127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3E6"/>
    <w:rsid w:val="00C6340A"/>
    <w:rsid w:val="00C63585"/>
    <w:rsid w:val="00C6378E"/>
    <w:rsid w:val="00C637EF"/>
    <w:rsid w:val="00C63A3A"/>
    <w:rsid w:val="00C63CD4"/>
    <w:rsid w:val="00C64648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53"/>
    <w:rsid w:val="00C6633B"/>
    <w:rsid w:val="00C66744"/>
    <w:rsid w:val="00C667D9"/>
    <w:rsid w:val="00C6694A"/>
    <w:rsid w:val="00C669F9"/>
    <w:rsid w:val="00C66CB0"/>
    <w:rsid w:val="00C66ED4"/>
    <w:rsid w:val="00C70391"/>
    <w:rsid w:val="00C70E22"/>
    <w:rsid w:val="00C710CC"/>
    <w:rsid w:val="00C71713"/>
    <w:rsid w:val="00C7193E"/>
    <w:rsid w:val="00C71955"/>
    <w:rsid w:val="00C71AC5"/>
    <w:rsid w:val="00C71B88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4C6"/>
    <w:rsid w:val="00C73579"/>
    <w:rsid w:val="00C73BA0"/>
    <w:rsid w:val="00C73D64"/>
    <w:rsid w:val="00C73DC8"/>
    <w:rsid w:val="00C74250"/>
    <w:rsid w:val="00C74385"/>
    <w:rsid w:val="00C74539"/>
    <w:rsid w:val="00C74606"/>
    <w:rsid w:val="00C7476A"/>
    <w:rsid w:val="00C74925"/>
    <w:rsid w:val="00C74A2E"/>
    <w:rsid w:val="00C74DB9"/>
    <w:rsid w:val="00C74E68"/>
    <w:rsid w:val="00C7517D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778BF"/>
    <w:rsid w:val="00C80081"/>
    <w:rsid w:val="00C802E4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D5B"/>
    <w:rsid w:val="00C86D9C"/>
    <w:rsid w:val="00C86FBB"/>
    <w:rsid w:val="00C86FD7"/>
    <w:rsid w:val="00C8712E"/>
    <w:rsid w:val="00C87147"/>
    <w:rsid w:val="00C87D59"/>
    <w:rsid w:val="00C904F1"/>
    <w:rsid w:val="00C907F0"/>
    <w:rsid w:val="00C9089F"/>
    <w:rsid w:val="00C9090F"/>
    <w:rsid w:val="00C90C9B"/>
    <w:rsid w:val="00C9143E"/>
    <w:rsid w:val="00C9144F"/>
    <w:rsid w:val="00C914E8"/>
    <w:rsid w:val="00C91B48"/>
    <w:rsid w:val="00C91EFB"/>
    <w:rsid w:val="00C92171"/>
    <w:rsid w:val="00C9219F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60F"/>
    <w:rsid w:val="00C947BB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9CD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BD9"/>
    <w:rsid w:val="00C97F43"/>
    <w:rsid w:val="00C97F70"/>
    <w:rsid w:val="00CA0164"/>
    <w:rsid w:val="00CA03AF"/>
    <w:rsid w:val="00CA03B6"/>
    <w:rsid w:val="00CA0BAE"/>
    <w:rsid w:val="00CA0CDA"/>
    <w:rsid w:val="00CA0CFF"/>
    <w:rsid w:val="00CA0E0C"/>
    <w:rsid w:val="00CA0E4D"/>
    <w:rsid w:val="00CA11D2"/>
    <w:rsid w:val="00CA1A59"/>
    <w:rsid w:val="00CA214A"/>
    <w:rsid w:val="00CA233E"/>
    <w:rsid w:val="00CA27E9"/>
    <w:rsid w:val="00CA3466"/>
    <w:rsid w:val="00CA35A6"/>
    <w:rsid w:val="00CA35F4"/>
    <w:rsid w:val="00CA3C2A"/>
    <w:rsid w:val="00CA437C"/>
    <w:rsid w:val="00CA449E"/>
    <w:rsid w:val="00CA466F"/>
    <w:rsid w:val="00CA49AB"/>
    <w:rsid w:val="00CA4DEC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A6B6F"/>
    <w:rsid w:val="00CA70CC"/>
    <w:rsid w:val="00CA7472"/>
    <w:rsid w:val="00CB064B"/>
    <w:rsid w:val="00CB06A5"/>
    <w:rsid w:val="00CB06DF"/>
    <w:rsid w:val="00CB08CB"/>
    <w:rsid w:val="00CB0FBA"/>
    <w:rsid w:val="00CB0FDA"/>
    <w:rsid w:val="00CB1009"/>
    <w:rsid w:val="00CB145D"/>
    <w:rsid w:val="00CB149E"/>
    <w:rsid w:val="00CB14CD"/>
    <w:rsid w:val="00CB192F"/>
    <w:rsid w:val="00CB1B55"/>
    <w:rsid w:val="00CB1C6B"/>
    <w:rsid w:val="00CB1CF5"/>
    <w:rsid w:val="00CB20D4"/>
    <w:rsid w:val="00CB22D5"/>
    <w:rsid w:val="00CB244D"/>
    <w:rsid w:val="00CB2ABB"/>
    <w:rsid w:val="00CB2D69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5A36"/>
    <w:rsid w:val="00CB603B"/>
    <w:rsid w:val="00CB6068"/>
    <w:rsid w:val="00CB63A2"/>
    <w:rsid w:val="00CB63FF"/>
    <w:rsid w:val="00CB661B"/>
    <w:rsid w:val="00CB6631"/>
    <w:rsid w:val="00CB6A3A"/>
    <w:rsid w:val="00CB6BA1"/>
    <w:rsid w:val="00CB6CC4"/>
    <w:rsid w:val="00CB6D20"/>
    <w:rsid w:val="00CB6D87"/>
    <w:rsid w:val="00CB71ED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4B5"/>
    <w:rsid w:val="00CC4EEF"/>
    <w:rsid w:val="00CC533F"/>
    <w:rsid w:val="00CC5BCB"/>
    <w:rsid w:val="00CC5DCB"/>
    <w:rsid w:val="00CC63B1"/>
    <w:rsid w:val="00CC6424"/>
    <w:rsid w:val="00CC6C56"/>
    <w:rsid w:val="00CC6FC0"/>
    <w:rsid w:val="00CC7263"/>
    <w:rsid w:val="00CC78E7"/>
    <w:rsid w:val="00CC798B"/>
    <w:rsid w:val="00CC7C8E"/>
    <w:rsid w:val="00CC7CE1"/>
    <w:rsid w:val="00CD00D8"/>
    <w:rsid w:val="00CD0616"/>
    <w:rsid w:val="00CD06D9"/>
    <w:rsid w:val="00CD1262"/>
    <w:rsid w:val="00CD128C"/>
    <w:rsid w:val="00CD2344"/>
    <w:rsid w:val="00CD2403"/>
    <w:rsid w:val="00CD27F6"/>
    <w:rsid w:val="00CD2B0B"/>
    <w:rsid w:val="00CD2D7C"/>
    <w:rsid w:val="00CD337C"/>
    <w:rsid w:val="00CD3391"/>
    <w:rsid w:val="00CD3451"/>
    <w:rsid w:val="00CD409B"/>
    <w:rsid w:val="00CD43B0"/>
    <w:rsid w:val="00CD44C2"/>
    <w:rsid w:val="00CD4806"/>
    <w:rsid w:val="00CD4AFA"/>
    <w:rsid w:val="00CD55FE"/>
    <w:rsid w:val="00CD56AC"/>
    <w:rsid w:val="00CD5766"/>
    <w:rsid w:val="00CD61CA"/>
    <w:rsid w:val="00CD64FB"/>
    <w:rsid w:val="00CD70AE"/>
    <w:rsid w:val="00CD7175"/>
    <w:rsid w:val="00CD75F3"/>
    <w:rsid w:val="00CD7B15"/>
    <w:rsid w:val="00CD7DDC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42D5"/>
    <w:rsid w:val="00CE43B9"/>
    <w:rsid w:val="00CE43ED"/>
    <w:rsid w:val="00CE4483"/>
    <w:rsid w:val="00CE4893"/>
    <w:rsid w:val="00CE4B4F"/>
    <w:rsid w:val="00CE4BD5"/>
    <w:rsid w:val="00CE528D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CB1"/>
    <w:rsid w:val="00CE7DCA"/>
    <w:rsid w:val="00CE7FD1"/>
    <w:rsid w:val="00CF0578"/>
    <w:rsid w:val="00CF063E"/>
    <w:rsid w:val="00CF0704"/>
    <w:rsid w:val="00CF1279"/>
    <w:rsid w:val="00CF18B4"/>
    <w:rsid w:val="00CF1EE1"/>
    <w:rsid w:val="00CF2093"/>
    <w:rsid w:val="00CF20A3"/>
    <w:rsid w:val="00CF2A79"/>
    <w:rsid w:val="00CF31E7"/>
    <w:rsid w:val="00CF375F"/>
    <w:rsid w:val="00CF3940"/>
    <w:rsid w:val="00CF3B58"/>
    <w:rsid w:val="00CF3F50"/>
    <w:rsid w:val="00CF43A3"/>
    <w:rsid w:val="00CF4AC1"/>
    <w:rsid w:val="00CF4B6F"/>
    <w:rsid w:val="00CF4E2D"/>
    <w:rsid w:val="00CF5074"/>
    <w:rsid w:val="00CF56AF"/>
    <w:rsid w:val="00CF5B33"/>
    <w:rsid w:val="00CF5C5C"/>
    <w:rsid w:val="00CF63FC"/>
    <w:rsid w:val="00CF6653"/>
    <w:rsid w:val="00CF6985"/>
    <w:rsid w:val="00CF69AA"/>
    <w:rsid w:val="00D0016E"/>
    <w:rsid w:val="00D005AD"/>
    <w:rsid w:val="00D00B18"/>
    <w:rsid w:val="00D00CA6"/>
    <w:rsid w:val="00D00F9E"/>
    <w:rsid w:val="00D01370"/>
    <w:rsid w:val="00D01B02"/>
    <w:rsid w:val="00D01F6F"/>
    <w:rsid w:val="00D020EC"/>
    <w:rsid w:val="00D021A7"/>
    <w:rsid w:val="00D0284B"/>
    <w:rsid w:val="00D02D6F"/>
    <w:rsid w:val="00D02E78"/>
    <w:rsid w:val="00D03069"/>
    <w:rsid w:val="00D0308C"/>
    <w:rsid w:val="00D03407"/>
    <w:rsid w:val="00D03A80"/>
    <w:rsid w:val="00D03AFC"/>
    <w:rsid w:val="00D03DBC"/>
    <w:rsid w:val="00D04618"/>
    <w:rsid w:val="00D0477C"/>
    <w:rsid w:val="00D04AE5"/>
    <w:rsid w:val="00D04B2E"/>
    <w:rsid w:val="00D04D1A"/>
    <w:rsid w:val="00D0574D"/>
    <w:rsid w:val="00D0576A"/>
    <w:rsid w:val="00D057F6"/>
    <w:rsid w:val="00D05882"/>
    <w:rsid w:val="00D05D08"/>
    <w:rsid w:val="00D060D1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C3"/>
    <w:rsid w:val="00D10CF7"/>
    <w:rsid w:val="00D10D92"/>
    <w:rsid w:val="00D10DFF"/>
    <w:rsid w:val="00D110F1"/>
    <w:rsid w:val="00D11553"/>
    <w:rsid w:val="00D11896"/>
    <w:rsid w:val="00D11CCB"/>
    <w:rsid w:val="00D11F14"/>
    <w:rsid w:val="00D12651"/>
    <w:rsid w:val="00D12B0B"/>
    <w:rsid w:val="00D12D0E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3FB"/>
    <w:rsid w:val="00D1563E"/>
    <w:rsid w:val="00D1642F"/>
    <w:rsid w:val="00D16A08"/>
    <w:rsid w:val="00D16B92"/>
    <w:rsid w:val="00D16DFD"/>
    <w:rsid w:val="00D171C2"/>
    <w:rsid w:val="00D1780A"/>
    <w:rsid w:val="00D17C37"/>
    <w:rsid w:val="00D17D66"/>
    <w:rsid w:val="00D17EEB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74F"/>
    <w:rsid w:val="00D22D6C"/>
    <w:rsid w:val="00D2324C"/>
    <w:rsid w:val="00D232C4"/>
    <w:rsid w:val="00D23315"/>
    <w:rsid w:val="00D235FE"/>
    <w:rsid w:val="00D23969"/>
    <w:rsid w:val="00D23E3D"/>
    <w:rsid w:val="00D24065"/>
    <w:rsid w:val="00D24691"/>
    <w:rsid w:val="00D24704"/>
    <w:rsid w:val="00D24803"/>
    <w:rsid w:val="00D24835"/>
    <w:rsid w:val="00D24B2A"/>
    <w:rsid w:val="00D24E0F"/>
    <w:rsid w:val="00D24E27"/>
    <w:rsid w:val="00D251C7"/>
    <w:rsid w:val="00D253C8"/>
    <w:rsid w:val="00D25551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84E"/>
    <w:rsid w:val="00D309ED"/>
    <w:rsid w:val="00D30E49"/>
    <w:rsid w:val="00D30F85"/>
    <w:rsid w:val="00D31554"/>
    <w:rsid w:val="00D31746"/>
    <w:rsid w:val="00D318FE"/>
    <w:rsid w:val="00D3192B"/>
    <w:rsid w:val="00D31954"/>
    <w:rsid w:val="00D319EF"/>
    <w:rsid w:val="00D32A51"/>
    <w:rsid w:val="00D32B4A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4FA"/>
    <w:rsid w:val="00D35B98"/>
    <w:rsid w:val="00D35FD8"/>
    <w:rsid w:val="00D360D5"/>
    <w:rsid w:val="00D360F6"/>
    <w:rsid w:val="00D361E5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AED"/>
    <w:rsid w:val="00D4113F"/>
    <w:rsid w:val="00D414BF"/>
    <w:rsid w:val="00D414D1"/>
    <w:rsid w:val="00D41646"/>
    <w:rsid w:val="00D41696"/>
    <w:rsid w:val="00D41AA9"/>
    <w:rsid w:val="00D41AEE"/>
    <w:rsid w:val="00D42359"/>
    <w:rsid w:val="00D42421"/>
    <w:rsid w:val="00D427AF"/>
    <w:rsid w:val="00D4288A"/>
    <w:rsid w:val="00D42992"/>
    <w:rsid w:val="00D42B45"/>
    <w:rsid w:val="00D42C2F"/>
    <w:rsid w:val="00D42CF0"/>
    <w:rsid w:val="00D42E25"/>
    <w:rsid w:val="00D431C6"/>
    <w:rsid w:val="00D43B46"/>
    <w:rsid w:val="00D441DC"/>
    <w:rsid w:val="00D44238"/>
    <w:rsid w:val="00D44425"/>
    <w:rsid w:val="00D447FB"/>
    <w:rsid w:val="00D44B85"/>
    <w:rsid w:val="00D4511C"/>
    <w:rsid w:val="00D4559E"/>
    <w:rsid w:val="00D457AE"/>
    <w:rsid w:val="00D458FD"/>
    <w:rsid w:val="00D45C82"/>
    <w:rsid w:val="00D45CB2"/>
    <w:rsid w:val="00D45D95"/>
    <w:rsid w:val="00D46A7B"/>
    <w:rsid w:val="00D46D96"/>
    <w:rsid w:val="00D46DC3"/>
    <w:rsid w:val="00D46DEC"/>
    <w:rsid w:val="00D46F82"/>
    <w:rsid w:val="00D476D9"/>
    <w:rsid w:val="00D477F7"/>
    <w:rsid w:val="00D47D27"/>
    <w:rsid w:val="00D47F5A"/>
    <w:rsid w:val="00D5003A"/>
    <w:rsid w:val="00D5021B"/>
    <w:rsid w:val="00D5036D"/>
    <w:rsid w:val="00D50503"/>
    <w:rsid w:val="00D506EB"/>
    <w:rsid w:val="00D50A7C"/>
    <w:rsid w:val="00D50F45"/>
    <w:rsid w:val="00D51211"/>
    <w:rsid w:val="00D512CC"/>
    <w:rsid w:val="00D513D9"/>
    <w:rsid w:val="00D515C0"/>
    <w:rsid w:val="00D5184C"/>
    <w:rsid w:val="00D51927"/>
    <w:rsid w:val="00D519AD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7B2"/>
    <w:rsid w:val="00D53C20"/>
    <w:rsid w:val="00D53D66"/>
    <w:rsid w:val="00D53FA3"/>
    <w:rsid w:val="00D53FB5"/>
    <w:rsid w:val="00D53FC5"/>
    <w:rsid w:val="00D541A6"/>
    <w:rsid w:val="00D554A9"/>
    <w:rsid w:val="00D55531"/>
    <w:rsid w:val="00D55543"/>
    <w:rsid w:val="00D55D43"/>
    <w:rsid w:val="00D55D95"/>
    <w:rsid w:val="00D561AF"/>
    <w:rsid w:val="00D56319"/>
    <w:rsid w:val="00D5644B"/>
    <w:rsid w:val="00D56484"/>
    <w:rsid w:val="00D56F91"/>
    <w:rsid w:val="00D574A7"/>
    <w:rsid w:val="00D57A96"/>
    <w:rsid w:val="00D57D2C"/>
    <w:rsid w:val="00D57D61"/>
    <w:rsid w:val="00D57DDA"/>
    <w:rsid w:val="00D606C9"/>
    <w:rsid w:val="00D60C05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807"/>
    <w:rsid w:val="00D639B5"/>
    <w:rsid w:val="00D63AC3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438"/>
    <w:rsid w:val="00D674B1"/>
    <w:rsid w:val="00D674BA"/>
    <w:rsid w:val="00D67791"/>
    <w:rsid w:val="00D677DB"/>
    <w:rsid w:val="00D6790D"/>
    <w:rsid w:val="00D67B54"/>
    <w:rsid w:val="00D70664"/>
    <w:rsid w:val="00D70EB5"/>
    <w:rsid w:val="00D70FB0"/>
    <w:rsid w:val="00D718D1"/>
    <w:rsid w:val="00D71E71"/>
    <w:rsid w:val="00D724A8"/>
    <w:rsid w:val="00D72745"/>
    <w:rsid w:val="00D73116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40E"/>
    <w:rsid w:val="00D76A09"/>
    <w:rsid w:val="00D76ADD"/>
    <w:rsid w:val="00D76B34"/>
    <w:rsid w:val="00D77208"/>
    <w:rsid w:val="00D778C0"/>
    <w:rsid w:val="00D7794B"/>
    <w:rsid w:val="00D77B57"/>
    <w:rsid w:val="00D77BD1"/>
    <w:rsid w:val="00D77ECA"/>
    <w:rsid w:val="00D806F9"/>
    <w:rsid w:val="00D807EF"/>
    <w:rsid w:val="00D80873"/>
    <w:rsid w:val="00D809E2"/>
    <w:rsid w:val="00D80AAF"/>
    <w:rsid w:val="00D81060"/>
    <w:rsid w:val="00D81516"/>
    <w:rsid w:val="00D81595"/>
    <w:rsid w:val="00D815E5"/>
    <w:rsid w:val="00D81BF2"/>
    <w:rsid w:val="00D81D5B"/>
    <w:rsid w:val="00D81E85"/>
    <w:rsid w:val="00D81FD8"/>
    <w:rsid w:val="00D82006"/>
    <w:rsid w:val="00D822B8"/>
    <w:rsid w:val="00D8245C"/>
    <w:rsid w:val="00D82B55"/>
    <w:rsid w:val="00D82E51"/>
    <w:rsid w:val="00D82F92"/>
    <w:rsid w:val="00D83127"/>
    <w:rsid w:val="00D831BF"/>
    <w:rsid w:val="00D832D6"/>
    <w:rsid w:val="00D83666"/>
    <w:rsid w:val="00D836A3"/>
    <w:rsid w:val="00D837FA"/>
    <w:rsid w:val="00D8429C"/>
    <w:rsid w:val="00D8434A"/>
    <w:rsid w:val="00D845C4"/>
    <w:rsid w:val="00D8492B"/>
    <w:rsid w:val="00D849BA"/>
    <w:rsid w:val="00D84FC5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AA7"/>
    <w:rsid w:val="00D86CAC"/>
    <w:rsid w:val="00D87043"/>
    <w:rsid w:val="00D87500"/>
    <w:rsid w:val="00D87608"/>
    <w:rsid w:val="00D878D1"/>
    <w:rsid w:val="00D87D97"/>
    <w:rsid w:val="00D87EBA"/>
    <w:rsid w:val="00D9050E"/>
    <w:rsid w:val="00D9069A"/>
    <w:rsid w:val="00D90B53"/>
    <w:rsid w:val="00D90E1B"/>
    <w:rsid w:val="00D90FC7"/>
    <w:rsid w:val="00D915F9"/>
    <w:rsid w:val="00D91668"/>
    <w:rsid w:val="00D9181F"/>
    <w:rsid w:val="00D92017"/>
    <w:rsid w:val="00D9204A"/>
    <w:rsid w:val="00D923B1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630"/>
    <w:rsid w:val="00D95A57"/>
    <w:rsid w:val="00D95BFF"/>
    <w:rsid w:val="00D95C32"/>
    <w:rsid w:val="00D95FB1"/>
    <w:rsid w:val="00D961F3"/>
    <w:rsid w:val="00D96342"/>
    <w:rsid w:val="00D96452"/>
    <w:rsid w:val="00D96DB9"/>
    <w:rsid w:val="00D96E41"/>
    <w:rsid w:val="00D973FB"/>
    <w:rsid w:val="00D97522"/>
    <w:rsid w:val="00D97A79"/>
    <w:rsid w:val="00D97AD7"/>
    <w:rsid w:val="00DA0238"/>
    <w:rsid w:val="00DA04EA"/>
    <w:rsid w:val="00DA07FD"/>
    <w:rsid w:val="00DA09A1"/>
    <w:rsid w:val="00DA0BFE"/>
    <w:rsid w:val="00DA0DD7"/>
    <w:rsid w:val="00DA0E02"/>
    <w:rsid w:val="00DA1009"/>
    <w:rsid w:val="00DA132F"/>
    <w:rsid w:val="00DA25C1"/>
    <w:rsid w:val="00DA2654"/>
    <w:rsid w:val="00DA27EA"/>
    <w:rsid w:val="00DA2F2F"/>
    <w:rsid w:val="00DA3B7D"/>
    <w:rsid w:val="00DA3C25"/>
    <w:rsid w:val="00DA482D"/>
    <w:rsid w:val="00DA4B62"/>
    <w:rsid w:val="00DA4EE2"/>
    <w:rsid w:val="00DA54AB"/>
    <w:rsid w:val="00DA54C0"/>
    <w:rsid w:val="00DA5BE8"/>
    <w:rsid w:val="00DA5C3B"/>
    <w:rsid w:val="00DA5C8D"/>
    <w:rsid w:val="00DA6578"/>
    <w:rsid w:val="00DA69BA"/>
    <w:rsid w:val="00DA6B89"/>
    <w:rsid w:val="00DA6BA8"/>
    <w:rsid w:val="00DA6EA2"/>
    <w:rsid w:val="00DA6F18"/>
    <w:rsid w:val="00DA6F40"/>
    <w:rsid w:val="00DA76A1"/>
    <w:rsid w:val="00DA790E"/>
    <w:rsid w:val="00DA7A36"/>
    <w:rsid w:val="00DA7BC1"/>
    <w:rsid w:val="00DB014C"/>
    <w:rsid w:val="00DB0222"/>
    <w:rsid w:val="00DB03AE"/>
    <w:rsid w:val="00DB0F44"/>
    <w:rsid w:val="00DB10A4"/>
    <w:rsid w:val="00DB1437"/>
    <w:rsid w:val="00DB1EBB"/>
    <w:rsid w:val="00DB255B"/>
    <w:rsid w:val="00DB28E4"/>
    <w:rsid w:val="00DB2D0C"/>
    <w:rsid w:val="00DB3011"/>
    <w:rsid w:val="00DB3100"/>
    <w:rsid w:val="00DB310B"/>
    <w:rsid w:val="00DB324A"/>
    <w:rsid w:val="00DB391B"/>
    <w:rsid w:val="00DB39B2"/>
    <w:rsid w:val="00DB3A17"/>
    <w:rsid w:val="00DB3A5E"/>
    <w:rsid w:val="00DB41FA"/>
    <w:rsid w:val="00DB447B"/>
    <w:rsid w:val="00DB4B90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573"/>
    <w:rsid w:val="00DB75AA"/>
    <w:rsid w:val="00DB762E"/>
    <w:rsid w:val="00DB785E"/>
    <w:rsid w:val="00DB7A65"/>
    <w:rsid w:val="00DB7CD6"/>
    <w:rsid w:val="00DB7DD6"/>
    <w:rsid w:val="00DB7E4B"/>
    <w:rsid w:val="00DB7ECA"/>
    <w:rsid w:val="00DC046F"/>
    <w:rsid w:val="00DC05F4"/>
    <w:rsid w:val="00DC13DF"/>
    <w:rsid w:val="00DC172E"/>
    <w:rsid w:val="00DC1815"/>
    <w:rsid w:val="00DC192E"/>
    <w:rsid w:val="00DC20EF"/>
    <w:rsid w:val="00DC2627"/>
    <w:rsid w:val="00DC2BA9"/>
    <w:rsid w:val="00DC2C06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F3A"/>
    <w:rsid w:val="00DC6048"/>
    <w:rsid w:val="00DC60F8"/>
    <w:rsid w:val="00DC61A5"/>
    <w:rsid w:val="00DC6F1C"/>
    <w:rsid w:val="00DC72C9"/>
    <w:rsid w:val="00DC740D"/>
    <w:rsid w:val="00DC784F"/>
    <w:rsid w:val="00DC7851"/>
    <w:rsid w:val="00DD0193"/>
    <w:rsid w:val="00DD01F0"/>
    <w:rsid w:val="00DD068E"/>
    <w:rsid w:val="00DD0E00"/>
    <w:rsid w:val="00DD1271"/>
    <w:rsid w:val="00DD1EAA"/>
    <w:rsid w:val="00DD2B16"/>
    <w:rsid w:val="00DD2C03"/>
    <w:rsid w:val="00DD2FCE"/>
    <w:rsid w:val="00DD31E4"/>
    <w:rsid w:val="00DD3747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67C"/>
    <w:rsid w:val="00DD6866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7DA"/>
    <w:rsid w:val="00DE2B8A"/>
    <w:rsid w:val="00DE2BA2"/>
    <w:rsid w:val="00DE2CE7"/>
    <w:rsid w:val="00DE3251"/>
    <w:rsid w:val="00DE3954"/>
    <w:rsid w:val="00DE3B32"/>
    <w:rsid w:val="00DE3F03"/>
    <w:rsid w:val="00DE4719"/>
    <w:rsid w:val="00DE4C12"/>
    <w:rsid w:val="00DE4E7F"/>
    <w:rsid w:val="00DE52CA"/>
    <w:rsid w:val="00DE541F"/>
    <w:rsid w:val="00DE5674"/>
    <w:rsid w:val="00DE57ED"/>
    <w:rsid w:val="00DE59DD"/>
    <w:rsid w:val="00DE5C2E"/>
    <w:rsid w:val="00DE64CE"/>
    <w:rsid w:val="00DE64EB"/>
    <w:rsid w:val="00DE66F3"/>
    <w:rsid w:val="00DE6B44"/>
    <w:rsid w:val="00DE6FD5"/>
    <w:rsid w:val="00DE7564"/>
    <w:rsid w:val="00DE7A51"/>
    <w:rsid w:val="00DE7B60"/>
    <w:rsid w:val="00DE7E35"/>
    <w:rsid w:val="00DF078A"/>
    <w:rsid w:val="00DF0B6B"/>
    <w:rsid w:val="00DF1074"/>
    <w:rsid w:val="00DF10DD"/>
    <w:rsid w:val="00DF1398"/>
    <w:rsid w:val="00DF15E7"/>
    <w:rsid w:val="00DF1E3A"/>
    <w:rsid w:val="00DF2AE4"/>
    <w:rsid w:val="00DF3987"/>
    <w:rsid w:val="00DF3D69"/>
    <w:rsid w:val="00DF3DAA"/>
    <w:rsid w:val="00DF45BE"/>
    <w:rsid w:val="00DF4661"/>
    <w:rsid w:val="00DF4AF5"/>
    <w:rsid w:val="00DF4CB4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9D8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7E1"/>
    <w:rsid w:val="00E008A7"/>
    <w:rsid w:val="00E008C5"/>
    <w:rsid w:val="00E0090C"/>
    <w:rsid w:val="00E00964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790"/>
    <w:rsid w:val="00E034C4"/>
    <w:rsid w:val="00E03CD2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CC"/>
    <w:rsid w:val="00E06BAF"/>
    <w:rsid w:val="00E0721B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7F3"/>
    <w:rsid w:val="00E129F8"/>
    <w:rsid w:val="00E12AC4"/>
    <w:rsid w:val="00E12E4A"/>
    <w:rsid w:val="00E13BFA"/>
    <w:rsid w:val="00E13E95"/>
    <w:rsid w:val="00E13ED5"/>
    <w:rsid w:val="00E13FDB"/>
    <w:rsid w:val="00E1403D"/>
    <w:rsid w:val="00E14278"/>
    <w:rsid w:val="00E14487"/>
    <w:rsid w:val="00E145DF"/>
    <w:rsid w:val="00E146A2"/>
    <w:rsid w:val="00E14836"/>
    <w:rsid w:val="00E14ACD"/>
    <w:rsid w:val="00E14BFC"/>
    <w:rsid w:val="00E15146"/>
    <w:rsid w:val="00E1518A"/>
    <w:rsid w:val="00E152BB"/>
    <w:rsid w:val="00E153FB"/>
    <w:rsid w:val="00E168B1"/>
    <w:rsid w:val="00E16D6A"/>
    <w:rsid w:val="00E173DB"/>
    <w:rsid w:val="00E17899"/>
    <w:rsid w:val="00E1797A"/>
    <w:rsid w:val="00E17B11"/>
    <w:rsid w:val="00E17E7E"/>
    <w:rsid w:val="00E200A4"/>
    <w:rsid w:val="00E202D0"/>
    <w:rsid w:val="00E20682"/>
    <w:rsid w:val="00E2089E"/>
    <w:rsid w:val="00E20C99"/>
    <w:rsid w:val="00E2105E"/>
    <w:rsid w:val="00E2118A"/>
    <w:rsid w:val="00E212DB"/>
    <w:rsid w:val="00E21673"/>
    <w:rsid w:val="00E21CDB"/>
    <w:rsid w:val="00E2273C"/>
    <w:rsid w:val="00E229E5"/>
    <w:rsid w:val="00E22C97"/>
    <w:rsid w:val="00E22CA4"/>
    <w:rsid w:val="00E22EF6"/>
    <w:rsid w:val="00E23733"/>
    <w:rsid w:val="00E237F0"/>
    <w:rsid w:val="00E238DB"/>
    <w:rsid w:val="00E24253"/>
    <w:rsid w:val="00E24278"/>
    <w:rsid w:val="00E24966"/>
    <w:rsid w:val="00E24B2B"/>
    <w:rsid w:val="00E2530E"/>
    <w:rsid w:val="00E25420"/>
    <w:rsid w:val="00E254D2"/>
    <w:rsid w:val="00E2557E"/>
    <w:rsid w:val="00E2560D"/>
    <w:rsid w:val="00E258B3"/>
    <w:rsid w:val="00E25D72"/>
    <w:rsid w:val="00E25DDB"/>
    <w:rsid w:val="00E2649F"/>
    <w:rsid w:val="00E269B7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6DD"/>
    <w:rsid w:val="00E319FD"/>
    <w:rsid w:val="00E31DD9"/>
    <w:rsid w:val="00E321E6"/>
    <w:rsid w:val="00E339BE"/>
    <w:rsid w:val="00E33AE3"/>
    <w:rsid w:val="00E34268"/>
    <w:rsid w:val="00E3463A"/>
    <w:rsid w:val="00E34724"/>
    <w:rsid w:val="00E34910"/>
    <w:rsid w:val="00E34934"/>
    <w:rsid w:val="00E34CFC"/>
    <w:rsid w:val="00E34FE1"/>
    <w:rsid w:val="00E35787"/>
    <w:rsid w:val="00E35BA4"/>
    <w:rsid w:val="00E35BE2"/>
    <w:rsid w:val="00E360B8"/>
    <w:rsid w:val="00E36313"/>
    <w:rsid w:val="00E365E3"/>
    <w:rsid w:val="00E367DB"/>
    <w:rsid w:val="00E36A3C"/>
    <w:rsid w:val="00E36C0F"/>
    <w:rsid w:val="00E36D82"/>
    <w:rsid w:val="00E36FEA"/>
    <w:rsid w:val="00E370D1"/>
    <w:rsid w:val="00E371E3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40D5C"/>
    <w:rsid w:val="00E4172C"/>
    <w:rsid w:val="00E42728"/>
    <w:rsid w:val="00E42799"/>
    <w:rsid w:val="00E430BA"/>
    <w:rsid w:val="00E43106"/>
    <w:rsid w:val="00E43112"/>
    <w:rsid w:val="00E433FC"/>
    <w:rsid w:val="00E435E8"/>
    <w:rsid w:val="00E43843"/>
    <w:rsid w:val="00E43972"/>
    <w:rsid w:val="00E43983"/>
    <w:rsid w:val="00E43AEB"/>
    <w:rsid w:val="00E43BC7"/>
    <w:rsid w:val="00E44629"/>
    <w:rsid w:val="00E44B05"/>
    <w:rsid w:val="00E4504A"/>
    <w:rsid w:val="00E455D3"/>
    <w:rsid w:val="00E457A9"/>
    <w:rsid w:val="00E459B4"/>
    <w:rsid w:val="00E45C1B"/>
    <w:rsid w:val="00E45C1C"/>
    <w:rsid w:val="00E45CC0"/>
    <w:rsid w:val="00E461B2"/>
    <w:rsid w:val="00E46374"/>
    <w:rsid w:val="00E46395"/>
    <w:rsid w:val="00E465FC"/>
    <w:rsid w:val="00E46660"/>
    <w:rsid w:val="00E467CA"/>
    <w:rsid w:val="00E46801"/>
    <w:rsid w:val="00E469C3"/>
    <w:rsid w:val="00E469DF"/>
    <w:rsid w:val="00E46EB0"/>
    <w:rsid w:val="00E470AC"/>
    <w:rsid w:val="00E473D8"/>
    <w:rsid w:val="00E47852"/>
    <w:rsid w:val="00E478F7"/>
    <w:rsid w:val="00E47BEB"/>
    <w:rsid w:val="00E47C57"/>
    <w:rsid w:val="00E47D35"/>
    <w:rsid w:val="00E5001A"/>
    <w:rsid w:val="00E50075"/>
    <w:rsid w:val="00E5028E"/>
    <w:rsid w:val="00E50467"/>
    <w:rsid w:val="00E504CC"/>
    <w:rsid w:val="00E50EE4"/>
    <w:rsid w:val="00E50F87"/>
    <w:rsid w:val="00E511C1"/>
    <w:rsid w:val="00E512F9"/>
    <w:rsid w:val="00E519D7"/>
    <w:rsid w:val="00E519E1"/>
    <w:rsid w:val="00E51EEA"/>
    <w:rsid w:val="00E5219B"/>
    <w:rsid w:val="00E52782"/>
    <w:rsid w:val="00E528EA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424"/>
    <w:rsid w:val="00E54625"/>
    <w:rsid w:val="00E546D9"/>
    <w:rsid w:val="00E547CE"/>
    <w:rsid w:val="00E54873"/>
    <w:rsid w:val="00E55059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1FF"/>
    <w:rsid w:val="00E62753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5035"/>
    <w:rsid w:val="00E6529D"/>
    <w:rsid w:val="00E65A6F"/>
    <w:rsid w:val="00E65B32"/>
    <w:rsid w:val="00E65F29"/>
    <w:rsid w:val="00E65FF2"/>
    <w:rsid w:val="00E661D2"/>
    <w:rsid w:val="00E66A90"/>
    <w:rsid w:val="00E66DAD"/>
    <w:rsid w:val="00E67011"/>
    <w:rsid w:val="00E670A4"/>
    <w:rsid w:val="00E67886"/>
    <w:rsid w:val="00E67DF9"/>
    <w:rsid w:val="00E67E51"/>
    <w:rsid w:val="00E67EFF"/>
    <w:rsid w:val="00E704CA"/>
    <w:rsid w:val="00E707E1"/>
    <w:rsid w:val="00E70DF7"/>
    <w:rsid w:val="00E713E1"/>
    <w:rsid w:val="00E715DA"/>
    <w:rsid w:val="00E71FAC"/>
    <w:rsid w:val="00E720F4"/>
    <w:rsid w:val="00E72473"/>
    <w:rsid w:val="00E7277F"/>
    <w:rsid w:val="00E72B4E"/>
    <w:rsid w:val="00E72B5F"/>
    <w:rsid w:val="00E72D58"/>
    <w:rsid w:val="00E72EC9"/>
    <w:rsid w:val="00E7328E"/>
    <w:rsid w:val="00E73688"/>
    <w:rsid w:val="00E73705"/>
    <w:rsid w:val="00E7379C"/>
    <w:rsid w:val="00E73A00"/>
    <w:rsid w:val="00E73ED5"/>
    <w:rsid w:val="00E74701"/>
    <w:rsid w:val="00E747FC"/>
    <w:rsid w:val="00E74F77"/>
    <w:rsid w:val="00E75DA1"/>
    <w:rsid w:val="00E75E72"/>
    <w:rsid w:val="00E76272"/>
    <w:rsid w:val="00E7680E"/>
    <w:rsid w:val="00E76C3B"/>
    <w:rsid w:val="00E76CB9"/>
    <w:rsid w:val="00E77565"/>
    <w:rsid w:val="00E77BE5"/>
    <w:rsid w:val="00E77FEA"/>
    <w:rsid w:val="00E80341"/>
    <w:rsid w:val="00E806DA"/>
    <w:rsid w:val="00E80789"/>
    <w:rsid w:val="00E808CD"/>
    <w:rsid w:val="00E808EE"/>
    <w:rsid w:val="00E809B0"/>
    <w:rsid w:val="00E80A98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312E"/>
    <w:rsid w:val="00E831D8"/>
    <w:rsid w:val="00E83420"/>
    <w:rsid w:val="00E8361D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6CD9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DE2"/>
    <w:rsid w:val="00E912F0"/>
    <w:rsid w:val="00E91504"/>
    <w:rsid w:val="00E9151E"/>
    <w:rsid w:val="00E91C9D"/>
    <w:rsid w:val="00E92027"/>
    <w:rsid w:val="00E920EA"/>
    <w:rsid w:val="00E92397"/>
    <w:rsid w:val="00E92ADD"/>
    <w:rsid w:val="00E92E21"/>
    <w:rsid w:val="00E93402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BA3"/>
    <w:rsid w:val="00E96CF8"/>
    <w:rsid w:val="00E96D99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CCA"/>
    <w:rsid w:val="00EA10E5"/>
    <w:rsid w:val="00EA14DF"/>
    <w:rsid w:val="00EA1948"/>
    <w:rsid w:val="00EA1B71"/>
    <w:rsid w:val="00EA1E7D"/>
    <w:rsid w:val="00EA2544"/>
    <w:rsid w:val="00EA2A79"/>
    <w:rsid w:val="00EA31BE"/>
    <w:rsid w:val="00EA32FF"/>
    <w:rsid w:val="00EA333B"/>
    <w:rsid w:val="00EA365F"/>
    <w:rsid w:val="00EA3890"/>
    <w:rsid w:val="00EA3C93"/>
    <w:rsid w:val="00EA3DB4"/>
    <w:rsid w:val="00EA43C6"/>
    <w:rsid w:val="00EA44F7"/>
    <w:rsid w:val="00EA4D4F"/>
    <w:rsid w:val="00EA4D92"/>
    <w:rsid w:val="00EA4F1B"/>
    <w:rsid w:val="00EA566A"/>
    <w:rsid w:val="00EA56E7"/>
    <w:rsid w:val="00EA5816"/>
    <w:rsid w:val="00EA5EA5"/>
    <w:rsid w:val="00EA634E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24C"/>
    <w:rsid w:val="00EB1473"/>
    <w:rsid w:val="00EB18CD"/>
    <w:rsid w:val="00EB1DB6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32E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495"/>
    <w:rsid w:val="00EC1880"/>
    <w:rsid w:val="00EC193F"/>
    <w:rsid w:val="00EC1A41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4AC"/>
    <w:rsid w:val="00EC4C8F"/>
    <w:rsid w:val="00EC5078"/>
    <w:rsid w:val="00EC5121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B9D"/>
    <w:rsid w:val="00ED0C3A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335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CCD"/>
    <w:rsid w:val="00EE0E87"/>
    <w:rsid w:val="00EE10CE"/>
    <w:rsid w:val="00EE1E8E"/>
    <w:rsid w:val="00EE208A"/>
    <w:rsid w:val="00EE2326"/>
    <w:rsid w:val="00EE2377"/>
    <w:rsid w:val="00EE2645"/>
    <w:rsid w:val="00EE2BD3"/>
    <w:rsid w:val="00EE2C28"/>
    <w:rsid w:val="00EE2D43"/>
    <w:rsid w:val="00EE2D53"/>
    <w:rsid w:val="00EE2DB3"/>
    <w:rsid w:val="00EE3019"/>
    <w:rsid w:val="00EE304A"/>
    <w:rsid w:val="00EE33A7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45D"/>
    <w:rsid w:val="00EE5AE9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65E"/>
    <w:rsid w:val="00EF0815"/>
    <w:rsid w:val="00EF0959"/>
    <w:rsid w:val="00EF0FB9"/>
    <w:rsid w:val="00EF1023"/>
    <w:rsid w:val="00EF1ACE"/>
    <w:rsid w:val="00EF1C1D"/>
    <w:rsid w:val="00EF1E58"/>
    <w:rsid w:val="00EF1EFC"/>
    <w:rsid w:val="00EF1F5D"/>
    <w:rsid w:val="00EF2241"/>
    <w:rsid w:val="00EF2438"/>
    <w:rsid w:val="00EF2830"/>
    <w:rsid w:val="00EF2AA9"/>
    <w:rsid w:val="00EF2E13"/>
    <w:rsid w:val="00EF3505"/>
    <w:rsid w:val="00EF382F"/>
    <w:rsid w:val="00EF3845"/>
    <w:rsid w:val="00EF3914"/>
    <w:rsid w:val="00EF3D07"/>
    <w:rsid w:val="00EF3D55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D61"/>
    <w:rsid w:val="00EF5FDA"/>
    <w:rsid w:val="00EF6181"/>
    <w:rsid w:val="00EF6542"/>
    <w:rsid w:val="00EF658A"/>
    <w:rsid w:val="00EF69EA"/>
    <w:rsid w:val="00EF6E44"/>
    <w:rsid w:val="00EF70B2"/>
    <w:rsid w:val="00EF7596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391"/>
    <w:rsid w:val="00F0253E"/>
    <w:rsid w:val="00F029E6"/>
    <w:rsid w:val="00F02BD4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025"/>
    <w:rsid w:val="00F0427A"/>
    <w:rsid w:val="00F042E6"/>
    <w:rsid w:val="00F04B12"/>
    <w:rsid w:val="00F04C3D"/>
    <w:rsid w:val="00F0543B"/>
    <w:rsid w:val="00F05B40"/>
    <w:rsid w:val="00F06172"/>
    <w:rsid w:val="00F0653F"/>
    <w:rsid w:val="00F06853"/>
    <w:rsid w:val="00F07058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0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CC7"/>
    <w:rsid w:val="00F15DC3"/>
    <w:rsid w:val="00F165B1"/>
    <w:rsid w:val="00F17840"/>
    <w:rsid w:val="00F1788B"/>
    <w:rsid w:val="00F179AE"/>
    <w:rsid w:val="00F17D71"/>
    <w:rsid w:val="00F203A2"/>
    <w:rsid w:val="00F20D5E"/>
    <w:rsid w:val="00F20E89"/>
    <w:rsid w:val="00F21012"/>
    <w:rsid w:val="00F21828"/>
    <w:rsid w:val="00F218D5"/>
    <w:rsid w:val="00F219E3"/>
    <w:rsid w:val="00F222B0"/>
    <w:rsid w:val="00F22431"/>
    <w:rsid w:val="00F22D0C"/>
    <w:rsid w:val="00F231A9"/>
    <w:rsid w:val="00F232A1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591"/>
    <w:rsid w:val="00F25E5E"/>
    <w:rsid w:val="00F267A5"/>
    <w:rsid w:val="00F267B4"/>
    <w:rsid w:val="00F2680B"/>
    <w:rsid w:val="00F268E3"/>
    <w:rsid w:val="00F26BBF"/>
    <w:rsid w:val="00F27287"/>
    <w:rsid w:val="00F272EF"/>
    <w:rsid w:val="00F27B10"/>
    <w:rsid w:val="00F27C46"/>
    <w:rsid w:val="00F3036E"/>
    <w:rsid w:val="00F30762"/>
    <w:rsid w:val="00F312DB"/>
    <w:rsid w:val="00F3163C"/>
    <w:rsid w:val="00F3168C"/>
    <w:rsid w:val="00F31AC8"/>
    <w:rsid w:val="00F31BE9"/>
    <w:rsid w:val="00F3203D"/>
    <w:rsid w:val="00F32232"/>
    <w:rsid w:val="00F325EB"/>
    <w:rsid w:val="00F3292E"/>
    <w:rsid w:val="00F32E49"/>
    <w:rsid w:val="00F330B7"/>
    <w:rsid w:val="00F332D0"/>
    <w:rsid w:val="00F336A6"/>
    <w:rsid w:val="00F3373C"/>
    <w:rsid w:val="00F33B18"/>
    <w:rsid w:val="00F33C20"/>
    <w:rsid w:val="00F33FF1"/>
    <w:rsid w:val="00F34432"/>
    <w:rsid w:val="00F34F40"/>
    <w:rsid w:val="00F353C4"/>
    <w:rsid w:val="00F35FC5"/>
    <w:rsid w:val="00F36196"/>
    <w:rsid w:val="00F362E8"/>
    <w:rsid w:val="00F3651E"/>
    <w:rsid w:val="00F3654C"/>
    <w:rsid w:val="00F36559"/>
    <w:rsid w:val="00F36D52"/>
    <w:rsid w:val="00F37342"/>
    <w:rsid w:val="00F3744E"/>
    <w:rsid w:val="00F374A9"/>
    <w:rsid w:val="00F4049E"/>
    <w:rsid w:val="00F40733"/>
    <w:rsid w:val="00F4073C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1CA9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EB4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4FBE"/>
    <w:rsid w:val="00F450A6"/>
    <w:rsid w:val="00F45269"/>
    <w:rsid w:val="00F45630"/>
    <w:rsid w:val="00F45688"/>
    <w:rsid w:val="00F457A2"/>
    <w:rsid w:val="00F463B4"/>
    <w:rsid w:val="00F46483"/>
    <w:rsid w:val="00F46536"/>
    <w:rsid w:val="00F46A0C"/>
    <w:rsid w:val="00F46BAD"/>
    <w:rsid w:val="00F46C07"/>
    <w:rsid w:val="00F46F12"/>
    <w:rsid w:val="00F470C2"/>
    <w:rsid w:val="00F47950"/>
    <w:rsid w:val="00F502B2"/>
    <w:rsid w:val="00F503B5"/>
    <w:rsid w:val="00F506D9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AE"/>
    <w:rsid w:val="00F5495E"/>
    <w:rsid w:val="00F54969"/>
    <w:rsid w:val="00F54E14"/>
    <w:rsid w:val="00F54E5A"/>
    <w:rsid w:val="00F55182"/>
    <w:rsid w:val="00F5558E"/>
    <w:rsid w:val="00F55A33"/>
    <w:rsid w:val="00F56061"/>
    <w:rsid w:val="00F561F9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5C2"/>
    <w:rsid w:val="00F618BD"/>
    <w:rsid w:val="00F6196E"/>
    <w:rsid w:val="00F61AC2"/>
    <w:rsid w:val="00F61C1C"/>
    <w:rsid w:val="00F61E75"/>
    <w:rsid w:val="00F6207B"/>
    <w:rsid w:val="00F6226E"/>
    <w:rsid w:val="00F63039"/>
    <w:rsid w:val="00F632BE"/>
    <w:rsid w:val="00F637EB"/>
    <w:rsid w:val="00F639E6"/>
    <w:rsid w:val="00F64553"/>
    <w:rsid w:val="00F64833"/>
    <w:rsid w:val="00F64B52"/>
    <w:rsid w:val="00F65AB5"/>
    <w:rsid w:val="00F65EE6"/>
    <w:rsid w:val="00F66088"/>
    <w:rsid w:val="00F6626C"/>
    <w:rsid w:val="00F66415"/>
    <w:rsid w:val="00F66460"/>
    <w:rsid w:val="00F6653F"/>
    <w:rsid w:val="00F66744"/>
    <w:rsid w:val="00F667C6"/>
    <w:rsid w:val="00F66DD5"/>
    <w:rsid w:val="00F66DEC"/>
    <w:rsid w:val="00F671EE"/>
    <w:rsid w:val="00F67624"/>
    <w:rsid w:val="00F67A08"/>
    <w:rsid w:val="00F67D77"/>
    <w:rsid w:val="00F67F9E"/>
    <w:rsid w:val="00F700B2"/>
    <w:rsid w:val="00F7016A"/>
    <w:rsid w:val="00F70211"/>
    <w:rsid w:val="00F7042A"/>
    <w:rsid w:val="00F70C03"/>
    <w:rsid w:val="00F70FE0"/>
    <w:rsid w:val="00F711EA"/>
    <w:rsid w:val="00F7124B"/>
    <w:rsid w:val="00F713F5"/>
    <w:rsid w:val="00F716DC"/>
    <w:rsid w:val="00F7182C"/>
    <w:rsid w:val="00F7193E"/>
    <w:rsid w:val="00F71C6C"/>
    <w:rsid w:val="00F7218D"/>
    <w:rsid w:val="00F7222A"/>
    <w:rsid w:val="00F725D0"/>
    <w:rsid w:val="00F72AAA"/>
    <w:rsid w:val="00F72AED"/>
    <w:rsid w:val="00F72B05"/>
    <w:rsid w:val="00F72BBB"/>
    <w:rsid w:val="00F733CB"/>
    <w:rsid w:val="00F73582"/>
    <w:rsid w:val="00F73B2B"/>
    <w:rsid w:val="00F7433E"/>
    <w:rsid w:val="00F743AE"/>
    <w:rsid w:val="00F745E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4CA"/>
    <w:rsid w:val="00F76535"/>
    <w:rsid w:val="00F766CF"/>
    <w:rsid w:val="00F76BED"/>
    <w:rsid w:val="00F771A6"/>
    <w:rsid w:val="00F773AD"/>
    <w:rsid w:val="00F77832"/>
    <w:rsid w:val="00F80793"/>
    <w:rsid w:val="00F8088F"/>
    <w:rsid w:val="00F80F90"/>
    <w:rsid w:val="00F81111"/>
    <w:rsid w:val="00F81497"/>
    <w:rsid w:val="00F814AE"/>
    <w:rsid w:val="00F814D5"/>
    <w:rsid w:val="00F81579"/>
    <w:rsid w:val="00F818BE"/>
    <w:rsid w:val="00F82017"/>
    <w:rsid w:val="00F8256F"/>
    <w:rsid w:val="00F82813"/>
    <w:rsid w:val="00F82D34"/>
    <w:rsid w:val="00F83BE9"/>
    <w:rsid w:val="00F83D3D"/>
    <w:rsid w:val="00F83D7D"/>
    <w:rsid w:val="00F83DF4"/>
    <w:rsid w:val="00F840CB"/>
    <w:rsid w:val="00F84744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71BD"/>
    <w:rsid w:val="00F87559"/>
    <w:rsid w:val="00F877CE"/>
    <w:rsid w:val="00F879F2"/>
    <w:rsid w:val="00F87F33"/>
    <w:rsid w:val="00F87F61"/>
    <w:rsid w:val="00F87F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F3"/>
    <w:rsid w:val="00F94433"/>
    <w:rsid w:val="00F94435"/>
    <w:rsid w:val="00F9464B"/>
    <w:rsid w:val="00F94BAD"/>
    <w:rsid w:val="00F94BF0"/>
    <w:rsid w:val="00F95834"/>
    <w:rsid w:val="00F958D7"/>
    <w:rsid w:val="00F95AF8"/>
    <w:rsid w:val="00F95CD5"/>
    <w:rsid w:val="00F95CFE"/>
    <w:rsid w:val="00F95D95"/>
    <w:rsid w:val="00F95E8C"/>
    <w:rsid w:val="00F96F30"/>
    <w:rsid w:val="00F97188"/>
    <w:rsid w:val="00F973E2"/>
    <w:rsid w:val="00F979B4"/>
    <w:rsid w:val="00F979EC"/>
    <w:rsid w:val="00F97D96"/>
    <w:rsid w:val="00FA051B"/>
    <w:rsid w:val="00FA074C"/>
    <w:rsid w:val="00FA07F0"/>
    <w:rsid w:val="00FA082B"/>
    <w:rsid w:val="00FA0831"/>
    <w:rsid w:val="00FA0F79"/>
    <w:rsid w:val="00FA11F0"/>
    <w:rsid w:val="00FA15AF"/>
    <w:rsid w:val="00FA1B9E"/>
    <w:rsid w:val="00FA26FE"/>
    <w:rsid w:val="00FA2802"/>
    <w:rsid w:val="00FA2CC4"/>
    <w:rsid w:val="00FA2F25"/>
    <w:rsid w:val="00FA3081"/>
    <w:rsid w:val="00FA3481"/>
    <w:rsid w:val="00FA365F"/>
    <w:rsid w:val="00FA37FF"/>
    <w:rsid w:val="00FA3872"/>
    <w:rsid w:val="00FA3BA4"/>
    <w:rsid w:val="00FA3CCF"/>
    <w:rsid w:val="00FA404E"/>
    <w:rsid w:val="00FA4131"/>
    <w:rsid w:val="00FA451C"/>
    <w:rsid w:val="00FA49D5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F3F"/>
    <w:rsid w:val="00FB12E8"/>
    <w:rsid w:val="00FB1371"/>
    <w:rsid w:val="00FB1828"/>
    <w:rsid w:val="00FB20F6"/>
    <w:rsid w:val="00FB226D"/>
    <w:rsid w:val="00FB2287"/>
    <w:rsid w:val="00FB244F"/>
    <w:rsid w:val="00FB24B9"/>
    <w:rsid w:val="00FB2EAA"/>
    <w:rsid w:val="00FB2F2E"/>
    <w:rsid w:val="00FB35E6"/>
    <w:rsid w:val="00FB365A"/>
    <w:rsid w:val="00FB3701"/>
    <w:rsid w:val="00FB3B57"/>
    <w:rsid w:val="00FB405E"/>
    <w:rsid w:val="00FB408B"/>
    <w:rsid w:val="00FB4172"/>
    <w:rsid w:val="00FB45F4"/>
    <w:rsid w:val="00FB4B3E"/>
    <w:rsid w:val="00FB4F0A"/>
    <w:rsid w:val="00FB55D1"/>
    <w:rsid w:val="00FB5613"/>
    <w:rsid w:val="00FB569C"/>
    <w:rsid w:val="00FB5712"/>
    <w:rsid w:val="00FB5775"/>
    <w:rsid w:val="00FB58C5"/>
    <w:rsid w:val="00FB591D"/>
    <w:rsid w:val="00FB5B72"/>
    <w:rsid w:val="00FB5E3C"/>
    <w:rsid w:val="00FB5FEB"/>
    <w:rsid w:val="00FB6B35"/>
    <w:rsid w:val="00FB6C9E"/>
    <w:rsid w:val="00FB6DA3"/>
    <w:rsid w:val="00FB707C"/>
    <w:rsid w:val="00FB715B"/>
    <w:rsid w:val="00FB7ED3"/>
    <w:rsid w:val="00FC0214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F2D"/>
    <w:rsid w:val="00FC3125"/>
    <w:rsid w:val="00FC3178"/>
    <w:rsid w:val="00FC325C"/>
    <w:rsid w:val="00FC38AC"/>
    <w:rsid w:val="00FC3A62"/>
    <w:rsid w:val="00FC3C01"/>
    <w:rsid w:val="00FC3F5E"/>
    <w:rsid w:val="00FC4503"/>
    <w:rsid w:val="00FC4946"/>
    <w:rsid w:val="00FC4973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D9F"/>
    <w:rsid w:val="00FC7E01"/>
    <w:rsid w:val="00FC7F41"/>
    <w:rsid w:val="00FD021B"/>
    <w:rsid w:val="00FD0644"/>
    <w:rsid w:val="00FD09CF"/>
    <w:rsid w:val="00FD0CD8"/>
    <w:rsid w:val="00FD0D35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0DA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4CCF"/>
    <w:rsid w:val="00FD634D"/>
    <w:rsid w:val="00FD6426"/>
    <w:rsid w:val="00FD6489"/>
    <w:rsid w:val="00FD66A9"/>
    <w:rsid w:val="00FD757F"/>
    <w:rsid w:val="00FD78C4"/>
    <w:rsid w:val="00FD7954"/>
    <w:rsid w:val="00FD7F26"/>
    <w:rsid w:val="00FD7F84"/>
    <w:rsid w:val="00FE0203"/>
    <w:rsid w:val="00FE0444"/>
    <w:rsid w:val="00FE04DF"/>
    <w:rsid w:val="00FE0626"/>
    <w:rsid w:val="00FE0697"/>
    <w:rsid w:val="00FE0802"/>
    <w:rsid w:val="00FE0DF3"/>
    <w:rsid w:val="00FE0FB9"/>
    <w:rsid w:val="00FE0FC3"/>
    <w:rsid w:val="00FE1121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2BB6"/>
    <w:rsid w:val="00FE2E17"/>
    <w:rsid w:val="00FE3576"/>
    <w:rsid w:val="00FE3B73"/>
    <w:rsid w:val="00FE3F52"/>
    <w:rsid w:val="00FE420E"/>
    <w:rsid w:val="00FE472C"/>
    <w:rsid w:val="00FE550D"/>
    <w:rsid w:val="00FE5EDE"/>
    <w:rsid w:val="00FE61B4"/>
    <w:rsid w:val="00FE631D"/>
    <w:rsid w:val="00FE63AC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BFB"/>
    <w:rsid w:val="00FF20BA"/>
    <w:rsid w:val="00FF219D"/>
    <w:rsid w:val="00FF25DF"/>
    <w:rsid w:val="00FF2B00"/>
    <w:rsid w:val="00FF340A"/>
    <w:rsid w:val="00FF35E1"/>
    <w:rsid w:val="00FF36A4"/>
    <w:rsid w:val="00FF37CE"/>
    <w:rsid w:val="00FF4259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670B22"/>
  <w14:defaultImageDpi w14:val="0"/>
  <w15:docId w15:val="{7B60BD5A-9F12-44DE-ABE9-251ADDF7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BD4"/>
  </w:style>
  <w:style w:type="paragraph" w:styleId="Heading1">
    <w:name w:val="heading 1"/>
    <w:basedOn w:val="Normal"/>
    <w:next w:val="BodyText"/>
    <w:link w:val="Heading1Char"/>
    <w:uiPriority w:val="1"/>
    <w:qFormat/>
    <w:rsid w:val="00A353D7"/>
    <w:pPr>
      <w:keepNext/>
      <w:keepLines/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  <w:style w:type="paragraph" w:customStyle="1" w:styleId="SP22164234">
    <w:name w:val="SP.22.164234"/>
    <w:basedOn w:val="Normal"/>
    <w:next w:val="Normal"/>
    <w:uiPriority w:val="99"/>
    <w:rsid w:val="0080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164245">
    <w:name w:val="SP.22.164245"/>
    <w:basedOn w:val="Normal"/>
    <w:next w:val="Normal"/>
    <w:uiPriority w:val="99"/>
    <w:rsid w:val="0080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163856">
    <w:name w:val="SP.22.163856"/>
    <w:basedOn w:val="Normal"/>
    <w:next w:val="Normal"/>
    <w:uiPriority w:val="99"/>
    <w:rsid w:val="00802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22323600">
    <w:name w:val="SC.22.323600"/>
    <w:uiPriority w:val="99"/>
    <w:rsid w:val="00802D47"/>
    <w:rPr>
      <w:color w:val="000000"/>
      <w:sz w:val="20"/>
      <w:szCs w:val="20"/>
    </w:rPr>
  </w:style>
  <w:style w:type="paragraph" w:customStyle="1" w:styleId="SP22299402">
    <w:name w:val="SP.22.299402"/>
    <w:basedOn w:val="Normal"/>
    <w:next w:val="Normal"/>
    <w:uiPriority w:val="99"/>
    <w:rsid w:val="00FB2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299413">
    <w:name w:val="SP.22.299413"/>
    <w:basedOn w:val="Normal"/>
    <w:next w:val="Normal"/>
    <w:uiPriority w:val="99"/>
    <w:rsid w:val="00FB2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299024">
    <w:name w:val="SP.22.299024"/>
    <w:basedOn w:val="Normal"/>
    <w:next w:val="Normal"/>
    <w:uiPriority w:val="99"/>
    <w:rsid w:val="00FB2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5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5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Jianhan Liu</cp:lastModifiedBy>
  <cp:revision>45</cp:revision>
  <dcterms:created xsi:type="dcterms:W3CDTF">2023-06-19T21:37:00Z</dcterms:created>
  <dcterms:modified xsi:type="dcterms:W3CDTF">2023-06-27T02:26:00Z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MSIP_Label_83bcef13-7cac-433f-ba1d-47a323951816_Enabled">
    <vt:lpwstr>true</vt:lpwstr>
  </property>
  <property fmtid="{D5CDD505-2E9C-101B-9397-08002B2CF9AE}" pid="6" name="MSIP_Label_83bcef13-7cac-433f-ba1d-47a323951816_SetDate">
    <vt:lpwstr>2023-06-09T01:03:19Z</vt:lpwstr>
  </property>
  <property fmtid="{D5CDD505-2E9C-101B-9397-08002B2CF9AE}" pid="7" name="MSIP_Label_83bcef13-7cac-433f-ba1d-47a323951816_Method">
    <vt:lpwstr>Privileged</vt:lpwstr>
  </property>
  <property fmtid="{D5CDD505-2E9C-101B-9397-08002B2CF9AE}" pid="8" name="MSIP_Label_83bcef13-7cac-433f-ba1d-47a323951816_Name">
    <vt:lpwstr>MTK_Unclassified</vt:lpwstr>
  </property>
  <property fmtid="{D5CDD505-2E9C-101B-9397-08002B2CF9AE}" pid="9" name="MSIP_Label_83bcef13-7cac-433f-ba1d-47a323951816_SiteId">
    <vt:lpwstr>a7687ede-7a6b-4ef6-bace-642f677fbe31</vt:lpwstr>
  </property>
  <property fmtid="{D5CDD505-2E9C-101B-9397-08002B2CF9AE}" pid="10" name="MSIP_Label_83bcef13-7cac-433f-ba1d-47a323951816_ActionId">
    <vt:lpwstr>e2f75902-7f73-4030-80a6-7d9245a9b984</vt:lpwstr>
  </property>
  <property fmtid="{D5CDD505-2E9C-101B-9397-08002B2CF9AE}" pid="11" name="MSIP_Label_83bcef13-7cac-433f-ba1d-47a323951816_ContentBits">
    <vt:lpwstr>0</vt:lpwstr>
  </property>
</Properties>
</file>