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B03EF" w14:textId="0BBF9E05" w:rsidR="00D34515" w:rsidRDefault="00D34515" w:rsidP="00D34515">
      <w:pPr>
        <w:jc w:val="center"/>
        <w:rPr>
          <w:b/>
          <w:sz w:val="28"/>
        </w:rPr>
      </w:pPr>
      <w:bookmarkStart w:id="0" w:name="_GoBack"/>
      <w:bookmarkEnd w:id="0"/>
      <w:r>
        <w:rPr>
          <w:b/>
          <w:sz w:val="28"/>
        </w:rPr>
        <w:t>IEEE P802.15</w:t>
      </w:r>
    </w:p>
    <w:p w14:paraId="02B2B1C8" w14:textId="77777777" w:rsidR="00D34515" w:rsidRDefault="00D34515" w:rsidP="00D34515">
      <w:pPr>
        <w:jc w:val="center"/>
        <w:rPr>
          <w:b/>
          <w:sz w:val="28"/>
        </w:rPr>
      </w:pPr>
      <w:r>
        <w:rPr>
          <w:b/>
          <w:sz w:val="28"/>
        </w:rPr>
        <w:t>Wireless Personal Area Networks</w:t>
      </w:r>
    </w:p>
    <w:p w14:paraId="1C5B03D9" w14:textId="77777777" w:rsidR="00D34515" w:rsidRDefault="00D34515" w:rsidP="00D34515">
      <w:pPr>
        <w:jc w:val="center"/>
        <w:rPr>
          <w:b/>
          <w:sz w:val="28"/>
        </w:rPr>
      </w:pPr>
    </w:p>
    <w:tbl>
      <w:tblPr>
        <w:tblW w:w="0" w:type="auto"/>
        <w:tblInd w:w="108" w:type="dxa"/>
        <w:tblLayout w:type="fixed"/>
        <w:tblLook w:val="0000" w:firstRow="0" w:lastRow="0" w:firstColumn="0" w:lastColumn="0" w:noHBand="0" w:noVBand="0"/>
      </w:tblPr>
      <w:tblGrid>
        <w:gridCol w:w="1260"/>
        <w:gridCol w:w="4050"/>
        <w:gridCol w:w="2880"/>
      </w:tblGrid>
      <w:tr w:rsidR="00D34515" w14:paraId="40AFEE8F" w14:textId="77777777" w:rsidTr="00931615">
        <w:tc>
          <w:tcPr>
            <w:tcW w:w="1260" w:type="dxa"/>
            <w:tcBorders>
              <w:top w:val="single" w:sz="6" w:space="0" w:color="auto"/>
            </w:tcBorders>
          </w:tcPr>
          <w:p w14:paraId="6AAF6C88" w14:textId="77777777" w:rsidR="00D34515" w:rsidRDefault="00D34515" w:rsidP="00931615">
            <w:pPr>
              <w:pStyle w:val="covertext"/>
            </w:pPr>
            <w:r>
              <w:t>Project</w:t>
            </w:r>
          </w:p>
        </w:tc>
        <w:tc>
          <w:tcPr>
            <w:tcW w:w="6930" w:type="dxa"/>
            <w:gridSpan w:val="2"/>
            <w:tcBorders>
              <w:top w:val="single" w:sz="6" w:space="0" w:color="auto"/>
            </w:tcBorders>
          </w:tcPr>
          <w:p w14:paraId="66E37FEF" w14:textId="77777777" w:rsidR="00D34515" w:rsidRDefault="00D34515" w:rsidP="00931615">
            <w:pPr>
              <w:pStyle w:val="covertext"/>
            </w:pPr>
            <w:r>
              <w:t>IEEE P802.15 Working Group for Wireless Personal Area Networks (WPANs)</w:t>
            </w:r>
          </w:p>
        </w:tc>
      </w:tr>
      <w:tr w:rsidR="00D34515" w14:paraId="154498F0" w14:textId="77777777" w:rsidTr="00931615">
        <w:tc>
          <w:tcPr>
            <w:tcW w:w="1260" w:type="dxa"/>
            <w:tcBorders>
              <w:top w:val="single" w:sz="6" w:space="0" w:color="auto"/>
            </w:tcBorders>
          </w:tcPr>
          <w:p w14:paraId="385FABA8" w14:textId="77777777" w:rsidR="00D34515" w:rsidRDefault="00D34515" w:rsidP="00931615">
            <w:pPr>
              <w:pStyle w:val="covertext"/>
            </w:pPr>
            <w:r>
              <w:t>Title</w:t>
            </w:r>
          </w:p>
        </w:tc>
        <w:tc>
          <w:tcPr>
            <w:tcW w:w="6930" w:type="dxa"/>
            <w:gridSpan w:val="2"/>
            <w:tcBorders>
              <w:top w:val="single" w:sz="6" w:space="0" w:color="auto"/>
            </w:tcBorders>
          </w:tcPr>
          <w:p w14:paraId="49491F5A" w14:textId="77777777" w:rsidR="00D34515" w:rsidRDefault="00D34515" w:rsidP="00931615">
            <w:pPr>
              <w:pStyle w:val="covertext"/>
            </w:pPr>
            <w:r>
              <w:rPr>
                <w:b/>
                <w:sz w:val="28"/>
              </w:rPr>
              <w:fldChar w:fldCharType="begin"/>
            </w:r>
            <w:r>
              <w:rPr>
                <w:b/>
                <w:sz w:val="28"/>
              </w:rPr>
              <w:instrText xml:space="preserve"> TITLE  \* MERGEFORMAT </w:instrText>
            </w:r>
            <w:r>
              <w:rPr>
                <w:b/>
                <w:sz w:val="28"/>
              </w:rPr>
              <w:fldChar w:fldCharType="end"/>
            </w:r>
          </w:p>
        </w:tc>
      </w:tr>
      <w:tr w:rsidR="00D34515" w14:paraId="35FFC1A8" w14:textId="77777777" w:rsidTr="00931615">
        <w:tc>
          <w:tcPr>
            <w:tcW w:w="1260" w:type="dxa"/>
            <w:tcBorders>
              <w:top w:val="single" w:sz="6" w:space="0" w:color="auto"/>
            </w:tcBorders>
          </w:tcPr>
          <w:p w14:paraId="03ABEF7B" w14:textId="77777777" w:rsidR="00D34515" w:rsidRDefault="00D34515" w:rsidP="00931615">
            <w:pPr>
              <w:pStyle w:val="covertext"/>
            </w:pPr>
            <w:r>
              <w:t>Date Submitted</w:t>
            </w:r>
          </w:p>
        </w:tc>
        <w:tc>
          <w:tcPr>
            <w:tcW w:w="6930" w:type="dxa"/>
            <w:gridSpan w:val="2"/>
            <w:tcBorders>
              <w:top w:val="single" w:sz="6" w:space="0" w:color="auto"/>
            </w:tcBorders>
          </w:tcPr>
          <w:p w14:paraId="760EEF50" w14:textId="77777777" w:rsidR="00D34515" w:rsidRDefault="00D34515" w:rsidP="00931615">
            <w:pPr>
              <w:pStyle w:val="covertext"/>
            </w:pPr>
            <w:r>
              <w:t>[21 January 2016]</w:t>
            </w:r>
          </w:p>
        </w:tc>
      </w:tr>
      <w:tr w:rsidR="00D34515" w14:paraId="20F4A543" w14:textId="77777777" w:rsidTr="00931615">
        <w:tc>
          <w:tcPr>
            <w:tcW w:w="1260" w:type="dxa"/>
            <w:tcBorders>
              <w:top w:val="single" w:sz="4" w:space="0" w:color="auto"/>
              <w:bottom w:val="single" w:sz="4" w:space="0" w:color="auto"/>
            </w:tcBorders>
          </w:tcPr>
          <w:p w14:paraId="2FB50B98" w14:textId="77777777" w:rsidR="00D34515" w:rsidRDefault="00D34515" w:rsidP="00931615">
            <w:pPr>
              <w:pStyle w:val="covertext"/>
            </w:pPr>
            <w:r>
              <w:t>Source</w:t>
            </w:r>
          </w:p>
        </w:tc>
        <w:tc>
          <w:tcPr>
            <w:tcW w:w="4050" w:type="dxa"/>
            <w:tcBorders>
              <w:top w:val="single" w:sz="4" w:space="0" w:color="auto"/>
              <w:bottom w:val="single" w:sz="4" w:space="0" w:color="auto"/>
            </w:tcBorders>
          </w:tcPr>
          <w:p w14:paraId="4F8A9D96" w14:textId="77777777" w:rsidR="00D34515" w:rsidRDefault="00D34515" w:rsidP="00931615">
            <w:pPr>
              <w:pStyle w:val="covertext"/>
              <w:spacing w:before="0" w:after="0"/>
            </w:pPr>
            <w:r>
              <w:t>[</w:t>
            </w:r>
            <w:r w:rsidR="00BC3145">
              <w:fldChar w:fldCharType="begin"/>
            </w:r>
            <w:r w:rsidR="00BC3145">
              <w:instrText xml:space="preserve"> AUTHOR  \* MERGEFORMAT </w:instrText>
            </w:r>
            <w:r w:rsidR="00BC3145">
              <w:fldChar w:fldCharType="separate"/>
            </w:r>
            <w:r>
              <w:rPr>
                <w:noProof/>
              </w:rPr>
              <w:t>Kunal Shah</w:t>
            </w:r>
            <w:r w:rsidR="00BC3145">
              <w:rPr>
                <w:noProof/>
              </w:rPr>
              <w:fldChar w:fldCharType="end"/>
            </w:r>
            <w:r>
              <w:t>]</w:t>
            </w:r>
            <w:r>
              <w:br/>
              <w:t>[</w:t>
            </w:r>
            <w:r>
              <w:fldChar w:fldCharType="begin"/>
            </w:r>
            <w:r>
              <w:instrText xml:space="preserve"> DOCPROPERTY "Company"  \* MERGEFORMAT </w:instrText>
            </w:r>
            <w:r>
              <w:fldChar w:fldCharType="end"/>
            </w:r>
            <w:r>
              <w:t>]</w:t>
            </w:r>
            <w:r>
              <w:br/>
              <w:t>[address]</w:t>
            </w:r>
          </w:p>
        </w:tc>
        <w:tc>
          <w:tcPr>
            <w:tcW w:w="2880" w:type="dxa"/>
            <w:tcBorders>
              <w:top w:val="single" w:sz="4" w:space="0" w:color="auto"/>
              <w:bottom w:val="single" w:sz="4" w:space="0" w:color="auto"/>
            </w:tcBorders>
          </w:tcPr>
          <w:p w14:paraId="364F4E59" w14:textId="77777777" w:rsidR="008329FB" w:rsidRDefault="008329FB" w:rsidP="00931615">
            <w:pPr>
              <w:pStyle w:val="covertext"/>
              <w:tabs>
                <w:tab w:val="left" w:pos="1152"/>
              </w:tabs>
              <w:spacing w:before="0" w:after="0"/>
            </w:pPr>
            <w:r>
              <w:t>Voice:</w:t>
            </w:r>
            <w:r>
              <w:tab/>
              <w:t>[   ]</w:t>
            </w:r>
            <w:r>
              <w:br/>
              <w:t>Fax:</w:t>
            </w:r>
            <w:r>
              <w:tab/>
              <w:t>[   ]</w:t>
            </w:r>
          </w:p>
          <w:p w14:paraId="13CC5564" w14:textId="68B89972" w:rsidR="00D34515" w:rsidRDefault="008329FB" w:rsidP="00931615">
            <w:pPr>
              <w:pStyle w:val="covertext"/>
              <w:tabs>
                <w:tab w:val="left" w:pos="1152"/>
              </w:tabs>
              <w:spacing w:before="0" w:after="0"/>
              <w:rPr>
                <w:sz w:val="18"/>
              </w:rPr>
            </w:pPr>
            <w:r>
              <w:t>E-mail:[</w:t>
            </w:r>
            <w:proofErr w:type="spellStart"/>
            <w:r w:rsidRPr="008329FB">
              <w:t>kshah</w:t>
            </w:r>
            <w:proofErr w:type="spellEnd"/>
            <w:r w:rsidRPr="008329FB">
              <w:t xml:space="preserve"> @ silverspringnet.com</w:t>
            </w:r>
            <w:r w:rsidR="00D34515" w:rsidRPr="008329FB">
              <w:t xml:space="preserve"> </w:t>
            </w:r>
            <w:r w:rsidR="00D34515">
              <w:t>]</w:t>
            </w:r>
          </w:p>
        </w:tc>
      </w:tr>
      <w:tr w:rsidR="00D34515" w14:paraId="124086FB" w14:textId="77777777" w:rsidTr="00931615">
        <w:tc>
          <w:tcPr>
            <w:tcW w:w="1260" w:type="dxa"/>
            <w:tcBorders>
              <w:top w:val="single" w:sz="6" w:space="0" w:color="auto"/>
            </w:tcBorders>
          </w:tcPr>
          <w:p w14:paraId="6474BD33" w14:textId="1B7D81D5" w:rsidR="00D34515" w:rsidRDefault="00D34515" w:rsidP="00931615">
            <w:pPr>
              <w:pStyle w:val="covertext"/>
            </w:pPr>
            <w:r>
              <w:t>Re:</w:t>
            </w:r>
          </w:p>
        </w:tc>
        <w:tc>
          <w:tcPr>
            <w:tcW w:w="6930" w:type="dxa"/>
            <w:gridSpan w:val="2"/>
            <w:tcBorders>
              <w:top w:val="single" w:sz="6" w:space="0" w:color="auto"/>
            </w:tcBorders>
          </w:tcPr>
          <w:p w14:paraId="6D8B40C4" w14:textId="77777777" w:rsidR="00D34515" w:rsidRDefault="00D34515" w:rsidP="00931615">
            <w:pPr>
              <w:pStyle w:val="covertext"/>
            </w:pPr>
          </w:p>
        </w:tc>
      </w:tr>
      <w:tr w:rsidR="00D34515" w14:paraId="7AB35883" w14:textId="77777777" w:rsidTr="00931615">
        <w:trPr>
          <w:trHeight w:val="660"/>
        </w:trPr>
        <w:tc>
          <w:tcPr>
            <w:tcW w:w="1260" w:type="dxa"/>
            <w:tcBorders>
              <w:top w:val="single" w:sz="6" w:space="0" w:color="auto"/>
            </w:tcBorders>
          </w:tcPr>
          <w:p w14:paraId="508714B0" w14:textId="77777777" w:rsidR="00D34515" w:rsidRDefault="00D34515" w:rsidP="00931615">
            <w:pPr>
              <w:pStyle w:val="covertext"/>
            </w:pPr>
            <w:r>
              <w:t>Abstract</w:t>
            </w:r>
          </w:p>
        </w:tc>
        <w:tc>
          <w:tcPr>
            <w:tcW w:w="6930" w:type="dxa"/>
            <w:gridSpan w:val="2"/>
            <w:tcBorders>
              <w:top w:val="single" w:sz="6" w:space="0" w:color="auto"/>
            </w:tcBorders>
          </w:tcPr>
          <w:p w14:paraId="6931850B" w14:textId="197B0B3E" w:rsidR="00D34515" w:rsidRDefault="00D34515" w:rsidP="00931615">
            <w:pPr>
              <w:pStyle w:val="covertext"/>
            </w:pPr>
            <w:r>
              <w:t>[CSD for 802.15.4v Regional Sub-GHz]</w:t>
            </w:r>
          </w:p>
          <w:p w14:paraId="2BC9E06C" w14:textId="77777777" w:rsidR="00D34515" w:rsidRDefault="00D34515" w:rsidP="00931615">
            <w:pPr>
              <w:pStyle w:val="covertext"/>
            </w:pPr>
          </w:p>
        </w:tc>
      </w:tr>
      <w:tr w:rsidR="00D34515" w14:paraId="0B8FC409" w14:textId="77777777" w:rsidTr="00931615">
        <w:tc>
          <w:tcPr>
            <w:tcW w:w="1260" w:type="dxa"/>
            <w:tcBorders>
              <w:top w:val="single" w:sz="6" w:space="0" w:color="auto"/>
            </w:tcBorders>
          </w:tcPr>
          <w:p w14:paraId="4D578C28" w14:textId="77777777" w:rsidR="00D34515" w:rsidRDefault="00D34515" w:rsidP="00931615">
            <w:pPr>
              <w:pStyle w:val="covertext"/>
            </w:pPr>
            <w:r>
              <w:t>Purpose</w:t>
            </w:r>
          </w:p>
        </w:tc>
        <w:tc>
          <w:tcPr>
            <w:tcW w:w="6930" w:type="dxa"/>
            <w:gridSpan w:val="2"/>
            <w:tcBorders>
              <w:top w:val="single" w:sz="6" w:space="0" w:color="auto"/>
            </w:tcBorders>
          </w:tcPr>
          <w:p w14:paraId="32A8AA08" w14:textId="0237828A" w:rsidR="00D34515" w:rsidRDefault="00D34515" w:rsidP="00D34515">
            <w:pPr>
              <w:pStyle w:val="covertext"/>
            </w:pPr>
            <w:r>
              <w:t>[CSD for 802.15.4v Regional Sub-GHz]</w:t>
            </w:r>
          </w:p>
        </w:tc>
      </w:tr>
      <w:tr w:rsidR="00D34515" w14:paraId="6D4DB055" w14:textId="77777777" w:rsidTr="00931615">
        <w:tc>
          <w:tcPr>
            <w:tcW w:w="1260" w:type="dxa"/>
            <w:tcBorders>
              <w:top w:val="single" w:sz="6" w:space="0" w:color="auto"/>
              <w:bottom w:val="single" w:sz="6" w:space="0" w:color="auto"/>
            </w:tcBorders>
          </w:tcPr>
          <w:p w14:paraId="2560398E" w14:textId="77777777" w:rsidR="00D34515" w:rsidRDefault="00D34515" w:rsidP="00931615">
            <w:pPr>
              <w:pStyle w:val="covertext"/>
            </w:pPr>
            <w:r>
              <w:t>Notice</w:t>
            </w:r>
          </w:p>
        </w:tc>
        <w:tc>
          <w:tcPr>
            <w:tcW w:w="6930" w:type="dxa"/>
            <w:gridSpan w:val="2"/>
            <w:tcBorders>
              <w:top w:val="single" w:sz="6" w:space="0" w:color="auto"/>
              <w:bottom w:val="single" w:sz="6" w:space="0" w:color="auto"/>
            </w:tcBorders>
          </w:tcPr>
          <w:p w14:paraId="778CBD79" w14:textId="77777777" w:rsidR="00D34515" w:rsidRDefault="00D34515" w:rsidP="00931615">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34515" w14:paraId="6FC65C92" w14:textId="77777777" w:rsidTr="00931615">
        <w:tc>
          <w:tcPr>
            <w:tcW w:w="1260" w:type="dxa"/>
            <w:tcBorders>
              <w:top w:val="single" w:sz="6" w:space="0" w:color="auto"/>
              <w:bottom w:val="single" w:sz="6" w:space="0" w:color="auto"/>
            </w:tcBorders>
          </w:tcPr>
          <w:p w14:paraId="5872A3F0" w14:textId="77777777" w:rsidR="00D34515" w:rsidRDefault="00D34515" w:rsidP="00931615">
            <w:pPr>
              <w:pStyle w:val="covertext"/>
            </w:pPr>
            <w:r>
              <w:t>Release</w:t>
            </w:r>
          </w:p>
        </w:tc>
        <w:tc>
          <w:tcPr>
            <w:tcW w:w="6930" w:type="dxa"/>
            <w:gridSpan w:val="2"/>
            <w:tcBorders>
              <w:top w:val="single" w:sz="6" w:space="0" w:color="auto"/>
              <w:bottom w:val="single" w:sz="6" w:space="0" w:color="auto"/>
            </w:tcBorders>
          </w:tcPr>
          <w:p w14:paraId="41082027" w14:textId="77777777" w:rsidR="00D34515" w:rsidRDefault="00D34515" w:rsidP="00931615">
            <w:pPr>
              <w:pStyle w:val="covertext"/>
            </w:pPr>
            <w:r>
              <w:t>The contributor acknowledges and accepts that this contribution becomes the property of IEEE and may be made publicly available by P802.15.</w:t>
            </w:r>
          </w:p>
        </w:tc>
      </w:tr>
    </w:tbl>
    <w:p w14:paraId="6D092EF3" w14:textId="77777777" w:rsidR="00D34515" w:rsidRDefault="00D34515">
      <w:pPr>
        <w:rPr>
          <w:b/>
          <w:kern w:val="1"/>
          <w:szCs w:val="24"/>
          <w:lang w:eastAsia="zh-CN"/>
        </w:rPr>
      </w:pPr>
    </w:p>
    <w:p w14:paraId="795CBD19" w14:textId="77777777" w:rsidR="00D34515" w:rsidRDefault="00D34515">
      <w:pPr>
        <w:rPr>
          <w:b/>
          <w:kern w:val="1"/>
          <w:szCs w:val="24"/>
          <w:lang w:eastAsia="zh-CN"/>
        </w:rPr>
      </w:pPr>
      <w:r>
        <w:rPr>
          <w:szCs w:val="24"/>
        </w:rPr>
        <w:br w:type="page"/>
      </w:r>
    </w:p>
    <w:p w14:paraId="160E1950" w14:textId="27DA362A" w:rsidR="00FD0CA2" w:rsidRPr="00455E21" w:rsidRDefault="00FD0CA2" w:rsidP="00FD0CA2">
      <w:pPr>
        <w:pStyle w:val="Heading"/>
        <w:rPr>
          <w:sz w:val="24"/>
          <w:szCs w:val="24"/>
        </w:rPr>
      </w:pPr>
      <w:r w:rsidRPr="00455E21">
        <w:rPr>
          <w:sz w:val="24"/>
          <w:szCs w:val="24"/>
        </w:rPr>
        <w:lastRenderedPageBreak/>
        <w:t>CRITERIA FOR STANDARDS DEVELOPMENT (CSD)</w:t>
      </w:r>
    </w:p>
    <w:p w14:paraId="35EDCA1C" w14:textId="291AA378" w:rsidR="00FD0CA2" w:rsidRPr="00455E21" w:rsidRDefault="00FD0CA2" w:rsidP="00FD0CA2">
      <w:pPr>
        <w:jc w:val="center"/>
        <w:rPr>
          <w:szCs w:val="24"/>
        </w:rPr>
      </w:pPr>
      <w:r w:rsidRPr="00455E21">
        <w:rPr>
          <w:szCs w:val="24"/>
        </w:rPr>
        <w:t>Based on IEEE 802 LMS</w:t>
      </w:r>
      <w:r w:rsidR="00F5589E">
        <w:rPr>
          <w:szCs w:val="24"/>
        </w:rPr>
        <w:t>C Operations Manuals approved 13 November 2015</w:t>
      </w:r>
    </w:p>
    <w:p w14:paraId="7E6F68EA" w14:textId="48362CDF" w:rsidR="00FD0CA2" w:rsidRPr="00455E21" w:rsidRDefault="00FD0CA2" w:rsidP="00FD0CA2">
      <w:pPr>
        <w:jc w:val="center"/>
        <w:rPr>
          <w:szCs w:val="24"/>
        </w:rPr>
      </w:pPr>
      <w:r w:rsidRPr="00455E21">
        <w:rPr>
          <w:szCs w:val="24"/>
        </w:rPr>
        <w:t xml:space="preserve">Last edited </w:t>
      </w:r>
      <w:r w:rsidR="00F5589E">
        <w:rPr>
          <w:szCs w:val="24"/>
        </w:rPr>
        <w:t>3</w:t>
      </w:r>
      <w:r w:rsidRPr="00455E21">
        <w:rPr>
          <w:szCs w:val="24"/>
        </w:rPr>
        <w:t xml:space="preserve"> </w:t>
      </w:r>
      <w:bookmarkStart w:id="1" w:name="RevisionDate"/>
      <w:r w:rsidR="00F5589E">
        <w:rPr>
          <w:szCs w:val="24"/>
        </w:rPr>
        <w:t xml:space="preserve">December </w:t>
      </w:r>
      <w:r w:rsidRPr="00455E21">
        <w:rPr>
          <w:szCs w:val="24"/>
        </w:rPr>
        <w:t>201</w:t>
      </w:r>
      <w:bookmarkEnd w:id="1"/>
      <w:r w:rsidR="00F5589E">
        <w:rPr>
          <w:szCs w:val="24"/>
        </w:rPr>
        <w:t>5</w:t>
      </w:r>
      <w:r w:rsidRPr="00455E21">
        <w:rPr>
          <w:szCs w:val="24"/>
        </w:rPr>
        <w:t xml:space="preserve"> </w:t>
      </w:r>
    </w:p>
    <w:p w14:paraId="1318C38F" w14:textId="77777777" w:rsidR="00FD0CA2" w:rsidRPr="00455E21" w:rsidRDefault="00FD0CA2" w:rsidP="00FD0CA2">
      <w:pPr>
        <w:jc w:val="center"/>
        <w:rPr>
          <w:szCs w:val="24"/>
        </w:rPr>
      </w:pPr>
    </w:p>
    <w:p w14:paraId="381303D1" w14:textId="709E9B08" w:rsidR="00FD0CA2" w:rsidRPr="00455E21" w:rsidRDefault="00FD0CA2" w:rsidP="00FD0CA2">
      <w:pPr>
        <w:ind w:left="720" w:right="720"/>
        <w:jc w:val="center"/>
        <w:rPr>
          <w:b/>
          <w:szCs w:val="24"/>
          <w:lang w:eastAsia="ja-JP"/>
        </w:rPr>
      </w:pPr>
      <w:r>
        <w:rPr>
          <w:b/>
          <w:szCs w:val="24"/>
          <w:lang w:eastAsia="ja-JP"/>
        </w:rPr>
        <w:t>Amendment</w:t>
      </w:r>
      <w:r w:rsidRPr="00455E21">
        <w:rPr>
          <w:b/>
          <w:szCs w:val="24"/>
          <w:lang w:eastAsia="ja-JP"/>
        </w:rPr>
        <w:t xml:space="preserve"> to IEEE </w:t>
      </w:r>
      <w:proofErr w:type="spellStart"/>
      <w:r w:rsidR="00F5589E">
        <w:rPr>
          <w:b/>
          <w:szCs w:val="24"/>
          <w:lang w:eastAsia="ja-JP"/>
        </w:rPr>
        <w:t>Std</w:t>
      </w:r>
      <w:proofErr w:type="spellEnd"/>
      <w:r w:rsidR="00F5589E">
        <w:rPr>
          <w:b/>
          <w:szCs w:val="24"/>
          <w:lang w:eastAsia="ja-JP"/>
        </w:rPr>
        <w:t xml:space="preserve"> </w:t>
      </w:r>
      <w:r>
        <w:rPr>
          <w:b/>
          <w:szCs w:val="24"/>
          <w:lang w:eastAsia="ja-JP"/>
        </w:rPr>
        <w:t>802.15.4</w:t>
      </w:r>
      <w:r w:rsidRPr="00455E21">
        <w:rPr>
          <w:b/>
          <w:szCs w:val="24"/>
          <w:lang w:eastAsia="ja-JP"/>
        </w:rPr>
        <w:t xml:space="preserve">: </w:t>
      </w:r>
    </w:p>
    <w:p w14:paraId="4C862B9D" w14:textId="41AA50EA" w:rsidR="00FD0CA2" w:rsidRPr="00D30BBF" w:rsidRDefault="00D30BBF" w:rsidP="00FD0CA2">
      <w:pPr>
        <w:ind w:left="720" w:right="720"/>
        <w:jc w:val="center"/>
        <w:rPr>
          <w:b/>
          <w:color w:val="FF0000"/>
          <w:szCs w:val="24"/>
        </w:rPr>
      </w:pPr>
      <w:r w:rsidRPr="00D30BBF">
        <w:rPr>
          <w:b/>
          <w:color w:val="FF0000"/>
          <w:szCs w:val="24"/>
        </w:rPr>
        <w:t>Amendment for usage of Regional Sub-GHz bands</w:t>
      </w:r>
    </w:p>
    <w:p w14:paraId="5243F2D6" w14:textId="77777777" w:rsidR="00FD0CA2" w:rsidRPr="00455E21" w:rsidRDefault="00FD0CA2" w:rsidP="00FD0CA2">
      <w:pPr>
        <w:jc w:val="center"/>
        <w:rPr>
          <w:b/>
          <w:i/>
          <w:sz w:val="23"/>
          <w:szCs w:val="23"/>
        </w:rPr>
      </w:pPr>
    </w:p>
    <w:p w14:paraId="13C7DC8D" w14:textId="77777777" w:rsidR="00FD0CA2" w:rsidRPr="00455E21" w:rsidRDefault="00FD0CA2" w:rsidP="00FD0CA2">
      <w:pPr>
        <w:pStyle w:val="Heading1"/>
        <w:numPr>
          <w:ilvl w:val="0"/>
          <w:numId w:val="1"/>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7564DAC5" w14:textId="77777777" w:rsidR="00FD0CA2" w:rsidRPr="00455E21" w:rsidRDefault="00FD0CA2" w:rsidP="00FD0CA2">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Pr="00455E21">
        <w:rPr>
          <w:sz w:val="23"/>
          <w:szCs w:val="23"/>
        </w:rPr>
        <w:fldChar w:fldCharType="begin"/>
      </w:r>
      <w:r w:rsidRPr="00455E21">
        <w:rPr>
          <w:sz w:val="23"/>
          <w:szCs w:val="23"/>
        </w:rPr>
        <w:instrText xml:space="preserve"> REF __RefHeading__5867_1944447809 \w \h  \* MERGEFORMAT </w:instrText>
      </w:r>
      <w:r w:rsidRPr="00455E21">
        <w:rPr>
          <w:sz w:val="23"/>
          <w:szCs w:val="23"/>
        </w:rPr>
      </w:r>
      <w:r w:rsidRPr="00455E21">
        <w:rPr>
          <w:sz w:val="23"/>
          <w:szCs w:val="23"/>
        </w:rPr>
        <w:fldChar w:fldCharType="separate"/>
      </w:r>
      <w:r w:rsidRPr="00FD0CA2">
        <w:rPr>
          <w:color w:val="auto"/>
          <w:sz w:val="23"/>
          <w:szCs w:val="23"/>
        </w:rPr>
        <w:t>1.1</w:t>
      </w:r>
      <w:r w:rsidRPr="00455E21">
        <w:rPr>
          <w:sz w:val="23"/>
          <w:szCs w:val="23"/>
        </w:rPr>
        <w:fldChar w:fldCharType="end"/>
      </w:r>
      <w:r w:rsidRPr="00455E21">
        <w:rPr>
          <w:color w:val="auto"/>
          <w:sz w:val="23"/>
          <w:szCs w:val="23"/>
        </w:rPr>
        <w:t xml:space="preserve">, and the 5C requirements, </w:t>
      </w:r>
      <w:r w:rsidRPr="00455E21">
        <w:rPr>
          <w:sz w:val="23"/>
          <w:szCs w:val="23"/>
        </w:rPr>
        <w:fldChar w:fldCharType="begin"/>
      </w:r>
      <w:r w:rsidRPr="00455E21">
        <w:rPr>
          <w:sz w:val="23"/>
          <w:szCs w:val="23"/>
        </w:rPr>
        <w:instrText xml:space="preserve"> REF __RefHeading__5883_1944447809 \w \h  \* MERGEFORMAT </w:instrText>
      </w:r>
      <w:r w:rsidRPr="00455E21">
        <w:rPr>
          <w:sz w:val="23"/>
          <w:szCs w:val="23"/>
        </w:rPr>
      </w:r>
      <w:r w:rsidRPr="00455E21">
        <w:rPr>
          <w:sz w:val="23"/>
          <w:szCs w:val="23"/>
        </w:rPr>
        <w:fldChar w:fldCharType="separate"/>
      </w:r>
      <w:r w:rsidRPr="00FD0CA2">
        <w:rPr>
          <w:color w:val="auto"/>
          <w:sz w:val="23"/>
          <w:szCs w:val="23"/>
        </w:rPr>
        <w:t>1.2</w:t>
      </w:r>
      <w:r w:rsidRPr="00455E21">
        <w:rPr>
          <w:sz w:val="23"/>
          <w:szCs w:val="23"/>
        </w:rPr>
        <w:fldChar w:fldCharType="end"/>
      </w:r>
      <w:r w:rsidRPr="00455E21">
        <w:rPr>
          <w:color w:val="auto"/>
          <w:sz w:val="23"/>
          <w:szCs w:val="23"/>
        </w:rPr>
        <w:t>.</w:t>
      </w:r>
    </w:p>
    <w:p w14:paraId="3929B7B2"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2" w:name="__RefHeading__5867_1944447809"/>
      <w:bookmarkEnd w:id="2"/>
      <w:r w:rsidRPr="00455E21">
        <w:rPr>
          <w:rFonts w:ascii="Times New Roman" w:hAnsi="Times New Roman"/>
          <w:sz w:val="23"/>
          <w:szCs w:val="23"/>
        </w:rPr>
        <w:t>Project process requirements</w:t>
      </w:r>
    </w:p>
    <w:p w14:paraId="1078F28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3" w:name="__RefHeading__9700_1012863564"/>
      <w:bookmarkEnd w:id="3"/>
      <w:r w:rsidRPr="00455E21">
        <w:rPr>
          <w:rFonts w:ascii="Times New Roman" w:hAnsi="Times New Roman"/>
          <w:sz w:val="23"/>
          <w:szCs w:val="23"/>
        </w:rPr>
        <w:t>Managed objects</w:t>
      </w:r>
    </w:p>
    <w:p w14:paraId="0AFC9D67" w14:textId="77777777" w:rsidR="00FD0CA2" w:rsidRPr="00455E21" w:rsidRDefault="00FD0CA2" w:rsidP="00FD0CA2">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14:paraId="77860463" w14:textId="77777777" w:rsidR="003D0CA5" w:rsidRPr="00DB5AF5" w:rsidRDefault="00FD0CA2" w:rsidP="003D0CA5">
      <w:pPr>
        <w:pStyle w:val="LetteredList1"/>
        <w:numPr>
          <w:ilvl w:val="0"/>
          <w:numId w:val="2"/>
        </w:numPr>
        <w:autoSpaceDE w:val="0"/>
        <w:autoSpaceDN w:val="0"/>
        <w:adjustRightInd w:val="0"/>
        <w:rPr>
          <w:iCs/>
          <w:color w:val="0070C0"/>
          <w:sz w:val="23"/>
          <w:szCs w:val="23"/>
        </w:rPr>
      </w:pPr>
      <w:r w:rsidRPr="003D0CA5">
        <w:rPr>
          <w:sz w:val="23"/>
          <w:szCs w:val="23"/>
        </w:rPr>
        <w:t xml:space="preserve">The definitions will be part of this project. </w:t>
      </w:r>
    </w:p>
    <w:p w14:paraId="0DF12786" w14:textId="77777777" w:rsidR="003D0CA5" w:rsidRPr="00DB5AF5" w:rsidRDefault="003D0CA5" w:rsidP="00CE5E24">
      <w:pPr>
        <w:pStyle w:val="LetteredList1"/>
        <w:tabs>
          <w:tab w:val="clear" w:pos="720"/>
        </w:tabs>
        <w:suppressAutoHyphens w:val="0"/>
        <w:autoSpaceDE w:val="0"/>
        <w:autoSpaceDN w:val="0"/>
        <w:adjustRightInd w:val="0"/>
        <w:ind w:firstLine="0"/>
        <w:rPr>
          <w:color w:val="0070C0"/>
          <w:sz w:val="23"/>
          <w:szCs w:val="23"/>
        </w:rPr>
      </w:pPr>
      <w:r w:rsidRPr="00DB5AF5">
        <w:rPr>
          <w:iCs/>
          <w:color w:val="0070C0"/>
          <w:sz w:val="23"/>
          <w:szCs w:val="23"/>
        </w:rPr>
        <w:t>While no new managed objects are anticipated, any managed objects that are required will be defined as part of the project.</w:t>
      </w:r>
    </w:p>
    <w:p w14:paraId="676B6290" w14:textId="77777777" w:rsidR="00FD0CA2" w:rsidRPr="003D0CA5" w:rsidRDefault="00FD0CA2" w:rsidP="00FD0CA2">
      <w:pPr>
        <w:pStyle w:val="LetteredList1"/>
        <w:numPr>
          <w:ilvl w:val="0"/>
          <w:numId w:val="2"/>
        </w:numPr>
        <w:suppressAutoHyphens w:val="0"/>
        <w:autoSpaceDE w:val="0"/>
        <w:autoSpaceDN w:val="0"/>
        <w:adjustRightInd w:val="0"/>
        <w:rPr>
          <w:sz w:val="23"/>
          <w:szCs w:val="23"/>
        </w:rPr>
      </w:pPr>
      <w:r w:rsidRPr="003D0CA5">
        <w:rPr>
          <w:sz w:val="23"/>
          <w:szCs w:val="23"/>
        </w:rPr>
        <w:t>The definitions will be part of a different project and provide the plan for that project or anticipated future project</w:t>
      </w:r>
      <w:r w:rsidRPr="003D0CA5">
        <w:rPr>
          <w:rFonts w:hint="eastAsia"/>
          <w:sz w:val="23"/>
          <w:szCs w:val="23"/>
          <w:lang w:eastAsia="ja-JP"/>
        </w:rPr>
        <w:t>.</w:t>
      </w:r>
    </w:p>
    <w:p w14:paraId="1DB12E38" w14:textId="77777777" w:rsidR="00FD0CA2" w:rsidRPr="00455E21" w:rsidRDefault="00FD0CA2" w:rsidP="00FD0CA2">
      <w:pPr>
        <w:pStyle w:val="LetteredList1"/>
        <w:numPr>
          <w:ilvl w:val="0"/>
          <w:numId w:val="2"/>
        </w:numPr>
        <w:rPr>
          <w:sz w:val="23"/>
          <w:szCs w:val="23"/>
        </w:rPr>
      </w:pPr>
      <w:r w:rsidRPr="00455E21">
        <w:rPr>
          <w:sz w:val="23"/>
          <w:szCs w:val="23"/>
        </w:rPr>
        <w:t>The definitions will not be developed and explain why such definitions are not needed.</w:t>
      </w:r>
    </w:p>
    <w:p w14:paraId="3146D025" w14:textId="77777777" w:rsidR="00FD0CA2" w:rsidRPr="00455E21" w:rsidRDefault="00FD0CA2" w:rsidP="00FD0CA2">
      <w:pPr>
        <w:pStyle w:val="LetteredList1"/>
        <w:tabs>
          <w:tab w:val="clear" w:pos="720"/>
        </w:tabs>
        <w:ind w:firstLine="0"/>
        <w:rPr>
          <w:sz w:val="23"/>
          <w:szCs w:val="23"/>
          <w:lang w:eastAsia="ja-JP"/>
        </w:rPr>
      </w:pPr>
    </w:p>
    <w:p w14:paraId="04ABDEF5"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4" w:name="__RefHeading__9702_1012863564"/>
      <w:bookmarkEnd w:id="4"/>
      <w:r w:rsidRPr="00455E21">
        <w:rPr>
          <w:rFonts w:ascii="Times New Roman" w:hAnsi="Times New Roman"/>
          <w:sz w:val="23"/>
          <w:szCs w:val="23"/>
        </w:rPr>
        <w:t>Coexistence</w:t>
      </w:r>
    </w:p>
    <w:p w14:paraId="5095035E" w14:textId="77777777" w:rsidR="00FD0CA2" w:rsidRPr="00455E21" w:rsidRDefault="00FD0CA2" w:rsidP="00FD0CA2">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7FAF06FC" w14:textId="77777777" w:rsidR="00FD0CA2" w:rsidRPr="00455E21" w:rsidRDefault="00FD0CA2" w:rsidP="00FD0CA2">
      <w:pPr>
        <w:pStyle w:val="LetteredList1"/>
        <w:numPr>
          <w:ilvl w:val="0"/>
          <w:numId w:val="3"/>
        </w:numPr>
        <w:tabs>
          <w:tab w:val="clear" w:pos="360"/>
          <w:tab w:val="num" w:pos="720"/>
        </w:tabs>
        <w:ind w:left="720"/>
        <w:rPr>
          <w:sz w:val="23"/>
          <w:szCs w:val="23"/>
        </w:rPr>
      </w:pPr>
      <w:r w:rsidRPr="00455E21">
        <w:rPr>
          <w:sz w:val="23"/>
          <w:szCs w:val="23"/>
        </w:rPr>
        <w:t xml:space="preserve">Will the WG create a CA document as part of the WG balloting process as described in Clause 13? (yes/no) </w:t>
      </w:r>
      <w:r w:rsidRPr="00455E21">
        <w:rPr>
          <w:sz w:val="23"/>
          <w:szCs w:val="23"/>
          <w:lang w:eastAsia="ja-JP"/>
        </w:rPr>
        <w:t xml:space="preserve">   </w:t>
      </w:r>
      <w:r>
        <w:rPr>
          <w:color w:val="FF0000"/>
          <w:sz w:val="23"/>
          <w:szCs w:val="23"/>
          <w:lang w:eastAsia="ja-JP"/>
        </w:rPr>
        <w:t>Yes</w:t>
      </w:r>
    </w:p>
    <w:p w14:paraId="78ABE994" w14:textId="77777777" w:rsidR="00FD0CA2" w:rsidRPr="00455E21" w:rsidRDefault="00FD0CA2" w:rsidP="00FD0CA2">
      <w:pPr>
        <w:pStyle w:val="LetteredList1"/>
        <w:numPr>
          <w:ilvl w:val="0"/>
          <w:numId w:val="3"/>
        </w:numPr>
        <w:tabs>
          <w:tab w:val="clear" w:pos="360"/>
          <w:tab w:val="num" w:pos="720"/>
        </w:tabs>
        <w:ind w:left="720"/>
        <w:rPr>
          <w:i/>
          <w:sz w:val="23"/>
          <w:szCs w:val="23"/>
          <w:lang w:eastAsia="ja-JP"/>
        </w:rPr>
      </w:pPr>
      <w:r w:rsidRPr="00455E21">
        <w:rPr>
          <w:sz w:val="23"/>
          <w:szCs w:val="23"/>
        </w:rPr>
        <w:t>If not, explain why the CA document is not applicable.</w:t>
      </w:r>
      <w:r w:rsidRPr="00455E21">
        <w:rPr>
          <w:rFonts w:hint="eastAsia"/>
          <w:sz w:val="23"/>
          <w:szCs w:val="23"/>
          <w:lang w:eastAsia="ja-JP"/>
        </w:rPr>
        <w:t xml:space="preserve">            </w:t>
      </w:r>
    </w:p>
    <w:p w14:paraId="762CD2AA" w14:textId="77777777" w:rsidR="00FD0CA2" w:rsidRPr="00455E21" w:rsidRDefault="00FD0CA2" w:rsidP="00FD0CA2">
      <w:pPr>
        <w:pStyle w:val="Heading2"/>
        <w:numPr>
          <w:ilvl w:val="1"/>
          <w:numId w:val="1"/>
        </w:numPr>
        <w:suppressAutoHyphens/>
        <w:spacing w:before="245" w:after="115"/>
        <w:rPr>
          <w:rFonts w:ascii="Times New Roman" w:hAnsi="Times New Roman"/>
          <w:sz w:val="23"/>
          <w:szCs w:val="23"/>
        </w:rPr>
      </w:pPr>
      <w:bookmarkStart w:id="5" w:name="__RefHeading__5883_1944447809"/>
      <w:bookmarkEnd w:id="5"/>
      <w:r w:rsidRPr="00455E21">
        <w:rPr>
          <w:rFonts w:ascii="Times New Roman" w:hAnsi="Times New Roman"/>
          <w:sz w:val="23"/>
          <w:szCs w:val="23"/>
        </w:rPr>
        <w:t>5C requirements</w:t>
      </w:r>
    </w:p>
    <w:p w14:paraId="309AC65C"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6" w:name="__RefHeading__9704_1012863564"/>
      <w:bookmarkEnd w:id="6"/>
      <w:r w:rsidRPr="00455E21">
        <w:rPr>
          <w:rFonts w:ascii="Times New Roman" w:hAnsi="Times New Roman"/>
          <w:sz w:val="23"/>
          <w:szCs w:val="23"/>
        </w:rPr>
        <w:t>Broad market potential</w:t>
      </w:r>
    </w:p>
    <w:p w14:paraId="3CB881FA"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0D5F2366" w14:textId="77777777" w:rsidR="00FD0CA2" w:rsidRPr="00455E21" w:rsidRDefault="00FD0CA2" w:rsidP="00FD0CA2">
      <w:pPr>
        <w:pStyle w:val="BodyText"/>
        <w:rPr>
          <w:color w:val="auto"/>
          <w:sz w:val="23"/>
          <w:szCs w:val="23"/>
        </w:rPr>
      </w:pPr>
    </w:p>
    <w:p w14:paraId="15DDAFC9" w14:textId="77777777" w:rsidR="00FD0CA2" w:rsidRDefault="00FD0CA2" w:rsidP="00FD0CA2">
      <w:pPr>
        <w:pStyle w:val="LetteredList1"/>
        <w:numPr>
          <w:ilvl w:val="0"/>
          <w:numId w:val="4"/>
        </w:numPr>
        <w:rPr>
          <w:sz w:val="23"/>
          <w:szCs w:val="23"/>
        </w:rPr>
      </w:pPr>
      <w:r w:rsidRPr="00455E21">
        <w:rPr>
          <w:sz w:val="23"/>
          <w:szCs w:val="23"/>
        </w:rPr>
        <w:t>Broad sets of applicability.</w:t>
      </w:r>
      <w:r>
        <w:rPr>
          <w:sz w:val="23"/>
          <w:szCs w:val="23"/>
        </w:rPr>
        <w:t xml:space="preserve"> </w:t>
      </w:r>
    </w:p>
    <w:p w14:paraId="74AD808B" w14:textId="77777777" w:rsidR="00FD0CA2" w:rsidRDefault="00FD0CA2" w:rsidP="00FD0CA2">
      <w:pPr>
        <w:pStyle w:val="LetteredList1"/>
        <w:tabs>
          <w:tab w:val="clear" w:pos="720"/>
        </w:tabs>
        <w:ind w:left="360" w:firstLine="0"/>
      </w:pPr>
    </w:p>
    <w:p w14:paraId="3F293C1F" w14:textId="7822C7C1" w:rsidR="00FD0CA2" w:rsidRPr="00FD0CA2" w:rsidRDefault="00FD0CA2" w:rsidP="00FD0CA2">
      <w:pPr>
        <w:ind w:left="720"/>
        <w:rPr>
          <w:color w:val="FF0000"/>
        </w:rPr>
      </w:pPr>
      <w:r w:rsidRPr="00FD0CA2">
        <w:rPr>
          <w:color w:val="FF0000"/>
        </w:rPr>
        <w:t>The base standard was originally developed to service the needs of wireless sensor networks</w:t>
      </w:r>
      <w:r>
        <w:rPr>
          <w:color w:val="FF0000"/>
        </w:rPr>
        <w:t xml:space="preserve"> on available spectrum by regions</w:t>
      </w:r>
      <w:r w:rsidRPr="00FD0CA2">
        <w:rPr>
          <w:color w:val="FF0000"/>
        </w:rPr>
        <w:t xml:space="preserve">. </w:t>
      </w:r>
      <w:r>
        <w:rPr>
          <w:color w:val="FF0000"/>
        </w:rPr>
        <w:t>However, w</w:t>
      </w:r>
      <w:r w:rsidRPr="00FD0CA2">
        <w:rPr>
          <w:color w:val="FF0000"/>
        </w:rPr>
        <w:t xml:space="preserve">ith the rapid growth in </w:t>
      </w:r>
      <w:r w:rsidRPr="00FD0CA2">
        <w:rPr>
          <w:color w:val="FF0000"/>
        </w:rPr>
        <w:lastRenderedPageBreak/>
        <w:t>applications for Short Range Devices</w:t>
      </w:r>
      <w:r>
        <w:rPr>
          <w:color w:val="FF0000"/>
        </w:rPr>
        <w:t xml:space="preserve"> (SRDs)</w:t>
      </w:r>
      <w:r w:rsidRPr="00FD0CA2">
        <w:rPr>
          <w:color w:val="FF0000"/>
        </w:rPr>
        <w:t xml:space="preserve"> in Europe, Conference of Postal and Telecommunications Administrations (CEPT)</w:t>
      </w:r>
      <w:r w:rsidR="004170B0" w:rsidRPr="00FD0CA2">
        <w:rPr>
          <w:color w:val="FF0000"/>
        </w:rPr>
        <w:t xml:space="preserve"> Electronic Communications Committee (ECC) has </w:t>
      </w:r>
      <w:r>
        <w:rPr>
          <w:color w:val="FF0000"/>
        </w:rPr>
        <w:t>announced to open up a new spectrum,</w:t>
      </w:r>
      <w:r w:rsidRPr="00FD0CA2">
        <w:rPr>
          <w:color w:val="FF0000"/>
        </w:rPr>
        <w:t xml:space="preserve"> 870-876 MHz and 915-921 MHz spectrum</w:t>
      </w:r>
      <w:r>
        <w:rPr>
          <w:color w:val="FF0000"/>
        </w:rPr>
        <w:t xml:space="preserve"> for SRDs</w:t>
      </w:r>
      <w:r w:rsidRPr="00FD0CA2">
        <w:rPr>
          <w:color w:val="FF0000"/>
        </w:rPr>
        <w:t xml:space="preserve">. The new spectrum </w:t>
      </w:r>
      <w:r>
        <w:rPr>
          <w:color w:val="FF0000"/>
        </w:rPr>
        <w:t xml:space="preserve">also opened </w:t>
      </w:r>
      <w:r w:rsidRPr="00FD0CA2">
        <w:rPr>
          <w:color w:val="FF0000"/>
        </w:rPr>
        <w:t xml:space="preserve">in various other regions, including </w:t>
      </w:r>
      <w:r w:rsidR="00ED5AF2">
        <w:rPr>
          <w:color w:val="FF0000"/>
        </w:rPr>
        <w:t xml:space="preserve">the </w:t>
      </w:r>
      <w:r w:rsidRPr="00FD0CA2">
        <w:rPr>
          <w:color w:val="FF0000"/>
        </w:rPr>
        <w:t xml:space="preserve">902-928 MHz band in Mexico, </w:t>
      </w:r>
      <w:r w:rsidR="00ED5AF2">
        <w:rPr>
          <w:color w:val="FF0000"/>
        </w:rPr>
        <w:t xml:space="preserve">the </w:t>
      </w:r>
      <w:r w:rsidRPr="00FD0CA2">
        <w:rPr>
          <w:color w:val="FF0000"/>
        </w:rPr>
        <w:t xml:space="preserve">902-907.5 MHz &amp; 915-928 MHz band in Brazil, </w:t>
      </w:r>
      <w:r w:rsidR="00ED5AF2">
        <w:rPr>
          <w:color w:val="FF0000"/>
        </w:rPr>
        <w:t xml:space="preserve">the </w:t>
      </w:r>
      <w:r w:rsidRPr="00FD0CA2">
        <w:rPr>
          <w:color w:val="FF0000"/>
        </w:rPr>
        <w:t>915-928 MHz band in Australia/ New Zealand and Asian regional frequency bands</w:t>
      </w:r>
      <w:r>
        <w:rPr>
          <w:color w:val="FF0000"/>
        </w:rPr>
        <w:t xml:space="preserve">. </w:t>
      </w:r>
      <w:r w:rsidRPr="00FD0CA2">
        <w:rPr>
          <w:color w:val="FF0000"/>
        </w:rPr>
        <w:t>The availability of this additional spectrum bring</w:t>
      </w:r>
      <w:r w:rsidR="00F5589E">
        <w:rPr>
          <w:color w:val="FF0000"/>
        </w:rPr>
        <w:t>s</w:t>
      </w:r>
      <w:r w:rsidRPr="00FD0CA2">
        <w:rPr>
          <w:color w:val="FF0000"/>
        </w:rPr>
        <w:t xml:space="preserve"> considerable benefits</w:t>
      </w:r>
      <w:r>
        <w:rPr>
          <w:color w:val="FF0000"/>
        </w:rPr>
        <w:t xml:space="preserve"> </w:t>
      </w:r>
      <w:r w:rsidR="00F5589E">
        <w:rPr>
          <w:color w:val="FF0000"/>
        </w:rPr>
        <w:t xml:space="preserve">of the standard </w:t>
      </w:r>
      <w:r>
        <w:rPr>
          <w:color w:val="FF0000"/>
        </w:rPr>
        <w:t xml:space="preserve">in new regions and </w:t>
      </w:r>
      <w:r w:rsidRPr="00FD0CA2">
        <w:rPr>
          <w:color w:val="FF0000"/>
        </w:rPr>
        <w:t>will provide an opportunity to some important applications such as smart metering and new uses in the automotive industry.</w:t>
      </w:r>
      <w:r w:rsidR="004170B0" w:rsidRPr="00FD0CA2">
        <w:rPr>
          <w:color w:val="FF0000"/>
        </w:rPr>
        <w:t xml:space="preserve"> </w:t>
      </w:r>
    </w:p>
    <w:p w14:paraId="2BF45332" w14:textId="77777777" w:rsidR="00FD0CA2" w:rsidRPr="00FD0CA2" w:rsidRDefault="00FD0CA2" w:rsidP="00FD0CA2">
      <w:pPr>
        <w:ind w:left="720"/>
        <w:rPr>
          <w:color w:val="FF0000"/>
        </w:rPr>
      </w:pPr>
    </w:p>
    <w:p w14:paraId="1D67B5B9" w14:textId="00B304CE" w:rsidR="00ED5AF2" w:rsidRDefault="00FD0CA2" w:rsidP="00FD0CA2">
      <w:pPr>
        <w:ind w:left="720"/>
        <w:rPr>
          <w:color w:val="FF0000"/>
        </w:rPr>
      </w:pPr>
      <w:r>
        <w:rPr>
          <w:color w:val="FF0000"/>
        </w:rPr>
        <w:t xml:space="preserve">Also in some regions, including </w:t>
      </w:r>
      <w:r w:rsidRPr="00FD0CA2">
        <w:rPr>
          <w:color w:val="FF0000"/>
        </w:rPr>
        <w:t>470-510 MHz band in China and 863-870 MHz band in Europe</w:t>
      </w:r>
      <w:r>
        <w:rPr>
          <w:color w:val="FF0000"/>
        </w:rPr>
        <w:t xml:space="preserve">, the regional requirements have </w:t>
      </w:r>
      <w:r w:rsidR="00F5589E">
        <w:rPr>
          <w:color w:val="FF0000"/>
        </w:rPr>
        <w:t>been updated</w:t>
      </w:r>
      <w:r>
        <w:rPr>
          <w:color w:val="FF0000"/>
        </w:rPr>
        <w:t xml:space="preserve">, which </w:t>
      </w:r>
      <w:r w:rsidR="00ED5AF2">
        <w:rPr>
          <w:color w:val="FF0000"/>
        </w:rPr>
        <w:t xml:space="preserve">makes channel parameters in the standard conflict </w:t>
      </w:r>
      <w:r w:rsidR="00F5589E">
        <w:rPr>
          <w:color w:val="FF0000"/>
        </w:rPr>
        <w:t>with</w:t>
      </w:r>
      <w:r w:rsidR="00ED5AF2">
        <w:rPr>
          <w:color w:val="FF0000"/>
        </w:rPr>
        <w:t xml:space="preserve"> regional requirements</w:t>
      </w:r>
      <w:r>
        <w:rPr>
          <w:color w:val="FF0000"/>
        </w:rPr>
        <w:t>.</w:t>
      </w:r>
      <w:r w:rsidRPr="00FD0CA2">
        <w:rPr>
          <w:color w:val="FF0000"/>
        </w:rPr>
        <w:t xml:space="preserve"> </w:t>
      </w:r>
    </w:p>
    <w:p w14:paraId="2C3135A2" w14:textId="77777777" w:rsidR="00ED5AF2" w:rsidRDefault="00ED5AF2" w:rsidP="00FD0CA2">
      <w:pPr>
        <w:ind w:left="720"/>
        <w:rPr>
          <w:color w:val="FF0000"/>
        </w:rPr>
      </w:pPr>
    </w:p>
    <w:p w14:paraId="57286826" w14:textId="1E7701A0" w:rsidR="00FD0CA2" w:rsidRPr="00FD0CA2" w:rsidRDefault="001D7930" w:rsidP="00FD0CA2">
      <w:pPr>
        <w:ind w:left="720"/>
        <w:rPr>
          <w:color w:val="FF0000"/>
        </w:rPr>
      </w:pPr>
      <w:r>
        <w:rPr>
          <w:color w:val="FF0000"/>
        </w:rPr>
        <w:t>To</w:t>
      </w:r>
      <w:r w:rsidR="00FD0CA2">
        <w:rPr>
          <w:color w:val="FF0000"/>
        </w:rPr>
        <w:t xml:space="preserve"> make use of the existing regional frequency bands in the approved standard, the </w:t>
      </w:r>
      <w:r w:rsidR="00FD0CA2" w:rsidRPr="00FD0CA2">
        <w:rPr>
          <w:color w:val="FF0000"/>
        </w:rPr>
        <w:t xml:space="preserve">channel parameters need to be aligned with the regional requirements. </w:t>
      </w:r>
    </w:p>
    <w:p w14:paraId="4430627B" w14:textId="77777777" w:rsidR="00FD0CA2" w:rsidRPr="00455E21" w:rsidRDefault="00FD0CA2" w:rsidP="00FD0CA2">
      <w:pPr>
        <w:pStyle w:val="LetteredList1"/>
        <w:ind w:left="0" w:firstLine="0"/>
        <w:rPr>
          <w:sz w:val="23"/>
          <w:szCs w:val="23"/>
        </w:rPr>
      </w:pPr>
    </w:p>
    <w:p w14:paraId="0F3ED903" w14:textId="77777777" w:rsidR="00FD0CA2" w:rsidRPr="00455E21" w:rsidRDefault="00FD0CA2" w:rsidP="00FD0CA2">
      <w:pPr>
        <w:pStyle w:val="LetteredList1"/>
        <w:numPr>
          <w:ilvl w:val="0"/>
          <w:numId w:val="4"/>
        </w:numPr>
        <w:rPr>
          <w:sz w:val="23"/>
          <w:szCs w:val="23"/>
        </w:rPr>
      </w:pPr>
      <w:r w:rsidRPr="00455E21">
        <w:rPr>
          <w:sz w:val="23"/>
          <w:szCs w:val="23"/>
        </w:rPr>
        <w:t>Multiple vendors and numerous users.</w:t>
      </w:r>
    </w:p>
    <w:p w14:paraId="7917F0C6" w14:textId="3F37C019" w:rsidR="00FD0CA2" w:rsidRPr="00CE5E24" w:rsidRDefault="00FD0CA2" w:rsidP="00FD0CA2">
      <w:pPr>
        <w:pStyle w:val="LetteredList1"/>
        <w:tabs>
          <w:tab w:val="clear" w:pos="720"/>
        </w:tabs>
        <w:ind w:firstLine="0"/>
        <w:rPr>
          <w:color w:val="2E74B5" w:themeColor="accent1" w:themeShade="BF"/>
          <w:sz w:val="23"/>
          <w:szCs w:val="23"/>
        </w:rPr>
      </w:pPr>
      <w:r w:rsidRPr="00CE5E24">
        <w:rPr>
          <w:color w:val="2E74B5" w:themeColor="accent1" w:themeShade="BF"/>
        </w:rPr>
        <w:t xml:space="preserve">There are many silicon and system vendors already producing devices and systems based on IEEE 802.15.4 for use in </w:t>
      </w:r>
      <w:r w:rsidR="001D7930" w:rsidRPr="00CE5E24">
        <w:rPr>
          <w:color w:val="2E74B5" w:themeColor="accent1" w:themeShade="BF"/>
        </w:rPr>
        <w:t>Internet of Things (</w:t>
      </w:r>
      <w:proofErr w:type="spellStart"/>
      <w:r w:rsidRPr="00CE5E24">
        <w:rPr>
          <w:color w:val="2E74B5" w:themeColor="accent1" w:themeShade="BF"/>
        </w:rPr>
        <w:t>IoT</w:t>
      </w:r>
      <w:proofErr w:type="spellEnd"/>
      <w:r w:rsidR="001D7930" w:rsidRPr="00CE5E24">
        <w:rPr>
          <w:color w:val="2E74B5" w:themeColor="accent1" w:themeShade="BF"/>
        </w:rPr>
        <w:t>)</w:t>
      </w:r>
      <w:r w:rsidRPr="00CE5E24">
        <w:rPr>
          <w:color w:val="2E74B5" w:themeColor="accent1" w:themeShade="BF"/>
        </w:rPr>
        <w:t xml:space="preserve"> applications which </w:t>
      </w:r>
      <w:r w:rsidRPr="00CE5E24">
        <w:rPr>
          <w:color w:val="2E74B5" w:themeColor="accent1" w:themeShade="BF"/>
          <w:szCs w:val="24"/>
          <w:lang w:eastAsia="ja-JP"/>
        </w:rPr>
        <w:t xml:space="preserve">includes things like consumer electronics, mobile devices, building automation, medical applications, </w:t>
      </w:r>
      <w:proofErr w:type="spellStart"/>
      <w:r w:rsidRPr="00CE5E24">
        <w:rPr>
          <w:color w:val="2E74B5" w:themeColor="accent1" w:themeShade="BF"/>
          <w:szCs w:val="24"/>
          <w:lang w:eastAsia="ja-JP"/>
        </w:rPr>
        <w:t>SmartGrid</w:t>
      </w:r>
      <w:proofErr w:type="spellEnd"/>
      <w:r w:rsidRPr="00CE5E24">
        <w:rPr>
          <w:color w:val="2E74B5" w:themeColor="accent1" w:themeShade="BF"/>
          <w:szCs w:val="24"/>
          <w:lang w:eastAsia="ja-JP"/>
        </w:rPr>
        <w:t xml:space="preserve">, </w:t>
      </w:r>
      <w:r w:rsidR="003D0CA5" w:rsidRPr="00CE5E24">
        <w:rPr>
          <w:color w:val="2E74B5" w:themeColor="accent1" w:themeShade="BF"/>
          <w:szCs w:val="24"/>
          <w:lang w:eastAsia="ja-JP"/>
        </w:rPr>
        <w:t xml:space="preserve">and </w:t>
      </w:r>
      <w:r w:rsidRPr="00CE5E24">
        <w:rPr>
          <w:color w:val="2E74B5" w:themeColor="accent1" w:themeShade="BF"/>
          <w:szCs w:val="24"/>
          <w:lang w:eastAsia="ja-JP"/>
        </w:rPr>
        <w:t>industrial control and therefore has a very large end user community.</w:t>
      </w:r>
    </w:p>
    <w:p w14:paraId="267CCDF9"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7" w:name="__RefHeading__9706_1012863564"/>
      <w:bookmarkEnd w:id="7"/>
      <w:r w:rsidRPr="00455E21">
        <w:rPr>
          <w:rFonts w:ascii="Times New Roman" w:hAnsi="Times New Roman"/>
          <w:sz w:val="23"/>
          <w:szCs w:val="23"/>
        </w:rPr>
        <w:t>Compatibility</w:t>
      </w:r>
    </w:p>
    <w:p w14:paraId="1CF68E9E" w14:textId="77777777" w:rsidR="00FD0CA2" w:rsidRPr="00455E21" w:rsidRDefault="00FD0CA2" w:rsidP="00FD0CA2">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39CA0FFA" w14:textId="36D001A1" w:rsidR="00FD0CA2" w:rsidRPr="003E7EDB" w:rsidRDefault="00FD0CA2" w:rsidP="003E7EDB">
      <w:pPr>
        <w:pStyle w:val="LetteredList1"/>
        <w:numPr>
          <w:ilvl w:val="0"/>
          <w:numId w:val="5"/>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Pr>
          <w:sz w:val="23"/>
          <w:szCs w:val="23"/>
        </w:rPr>
        <w:t xml:space="preserve"> </w:t>
      </w:r>
      <w:r w:rsidR="00D30BBF">
        <w:rPr>
          <w:color w:val="FF0000"/>
          <w:sz w:val="23"/>
          <w:szCs w:val="23"/>
        </w:rPr>
        <w:t xml:space="preserve">While the standard shall comply with IEEE </w:t>
      </w:r>
      <w:proofErr w:type="spellStart"/>
      <w:r w:rsidR="00D30BBF">
        <w:rPr>
          <w:color w:val="FF0000"/>
          <w:sz w:val="23"/>
          <w:szCs w:val="23"/>
        </w:rPr>
        <w:t>Std</w:t>
      </w:r>
      <w:proofErr w:type="spellEnd"/>
      <w:r w:rsidR="00D30BBF" w:rsidRPr="00047654">
        <w:rPr>
          <w:color w:val="FF0000"/>
          <w:sz w:val="23"/>
          <w:szCs w:val="23"/>
        </w:rPr>
        <w:t xml:space="preserve"> 802, </w:t>
      </w:r>
      <w:r w:rsidR="00D30BBF">
        <w:rPr>
          <w:color w:val="FF0000"/>
          <w:sz w:val="23"/>
          <w:szCs w:val="23"/>
        </w:rPr>
        <w:t>it can</w:t>
      </w:r>
      <w:r w:rsidR="00D30BBF" w:rsidRPr="00047654">
        <w:rPr>
          <w:color w:val="FF0000"/>
          <w:sz w:val="23"/>
          <w:szCs w:val="23"/>
        </w:rPr>
        <w:t>n</w:t>
      </w:r>
      <w:r w:rsidR="00D30BBF" w:rsidRPr="00047654">
        <w:rPr>
          <w:iCs/>
          <w:color w:val="FF0000"/>
          <w:sz w:val="23"/>
          <w:szCs w:val="23"/>
          <w:lang w:eastAsia="ja-JP"/>
        </w:rPr>
        <w:t xml:space="preserve">ot </w:t>
      </w:r>
      <w:r w:rsidR="00D30BBF">
        <w:rPr>
          <w:iCs/>
          <w:color w:val="FF0000"/>
          <w:sz w:val="23"/>
          <w:szCs w:val="23"/>
          <w:lang w:eastAsia="ja-JP"/>
        </w:rPr>
        <w:t xml:space="preserve">comply with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802.1Q</w:t>
      </w:r>
      <w:r w:rsidR="00D30BBF">
        <w:rPr>
          <w:iCs/>
          <w:color w:val="FF0000"/>
          <w:sz w:val="23"/>
          <w:szCs w:val="23"/>
          <w:lang w:eastAsia="ja-JP"/>
        </w:rPr>
        <w:t xml:space="preserve"> and</w:t>
      </w:r>
      <w:r w:rsidR="00D30BBF" w:rsidRPr="00047654">
        <w:rPr>
          <w:iCs/>
          <w:color w:val="FF0000"/>
          <w:sz w:val="23"/>
          <w:szCs w:val="23"/>
          <w:lang w:eastAsia="ja-JP"/>
        </w:rPr>
        <w:t xml:space="preserve"> </w:t>
      </w:r>
      <w:r w:rsidR="00D30BBF">
        <w:rPr>
          <w:iCs/>
          <w:color w:val="FF0000"/>
          <w:sz w:val="23"/>
          <w:szCs w:val="23"/>
          <w:lang w:eastAsia="ja-JP"/>
        </w:rPr>
        <w:t xml:space="preserve">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w:t>
      </w:r>
      <w:r w:rsidR="00D30BBF" w:rsidRPr="00047654">
        <w:rPr>
          <w:iCs/>
          <w:color w:val="FF0000"/>
          <w:sz w:val="23"/>
          <w:szCs w:val="23"/>
          <w:lang w:eastAsia="ja-JP"/>
        </w:rPr>
        <w:t>802.1AC</w:t>
      </w:r>
      <w:r w:rsidR="00D30BBF">
        <w:rPr>
          <w:iCs/>
          <w:color w:val="FF0000"/>
          <w:sz w:val="23"/>
          <w:szCs w:val="23"/>
          <w:lang w:eastAsia="ja-JP"/>
        </w:rPr>
        <w:t xml:space="preserve"> because IEEE </w:t>
      </w:r>
      <w:proofErr w:type="spellStart"/>
      <w:r w:rsidR="00D30BBF">
        <w:rPr>
          <w:iCs/>
          <w:color w:val="FF0000"/>
          <w:sz w:val="23"/>
          <w:szCs w:val="23"/>
          <w:lang w:eastAsia="ja-JP"/>
        </w:rPr>
        <w:t>Std</w:t>
      </w:r>
      <w:proofErr w:type="spellEnd"/>
      <w:r w:rsidR="00D30BBF">
        <w:rPr>
          <w:iCs/>
          <w:color w:val="FF0000"/>
          <w:sz w:val="23"/>
          <w:szCs w:val="23"/>
          <w:lang w:eastAsia="ja-JP"/>
        </w:rPr>
        <w:t xml:space="preserve"> 802.15.4 uses 64-bit MAC addresses.</w:t>
      </w:r>
    </w:p>
    <w:p w14:paraId="17D3B5BA" w14:textId="77777777" w:rsidR="00FD0CA2" w:rsidRPr="00455E21" w:rsidRDefault="00FD0CA2" w:rsidP="00FD0CA2">
      <w:pPr>
        <w:pStyle w:val="ListParagraph"/>
        <w:rPr>
          <w:iCs/>
          <w:color w:val="FF0000"/>
          <w:sz w:val="23"/>
          <w:szCs w:val="23"/>
          <w:lang w:eastAsia="ja-JP"/>
        </w:rPr>
      </w:pPr>
    </w:p>
    <w:p w14:paraId="2FEF541F" w14:textId="17D0D5E4" w:rsidR="00FD0CA2" w:rsidRPr="00455E21" w:rsidRDefault="00FD0CA2" w:rsidP="00FD0CA2">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Pr>
          <w:sz w:val="23"/>
          <w:szCs w:val="23"/>
          <w:lang w:eastAsia="zh-CN"/>
        </w:rPr>
        <w:t xml:space="preserve"> </w:t>
      </w:r>
      <w:r w:rsidR="003E7EDB">
        <w:rPr>
          <w:color w:val="FF0000"/>
        </w:rPr>
        <w:t>C</w:t>
      </w:r>
      <w:r w:rsidR="003E7EDB" w:rsidRPr="003E7EDB">
        <w:rPr>
          <w:color w:val="FF0000"/>
        </w:rPr>
        <w:t xml:space="preserve">ompliance with IEEE </w:t>
      </w:r>
      <w:proofErr w:type="spellStart"/>
      <w:r w:rsidR="003E7EDB" w:rsidRPr="003E7EDB">
        <w:rPr>
          <w:color w:val="FF0000"/>
        </w:rPr>
        <w:t>Std</w:t>
      </w:r>
      <w:proofErr w:type="spellEnd"/>
      <w:r w:rsidR="003E7EDB" w:rsidRPr="003E7EDB">
        <w:rPr>
          <w:color w:val="FF0000"/>
        </w:rPr>
        <w:t xml:space="preserve"> 802.1Q and IEEE </w:t>
      </w:r>
      <w:proofErr w:type="spellStart"/>
      <w:r w:rsidR="003E7EDB" w:rsidRPr="003E7EDB">
        <w:rPr>
          <w:color w:val="FF0000"/>
        </w:rPr>
        <w:t>Std</w:t>
      </w:r>
      <w:proofErr w:type="spellEnd"/>
      <w:r w:rsidR="003E7EDB" w:rsidRPr="003E7EDB">
        <w:rPr>
          <w:color w:val="FF0000"/>
        </w:rPr>
        <w:t xml:space="preserve"> 802.1AC is not possible due to IEEE </w:t>
      </w:r>
      <w:proofErr w:type="spellStart"/>
      <w:r w:rsidR="003E7EDB" w:rsidRPr="003E7EDB">
        <w:rPr>
          <w:color w:val="FF0000"/>
        </w:rPr>
        <w:t>Std</w:t>
      </w:r>
      <w:proofErr w:type="spellEnd"/>
      <w:r w:rsidR="003E7EDB" w:rsidRPr="003E7EDB">
        <w:rPr>
          <w:color w:val="FF0000"/>
        </w:rPr>
        <w:t xml:space="preserve"> 802.15.4 using 64-bit MAC addresses</w:t>
      </w:r>
      <w:r w:rsidRPr="00455E21">
        <w:rPr>
          <w:sz w:val="23"/>
          <w:szCs w:val="23"/>
          <w:lang w:eastAsia="zh-CN"/>
        </w:rPr>
        <w:br/>
      </w:r>
      <w:bookmarkStart w:id="8" w:name="__RefHeading__9708_1012863564"/>
      <w:bookmarkEnd w:id="8"/>
    </w:p>
    <w:p w14:paraId="0B7B01E8" w14:textId="77777777" w:rsidR="00FD0CA2" w:rsidRPr="00455E21" w:rsidRDefault="00FD0CA2" w:rsidP="00FD0CA2">
      <w:pPr>
        <w:pStyle w:val="LetteredList1"/>
        <w:numPr>
          <w:ilvl w:val="2"/>
          <w:numId w:val="1"/>
        </w:numPr>
        <w:spacing w:before="245" w:after="115"/>
        <w:rPr>
          <w:sz w:val="23"/>
          <w:szCs w:val="23"/>
        </w:rPr>
      </w:pPr>
      <w:r w:rsidRPr="00455E21">
        <w:rPr>
          <w:sz w:val="23"/>
          <w:szCs w:val="23"/>
        </w:rPr>
        <w:t xml:space="preserve">Distinct Identity </w:t>
      </w:r>
    </w:p>
    <w:p w14:paraId="0904D031" w14:textId="77777777" w:rsidR="00FD0CA2" w:rsidRPr="00455E21" w:rsidRDefault="00FD0CA2" w:rsidP="00FD0CA2">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18B3900A" w14:textId="202B35AC" w:rsidR="00FD0CA2" w:rsidRPr="00455E21" w:rsidRDefault="00FD0CA2" w:rsidP="00FD0CA2">
      <w:pPr>
        <w:pStyle w:val="BodyText"/>
        <w:ind w:leftChars="200" w:left="480"/>
        <w:rPr>
          <w:iCs/>
          <w:color w:val="auto"/>
          <w:sz w:val="23"/>
          <w:szCs w:val="23"/>
          <w:lang w:val="en-GB" w:eastAsia="ja-JP"/>
        </w:rPr>
      </w:pPr>
      <w:r>
        <w:rPr>
          <w:iCs/>
          <w:color w:val="FF0000"/>
          <w:sz w:val="23"/>
          <w:szCs w:val="23"/>
          <w:lang w:val="en-GB"/>
        </w:rPr>
        <w:t xml:space="preserve">This amendment uniquely addresses </w:t>
      </w:r>
      <w:r w:rsidR="001D7930">
        <w:rPr>
          <w:iCs/>
          <w:color w:val="FF0000"/>
          <w:sz w:val="23"/>
          <w:szCs w:val="23"/>
          <w:lang w:val="en-GB"/>
        </w:rPr>
        <w:t>IEEE 802.</w:t>
      </w:r>
      <w:r>
        <w:rPr>
          <w:iCs/>
          <w:color w:val="FF0000"/>
          <w:sz w:val="23"/>
          <w:szCs w:val="23"/>
          <w:lang w:val="en-GB"/>
        </w:rPr>
        <w:t xml:space="preserve">15.4 operation in </w:t>
      </w:r>
      <w:r w:rsidRPr="00FD0CA2">
        <w:rPr>
          <w:iCs/>
          <w:color w:val="FF0000"/>
          <w:sz w:val="23"/>
          <w:szCs w:val="23"/>
          <w:lang w:val="en-GB"/>
        </w:rPr>
        <w:t>870-87</w:t>
      </w:r>
      <w:r w:rsidR="001D7930">
        <w:rPr>
          <w:iCs/>
          <w:color w:val="FF0000"/>
          <w:sz w:val="23"/>
          <w:szCs w:val="23"/>
          <w:lang w:val="en-GB"/>
        </w:rPr>
        <w:t xml:space="preserve">6 MHz and 915-921 MHz spectrum, as well as </w:t>
      </w:r>
      <w:r w:rsidRPr="00FD0CA2">
        <w:rPr>
          <w:iCs/>
          <w:color w:val="FF0000"/>
          <w:sz w:val="23"/>
          <w:szCs w:val="23"/>
          <w:lang w:val="en-GB"/>
        </w:rPr>
        <w:t>new spectrum in various other regions, including 902-928 MHz band in Mexico, 902-907.5 MHz &amp; 915-928 MHz band in Brazil, 915-928 MHz band in Australia/ New Zealand and Asian regional frequency bands</w:t>
      </w:r>
      <w:r>
        <w:rPr>
          <w:iCs/>
          <w:color w:val="FF0000"/>
          <w:sz w:val="23"/>
          <w:szCs w:val="23"/>
          <w:lang w:val="en-GB"/>
        </w:rPr>
        <w:t>.</w:t>
      </w:r>
    </w:p>
    <w:p w14:paraId="3BA997DD"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bookmarkStart w:id="9" w:name="__RefHeading__9710_1012863564"/>
      <w:bookmarkEnd w:id="9"/>
      <w:r w:rsidRPr="00455E21">
        <w:rPr>
          <w:rFonts w:ascii="Times New Roman" w:hAnsi="Times New Roman"/>
          <w:sz w:val="23"/>
          <w:szCs w:val="23"/>
        </w:rPr>
        <w:t>Technical Feasibility</w:t>
      </w:r>
    </w:p>
    <w:p w14:paraId="7433D705"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03CCBD93" w14:textId="77777777" w:rsidR="00FD0CA2" w:rsidRPr="00455E21" w:rsidRDefault="00FD0CA2" w:rsidP="00FD0CA2">
      <w:pPr>
        <w:pStyle w:val="LetteredList1"/>
        <w:numPr>
          <w:ilvl w:val="0"/>
          <w:numId w:val="6"/>
        </w:numPr>
        <w:rPr>
          <w:sz w:val="23"/>
          <w:szCs w:val="23"/>
        </w:rPr>
      </w:pPr>
      <w:r w:rsidRPr="00455E21">
        <w:rPr>
          <w:sz w:val="23"/>
          <w:szCs w:val="23"/>
        </w:rPr>
        <w:t>Demonstrated system feasibility.</w:t>
      </w:r>
    </w:p>
    <w:p w14:paraId="60917376" w14:textId="0CD69B6E" w:rsidR="00FD0CA2" w:rsidRPr="003D10CE" w:rsidRDefault="00FD0CA2" w:rsidP="00FD0CA2">
      <w:pPr>
        <w:pStyle w:val="BodyText"/>
        <w:ind w:leftChars="300" w:left="720"/>
        <w:rPr>
          <w:iCs/>
          <w:color w:val="FF0000"/>
          <w:sz w:val="23"/>
          <w:szCs w:val="23"/>
          <w:lang w:val="en-GB"/>
        </w:rPr>
      </w:pPr>
      <w:r>
        <w:rPr>
          <w:iCs/>
          <w:color w:val="FF0000"/>
          <w:sz w:val="23"/>
          <w:szCs w:val="23"/>
          <w:lang w:val="en-GB"/>
        </w:rPr>
        <w:t>This project does not require any new technical innovation to implement</w:t>
      </w:r>
      <w:r w:rsidR="001D7930">
        <w:rPr>
          <w:iCs/>
          <w:color w:val="FF0000"/>
          <w:sz w:val="23"/>
          <w:szCs w:val="23"/>
          <w:lang w:val="en-GB"/>
        </w:rPr>
        <w:t>.</w:t>
      </w:r>
    </w:p>
    <w:p w14:paraId="47076583" w14:textId="77777777" w:rsidR="00FD0CA2" w:rsidRPr="00455E21" w:rsidRDefault="00FD0CA2" w:rsidP="00FD0CA2">
      <w:pPr>
        <w:pStyle w:val="LetteredList1"/>
        <w:numPr>
          <w:ilvl w:val="0"/>
          <w:numId w:val="6"/>
        </w:numPr>
        <w:rPr>
          <w:sz w:val="23"/>
          <w:szCs w:val="23"/>
        </w:rPr>
      </w:pPr>
      <w:r w:rsidRPr="00455E21">
        <w:rPr>
          <w:sz w:val="23"/>
          <w:szCs w:val="23"/>
        </w:rPr>
        <w:t>Proven similar technology via testing, modeling, simulation, etc.</w:t>
      </w:r>
    </w:p>
    <w:p w14:paraId="01CE1ECC" w14:textId="77777777" w:rsidR="00FD0CA2" w:rsidRPr="00455E21" w:rsidRDefault="00FD0CA2" w:rsidP="00FD0CA2">
      <w:pPr>
        <w:pStyle w:val="PlainText"/>
        <w:ind w:left="720"/>
        <w:rPr>
          <w:rFonts w:ascii="Times New Roman" w:hAnsi="Times New Roman"/>
          <w:color w:val="FF0000"/>
          <w:sz w:val="23"/>
          <w:szCs w:val="23"/>
        </w:rPr>
      </w:pPr>
      <w:r w:rsidRPr="00455E21">
        <w:rPr>
          <w:rFonts w:ascii="Times New Roman" w:hAnsi="Times New Roman"/>
          <w:color w:val="FF0000"/>
          <w:sz w:val="23"/>
          <w:szCs w:val="23"/>
        </w:rPr>
        <w:t>See a)</w:t>
      </w:r>
    </w:p>
    <w:p w14:paraId="5B80212B" w14:textId="77777777" w:rsidR="00FD0CA2" w:rsidRPr="00455E21" w:rsidRDefault="00FD0CA2" w:rsidP="00FD0CA2">
      <w:pPr>
        <w:pStyle w:val="Heading3"/>
        <w:numPr>
          <w:ilvl w:val="2"/>
          <w:numId w:val="1"/>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5D855D24" w14:textId="77777777" w:rsidR="00FD0CA2" w:rsidRPr="00455E21" w:rsidRDefault="00FD0CA2" w:rsidP="00FD0CA2">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0531BD9" w14:textId="77777777" w:rsidR="00FD0CA2" w:rsidRPr="00455E21" w:rsidRDefault="00FD0CA2" w:rsidP="00FD0CA2">
      <w:pPr>
        <w:pStyle w:val="LetteredList1"/>
        <w:numPr>
          <w:ilvl w:val="0"/>
          <w:numId w:val="7"/>
        </w:numPr>
        <w:rPr>
          <w:sz w:val="23"/>
          <w:szCs w:val="23"/>
        </w:rPr>
      </w:pPr>
      <w:r w:rsidRPr="00455E21">
        <w:rPr>
          <w:sz w:val="23"/>
          <w:szCs w:val="23"/>
        </w:rPr>
        <w:t>Balanced costs (infrastructure versus attached stations).</w:t>
      </w:r>
    </w:p>
    <w:p w14:paraId="6F6031A4" w14:textId="575118FD" w:rsidR="00FD0CA2" w:rsidRPr="00455E21" w:rsidRDefault="00FD0CA2" w:rsidP="00FD0CA2">
      <w:pPr>
        <w:pStyle w:val="LetteredList1"/>
        <w:tabs>
          <w:tab w:val="clear" w:pos="720"/>
        </w:tabs>
        <w:ind w:firstLine="0"/>
        <w:rPr>
          <w:color w:val="FF0000"/>
          <w:sz w:val="23"/>
          <w:szCs w:val="23"/>
          <w:lang w:eastAsia="ja-JP"/>
        </w:rPr>
      </w:pPr>
      <w:r>
        <w:rPr>
          <w:color w:val="FF0000"/>
          <w:sz w:val="23"/>
          <w:szCs w:val="23"/>
          <w:lang w:eastAsia="ja-JP"/>
        </w:rPr>
        <w:t>This project can be implement</w:t>
      </w:r>
      <w:r w:rsidR="001D7930">
        <w:rPr>
          <w:color w:val="FF0000"/>
          <w:sz w:val="23"/>
          <w:szCs w:val="23"/>
          <w:lang w:eastAsia="ja-JP"/>
        </w:rPr>
        <w:t>ed</w:t>
      </w:r>
      <w:r>
        <w:rPr>
          <w:color w:val="FF0000"/>
          <w:sz w:val="23"/>
          <w:szCs w:val="23"/>
          <w:lang w:eastAsia="ja-JP"/>
        </w:rPr>
        <w:t xml:space="preserve"> with no change to the existing device cost basis which has been d</w:t>
      </w:r>
      <w:r w:rsidR="001D7930">
        <w:rPr>
          <w:color w:val="FF0000"/>
          <w:sz w:val="23"/>
          <w:szCs w:val="23"/>
          <w:lang w:eastAsia="ja-JP"/>
        </w:rPr>
        <w:t>emonstrated, through millions of</w:t>
      </w:r>
      <w:r>
        <w:rPr>
          <w:color w:val="FF0000"/>
          <w:sz w:val="23"/>
          <w:szCs w:val="23"/>
          <w:lang w:eastAsia="ja-JP"/>
        </w:rPr>
        <w:t xml:space="preserve"> shipped devices, to be suitable to effectively address </w:t>
      </w:r>
      <w:proofErr w:type="spellStart"/>
      <w:r>
        <w:rPr>
          <w:color w:val="FF0000"/>
          <w:sz w:val="23"/>
          <w:szCs w:val="23"/>
          <w:lang w:eastAsia="ja-JP"/>
        </w:rPr>
        <w:t>IoT</w:t>
      </w:r>
      <w:proofErr w:type="spellEnd"/>
      <w:r>
        <w:rPr>
          <w:color w:val="FF0000"/>
          <w:sz w:val="23"/>
          <w:szCs w:val="23"/>
          <w:lang w:eastAsia="ja-JP"/>
        </w:rPr>
        <w:t xml:space="preserve"> networking needs.</w:t>
      </w:r>
    </w:p>
    <w:p w14:paraId="585D4A4D" w14:textId="77777777" w:rsidR="00FD0CA2" w:rsidRPr="00455E21" w:rsidRDefault="00FD0CA2" w:rsidP="00FD0CA2">
      <w:pPr>
        <w:pStyle w:val="LetteredList1"/>
        <w:numPr>
          <w:ilvl w:val="0"/>
          <w:numId w:val="7"/>
        </w:numPr>
        <w:tabs>
          <w:tab w:val="clear" w:pos="720"/>
        </w:tabs>
        <w:rPr>
          <w:sz w:val="23"/>
          <w:szCs w:val="23"/>
        </w:rPr>
      </w:pPr>
      <w:r w:rsidRPr="00455E21">
        <w:rPr>
          <w:sz w:val="23"/>
          <w:szCs w:val="23"/>
        </w:rPr>
        <w:t>Known cost factors.</w:t>
      </w:r>
    </w:p>
    <w:p w14:paraId="0DF85134" w14:textId="77777777" w:rsidR="00FD0CA2" w:rsidRPr="00455E21" w:rsidRDefault="00FD0CA2" w:rsidP="00FD0CA2">
      <w:pPr>
        <w:pStyle w:val="PlainText"/>
        <w:tabs>
          <w:tab w:val="left" w:pos="360"/>
        </w:tabs>
        <w:ind w:left="720"/>
        <w:rPr>
          <w:sz w:val="23"/>
          <w:szCs w:val="23"/>
        </w:rPr>
      </w:pPr>
      <w:r w:rsidRPr="00455E21">
        <w:rPr>
          <w:rFonts w:ascii="Times New Roman" w:hAnsi="Times New Roman"/>
          <w:color w:val="FF0000"/>
          <w:sz w:val="23"/>
          <w:szCs w:val="23"/>
        </w:rPr>
        <w:t>See a)</w:t>
      </w:r>
    </w:p>
    <w:p w14:paraId="0A4FFA95" w14:textId="77777777" w:rsidR="00FD0CA2" w:rsidRPr="00455E21" w:rsidRDefault="00FD0CA2" w:rsidP="00FD0CA2">
      <w:pPr>
        <w:pStyle w:val="LetteredList1"/>
        <w:numPr>
          <w:ilvl w:val="0"/>
          <w:numId w:val="7"/>
        </w:numPr>
        <w:rPr>
          <w:sz w:val="23"/>
          <w:szCs w:val="23"/>
        </w:rPr>
      </w:pPr>
      <w:r w:rsidRPr="00455E21">
        <w:rPr>
          <w:sz w:val="23"/>
          <w:szCs w:val="23"/>
        </w:rPr>
        <w:t>Consideration of installation costs.</w:t>
      </w:r>
    </w:p>
    <w:p w14:paraId="394CCC91" w14:textId="36648EBD" w:rsidR="00FD0CA2" w:rsidRPr="00CE5E24" w:rsidRDefault="00FA3337" w:rsidP="00D30BBF">
      <w:pPr>
        <w:pStyle w:val="PlainText"/>
        <w:tabs>
          <w:tab w:val="left" w:pos="360"/>
        </w:tabs>
        <w:ind w:left="720"/>
        <w:rPr>
          <w:color w:val="2E74B5" w:themeColor="accent1" w:themeShade="BF"/>
          <w:sz w:val="23"/>
          <w:szCs w:val="23"/>
        </w:rPr>
      </w:pPr>
      <w:r w:rsidRPr="00CE5E24">
        <w:rPr>
          <w:rFonts w:ascii="Times New Roman" w:hAnsi="Times New Roman"/>
          <w:color w:val="2E74B5" w:themeColor="accent1" w:themeShade="BF"/>
          <w:sz w:val="23"/>
          <w:szCs w:val="23"/>
        </w:rPr>
        <w:t>Installation costs are not affected by this amendment</w:t>
      </w:r>
    </w:p>
    <w:p w14:paraId="5250B77B" w14:textId="77777777" w:rsidR="00FD0CA2" w:rsidRPr="00455E21" w:rsidRDefault="00FD0CA2" w:rsidP="00FD0CA2">
      <w:pPr>
        <w:pStyle w:val="LetteredList1"/>
        <w:numPr>
          <w:ilvl w:val="0"/>
          <w:numId w:val="7"/>
        </w:numPr>
        <w:rPr>
          <w:sz w:val="23"/>
          <w:szCs w:val="23"/>
        </w:rPr>
      </w:pPr>
      <w:r w:rsidRPr="00455E21">
        <w:rPr>
          <w:sz w:val="23"/>
          <w:szCs w:val="23"/>
        </w:rPr>
        <w:t>Consideration of operational costs (e.g., energy consumption).</w:t>
      </w:r>
    </w:p>
    <w:p w14:paraId="7D9BDD98" w14:textId="0211B4E4" w:rsidR="00FD0CA2" w:rsidRPr="00455E21" w:rsidRDefault="00D30BBF" w:rsidP="00FD0CA2">
      <w:pPr>
        <w:widowControl w:val="0"/>
        <w:ind w:left="720"/>
        <w:rPr>
          <w:color w:val="FF0000"/>
          <w:sz w:val="23"/>
          <w:szCs w:val="23"/>
          <w:lang w:eastAsia="ja-JP"/>
        </w:rPr>
      </w:pPr>
      <w:r w:rsidRPr="00D30BBF">
        <w:rPr>
          <w:color w:val="FF0000"/>
          <w:sz w:val="23"/>
          <w:szCs w:val="23"/>
          <w:lang w:eastAsia="ja-JP"/>
        </w:rPr>
        <w:t xml:space="preserve">There are already </w:t>
      </w:r>
      <w:r>
        <w:rPr>
          <w:color w:val="FF0000"/>
          <w:sz w:val="23"/>
          <w:szCs w:val="23"/>
          <w:lang w:eastAsia="ja-JP"/>
        </w:rPr>
        <w:t>IEEE 802.</w:t>
      </w:r>
      <w:r w:rsidRPr="00D30BBF">
        <w:rPr>
          <w:color w:val="FF0000"/>
          <w:sz w:val="23"/>
          <w:szCs w:val="23"/>
          <w:lang w:eastAsia="ja-JP"/>
        </w:rPr>
        <w:t>15.4 devices in volume shipment operating in nearby frequency bands. Complying with the regulatory requirements of this band has zero impact on these well-known operational costs.</w:t>
      </w:r>
    </w:p>
    <w:p w14:paraId="5F911058" w14:textId="77777777" w:rsidR="00FD0CA2" w:rsidRPr="00455E21" w:rsidRDefault="00FD0CA2" w:rsidP="00FD0CA2">
      <w:pPr>
        <w:pStyle w:val="LetteredList1"/>
        <w:numPr>
          <w:ilvl w:val="0"/>
          <w:numId w:val="7"/>
        </w:numPr>
        <w:rPr>
          <w:sz w:val="23"/>
          <w:szCs w:val="23"/>
        </w:rPr>
      </w:pPr>
      <w:r w:rsidRPr="00455E21">
        <w:rPr>
          <w:sz w:val="23"/>
          <w:szCs w:val="23"/>
        </w:rPr>
        <w:t>Other areas, as appropriate.</w:t>
      </w:r>
    </w:p>
    <w:p w14:paraId="5B2CF12F" w14:textId="77777777" w:rsidR="00FD0CA2" w:rsidRPr="00455E21" w:rsidRDefault="00FD0CA2" w:rsidP="00FD0CA2">
      <w:pPr>
        <w:pStyle w:val="PlainText"/>
        <w:keepNext/>
        <w:tabs>
          <w:tab w:val="left" w:pos="360"/>
        </w:tabs>
        <w:rPr>
          <w:color w:val="FF0000"/>
          <w:sz w:val="23"/>
          <w:szCs w:val="23"/>
          <w:lang w:eastAsia="ja-JP"/>
        </w:rPr>
      </w:pPr>
    </w:p>
    <w:p w14:paraId="662D8385" w14:textId="77777777" w:rsidR="00FD0CA2" w:rsidRPr="00455E21" w:rsidRDefault="00FD0CA2" w:rsidP="00FD0CA2">
      <w:pPr>
        <w:widowControl w:val="0"/>
        <w:rPr>
          <w:sz w:val="23"/>
          <w:szCs w:val="23"/>
          <w:lang w:eastAsia="ja-JP"/>
        </w:rPr>
      </w:pPr>
    </w:p>
    <w:p w14:paraId="7B1B7149" w14:textId="77777777" w:rsidR="00B90140" w:rsidRDefault="00BC3145"/>
    <w:sectPr w:rsidR="00B90140" w:rsidSect="007A412B">
      <w:headerReference w:type="default" r:id="rId7"/>
      <w:footerReference w:type="default" r:id="rId8"/>
      <w:headerReference w:type="first" r:id="rId9"/>
      <w:footerReference w:type="first" r:id="rId10"/>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E41B92" w14:textId="77777777" w:rsidR="00AF6D6A" w:rsidRDefault="00AF6D6A" w:rsidP="00FD0CA2">
      <w:r>
        <w:separator/>
      </w:r>
    </w:p>
  </w:endnote>
  <w:endnote w:type="continuationSeparator" w:id="0">
    <w:p w14:paraId="573CE7C2" w14:textId="77777777" w:rsidR="00AF6D6A" w:rsidRDefault="00AF6D6A" w:rsidP="00FD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6D385" w14:textId="77777777" w:rsidR="001E47E8" w:rsidRPr="00EF1459" w:rsidRDefault="004170B0">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FD0CA2">
      <w:rPr>
        <w:lang w:val="de-DE"/>
      </w:rPr>
      <w:t>Kunal Shah, Silver Spring Networks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2A0D1" w14:textId="77777777" w:rsidR="001E47E8" w:rsidRPr="0026282B" w:rsidRDefault="004170B0">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703370" w14:textId="77777777" w:rsidR="00AF6D6A" w:rsidRDefault="00AF6D6A" w:rsidP="00FD0CA2">
      <w:r>
        <w:separator/>
      </w:r>
    </w:p>
  </w:footnote>
  <w:footnote w:type="continuationSeparator" w:id="0">
    <w:p w14:paraId="3108E232" w14:textId="77777777" w:rsidR="00AF6D6A" w:rsidRDefault="00AF6D6A" w:rsidP="00FD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D9DA" w14:textId="173C34D5" w:rsidR="001E47E8" w:rsidRPr="00793EEA" w:rsidRDefault="004170B0">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BC3145">
      <w:rPr>
        <w:b/>
        <w:noProof/>
        <w:sz w:val="28"/>
        <w:lang w:eastAsia="ja-JP"/>
      </w:rPr>
      <w:t>March</w:t>
    </w:r>
    <w:r w:rsidR="00BC3145">
      <w:rPr>
        <w:b/>
        <w:noProof/>
        <w:sz w:val="28"/>
      </w:rPr>
      <w:t>, 2016</w:t>
    </w:r>
    <w:r>
      <w:rPr>
        <w:b/>
        <w:sz w:val="28"/>
      </w:rPr>
      <w:fldChar w:fldCharType="end"/>
    </w:r>
    <w:r w:rsidRPr="00793EEA">
      <w:rPr>
        <w:b/>
        <w:sz w:val="28"/>
        <w:lang w:val="de-DE"/>
      </w:rPr>
      <w:tab/>
      <w:t xml:space="preserve">doc. </w:t>
    </w:r>
    <w:r w:rsidR="00D34515">
      <w:rPr>
        <w:b/>
        <w:sz w:val="28"/>
        <w:lang w:val="de-DE"/>
      </w:rPr>
      <w:t>15-16-0131</w:t>
    </w:r>
    <w:r w:rsidRPr="00793EEA">
      <w:rPr>
        <w:b/>
        <w:sz w:val="28"/>
        <w:lang w:val="de-DE"/>
      </w:rPr>
      <w:t>-0</w:t>
    </w:r>
    <w:r>
      <w:rPr>
        <w:b/>
        <w:sz w:val="28"/>
        <w:lang w:val="de-DE"/>
      </w:rPr>
      <w:t>0-0000</w:t>
    </w:r>
    <w:r w:rsidR="00FD0CA2">
      <w:rPr>
        <w:b/>
        <w:sz w:val="28"/>
        <w:lang w:val="de-DE"/>
      </w:rPr>
      <w:t>_</w:t>
    </w:r>
    <w:r>
      <w:rPr>
        <w:b/>
        <w:sz w:val="28"/>
        <w:lang w:val="de-DE"/>
      </w:rPr>
      <w:t>15.</w:t>
    </w:r>
    <w:r w:rsidR="00FD0CA2">
      <w:rPr>
        <w:b/>
        <w:sz w:val="28"/>
        <w:lang w:val="de-DE"/>
      </w:rPr>
      <w:t>4v</w:t>
    </w:r>
    <w:r w:rsidR="00D34515" w:rsidRPr="00793EEA">
      <w:rPr>
        <w:b/>
        <w:sz w:val="28"/>
        <w:lang w:val="de-DE"/>
      </w:rPr>
      <w:t xml:space="preserve"> </w:t>
    </w:r>
    <w:r w:rsidRPr="00793EEA">
      <w:rPr>
        <w:b/>
        <w:sz w:val="28"/>
        <w:lang w:val="de-DE"/>
      </w:rPr>
      <w:t>_CSD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5D035" w14:textId="77777777" w:rsidR="001E47E8" w:rsidRDefault="004170B0">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CA2"/>
    <w:rsid w:val="00066ED3"/>
    <w:rsid w:val="00121EB0"/>
    <w:rsid w:val="00122F0C"/>
    <w:rsid w:val="001D7930"/>
    <w:rsid w:val="00310FA7"/>
    <w:rsid w:val="003D0CA5"/>
    <w:rsid w:val="003E7EDB"/>
    <w:rsid w:val="004170B0"/>
    <w:rsid w:val="006B0E92"/>
    <w:rsid w:val="008329FB"/>
    <w:rsid w:val="009B3448"/>
    <w:rsid w:val="00A358BE"/>
    <w:rsid w:val="00AD3900"/>
    <w:rsid w:val="00AF6D6A"/>
    <w:rsid w:val="00BC3145"/>
    <w:rsid w:val="00CE5E24"/>
    <w:rsid w:val="00D30BBF"/>
    <w:rsid w:val="00D34515"/>
    <w:rsid w:val="00E05D00"/>
    <w:rsid w:val="00ED5AF2"/>
    <w:rsid w:val="00F5589E"/>
    <w:rsid w:val="00FA3337"/>
    <w:rsid w:val="00FD0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9272"/>
  <w15:docId w15:val="{67CCE9F7-E994-4A3A-A15F-8B4D7F8E1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 w:type="paragraph" w:styleId="BalloonText">
    <w:name w:val="Balloon Text"/>
    <w:basedOn w:val="Normal"/>
    <w:link w:val="BalloonTextChar"/>
    <w:uiPriority w:val="99"/>
    <w:semiHidden/>
    <w:unhideWhenUsed/>
    <w:rsid w:val="00CE5E24"/>
    <w:rPr>
      <w:rFonts w:ascii="Tahoma" w:hAnsi="Tahoma" w:cs="Tahoma"/>
      <w:sz w:val="16"/>
      <w:szCs w:val="16"/>
    </w:rPr>
  </w:style>
  <w:style w:type="character" w:customStyle="1" w:styleId="BalloonTextChar">
    <w:name w:val="Balloon Text Char"/>
    <w:basedOn w:val="DefaultParagraphFont"/>
    <w:link w:val="BalloonText"/>
    <w:uiPriority w:val="99"/>
    <w:semiHidden/>
    <w:rsid w:val="00CE5E2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1053</Words>
  <Characters>6003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Shah</dc:creator>
  <cp:lastModifiedBy>John DAmbrosia</cp:lastModifiedBy>
  <cp:revision>2</cp:revision>
  <dcterms:created xsi:type="dcterms:W3CDTF">2016-03-20T22:49:00Z</dcterms:created>
  <dcterms:modified xsi:type="dcterms:W3CDTF">2016-03-20T22:49:00Z</dcterms:modified>
</cp:coreProperties>
</file>