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01016" w14:textId="77777777" w:rsidR="00E9268F" w:rsidRDefault="00DB7634" w:rsidP="00E9268F">
      <w:pPr>
        <w:pStyle w:val="Heading"/>
        <w:jc w:val="left"/>
        <w:rPr>
          <w:b/>
          <w:bCs/>
        </w:rPr>
      </w:pPr>
      <w:bookmarkStart w:id="0" w:name="_GoBack"/>
      <w:bookmarkEnd w:id="0"/>
      <w:r w:rsidRPr="00E9268F">
        <w:rPr>
          <w:b/>
          <w:bCs/>
        </w:rPr>
        <w:t>CRITERIA FOR</w:t>
      </w:r>
      <w:r w:rsidR="00E9268F" w:rsidRPr="00E9268F">
        <w:rPr>
          <w:b/>
          <w:bCs/>
        </w:rPr>
        <w:t xml:space="preserve"> STANDARDS DEVELOPMENT (CSD) for a proposed PAR:</w:t>
      </w:r>
    </w:p>
    <w:p w14:paraId="120611DC" w14:textId="3D6E09FB" w:rsidR="00E9268F" w:rsidRDefault="0096150B" w:rsidP="00E9268F">
      <w:pPr>
        <w:pStyle w:val="Heading"/>
        <w:jc w:val="left"/>
      </w:pPr>
      <w:r>
        <w:t>P802.1Qcp</w:t>
      </w:r>
      <w:r w:rsidR="004B3F75">
        <w:br/>
      </w:r>
      <w:r w:rsidR="00E9268F">
        <w:t xml:space="preserve">IEEE Standard for Local and metropolitan area networks – </w:t>
      </w:r>
      <w:r w:rsidR="00EB620B">
        <w:t>Bridges and Bridged Networks</w:t>
      </w:r>
      <w:r w:rsidR="004B3F75">
        <w:br/>
      </w:r>
      <w:r w:rsidR="00896934">
        <w:t>Amendment: YANG Data Model</w:t>
      </w:r>
    </w:p>
    <w:p w14:paraId="0DE7CDB0" w14:textId="77777777" w:rsidR="00E9268F" w:rsidRDefault="00E9268F" w:rsidP="00075B4A"/>
    <w:p w14:paraId="10CA8539" w14:textId="77777777" w:rsidR="00E9268F" w:rsidRPr="00075B4A" w:rsidRDefault="00075B4A" w:rsidP="00075B4A">
      <w:pPr>
        <w:rPr>
          <w:i/>
          <w:iCs/>
        </w:rPr>
      </w:pPr>
      <w:r w:rsidRPr="00075B4A">
        <w:rPr>
          <w:i/>
          <w:iCs/>
        </w:rPr>
        <w:t>The text of the CSD given here in italics is that provided on the IEEE 802 website under ‘IEEE 802 Procedural Documents’ b</w:t>
      </w:r>
      <w:r w:rsidR="00E9268F" w:rsidRPr="00075B4A">
        <w:rPr>
          <w:i/>
          <w:iCs/>
        </w:rPr>
        <w:t>ased on IEEE 802 LMSC Operations Manuals approved 15 November 2013</w:t>
      </w:r>
      <w:r w:rsidRPr="00075B4A">
        <w:rPr>
          <w:i/>
          <w:iCs/>
        </w:rPr>
        <w:t xml:space="preserve"> and l</w:t>
      </w:r>
      <w:r w:rsidR="00E9268F" w:rsidRPr="00075B4A">
        <w:rPr>
          <w:i/>
          <w:iCs/>
        </w:rPr>
        <w:t xml:space="preserve">ast edited 20 January </w:t>
      </w:r>
      <w:bookmarkStart w:id="1" w:name="RevisionDate"/>
      <w:r w:rsidR="00E9268F" w:rsidRPr="00075B4A">
        <w:rPr>
          <w:i/>
          <w:iCs/>
        </w:rPr>
        <w:t>201</w:t>
      </w:r>
      <w:bookmarkEnd w:id="1"/>
      <w:r w:rsidRPr="00075B4A">
        <w:rPr>
          <w:i/>
          <w:iCs/>
        </w:rPr>
        <w:t>4. Responses to the questions asked in the CSD are given in roman font.</w:t>
      </w:r>
    </w:p>
    <w:p w14:paraId="44659C98" w14:textId="77777777" w:rsidR="00E9268F" w:rsidRDefault="00E9268F">
      <w:pPr>
        <w:jc w:val="center"/>
      </w:pPr>
    </w:p>
    <w:p w14:paraId="0935589A" w14:textId="77777777" w:rsidR="00E9268F" w:rsidRPr="003A7583" w:rsidRDefault="00E9268F">
      <w:pPr>
        <w:pStyle w:val="Heading1"/>
        <w:rPr>
          <w:i/>
          <w:iCs/>
        </w:rPr>
      </w:pPr>
      <w:bookmarkStart w:id="2" w:name="__RefHeading__5441_1944447809"/>
      <w:bookmarkEnd w:id="2"/>
      <w:r w:rsidRPr="003A7583">
        <w:rPr>
          <w:i/>
          <w:iCs/>
        </w:rPr>
        <w:t>IEEE 802 criteria for standards development (CSD)</w:t>
      </w:r>
    </w:p>
    <w:p w14:paraId="5E94B634" w14:textId="77777777" w:rsidR="00E9268F" w:rsidRPr="003A7583" w:rsidRDefault="00E9268F">
      <w:pPr>
        <w:pStyle w:val="BodyText"/>
        <w:rPr>
          <w:i/>
          <w:iCs/>
        </w:rPr>
      </w:pPr>
      <w:r w:rsidRPr="003A7583">
        <w:rPr>
          <w:i/>
          <w:iCs/>
        </w:rPr>
        <w:t xml:space="preserve">The CSD documents an agreement between the WG and the Sponsor that provides a description of the project and the Sponsor's requirements more detailed than required in the PAR.  The CSD consists of the project process requirements, </w:t>
      </w:r>
      <w:r w:rsidRPr="003A7583">
        <w:rPr>
          <w:i/>
          <w:iCs/>
        </w:rPr>
        <w:fldChar w:fldCharType="begin"/>
      </w:r>
      <w:r w:rsidRPr="003A7583">
        <w:rPr>
          <w:i/>
          <w:iCs/>
        </w:rPr>
        <w:instrText xml:space="preserve"> REF __RefHeading__5867_1944447809 \w \h </w:instrText>
      </w:r>
      <w:r w:rsidRPr="003A7583">
        <w:rPr>
          <w:i/>
          <w:iCs/>
        </w:rPr>
      </w:r>
      <w:r w:rsidRPr="003A7583">
        <w:rPr>
          <w:i/>
          <w:iCs/>
        </w:rPr>
        <w:fldChar w:fldCharType="separate"/>
      </w:r>
      <w:r w:rsidR="00DB7634" w:rsidRPr="003A7583">
        <w:rPr>
          <w:i/>
          <w:iCs/>
        </w:rPr>
        <w:t>1.1</w:t>
      </w:r>
      <w:r w:rsidRPr="003A7583">
        <w:rPr>
          <w:i/>
          <w:iCs/>
        </w:rPr>
        <w:fldChar w:fldCharType="end"/>
      </w:r>
      <w:r w:rsidRPr="003A7583">
        <w:rPr>
          <w:i/>
          <w:iCs/>
        </w:rPr>
        <w:t xml:space="preserve">, and the 5C requirements, </w:t>
      </w:r>
      <w:r w:rsidRPr="003A7583">
        <w:rPr>
          <w:i/>
          <w:iCs/>
        </w:rPr>
        <w:fldChar w:fldCharType="begin"/>
      </w:r>
      <w:r w:rsidRPr="003A7583">
        <w:rPr>
          <w:i/>
          <w:iCs/>
        </w:rPr>
        <w:instrText xml:space="preserve"> REF __RefHeading__5883_1944447809 \w \h </w:instrText>
      </w:r>
      <w:r w:rsidRPr="003A7583">
        <w:rPr>
          <w:i/>
          <w:iCs/>
        </w:rPr>
      </w:r>
      <w:r w:rsidRPr="003A7583">
        <w:rPr>
          <w:i/>
          <w:iCs/>
        </w:rPr>
        <w:fldChar w:fldCharType="separate"/>
      </w:r>
      <w:r w:rsidR="00DB7634" w:rsidRPr="003A7583">
        <w:rPr>
          <w:i/>
          <w:iCs/>
        </w:rPr>
        <w:t>1.2</w:t>
      </w:r>
      <w:r w:rsidRPr="003A7583">
        <w:rPr>
          <w:i/>
          <w:iCs/>
        </w:rPr>
        <w:fldChar w:fldCharType="end"/>
      </w:r>
      <w:r w:rsidRPr="003A7583">
        <w:rPr>
          <w:i/>
          <w:iCs/>
        </w:rPr>
        <w:t>.</w:t>
      </w:r>
    </w:p>
    <w:p w14:paraId="0A1ED3D1" w14:textId="77777777" w:rsidR="00E9268F" w:rsidRPr="003A7583" w:rsidRDefault="00E9268F">
      <w:pPr>
        <w:pStyle w:val="Heading2"/>
        <w:rPr>
          <w:i/>
          <w:iCs/>
        </w:rPr>
      </w:pPr>
      <w:bookmarkStart w:id="3" w:name="__RefHeading__5867_1944447809"/>
      <w:bookmarkEnd w:id="3"/>
      <w:r w:rsidRPr="003A7583">
        <w:rPr>
          <w:i/>
          <w:iCs/>
        </w:rPr>
        <w:t>Project process requirements</w:t>
      </w:r>
    </w:p>
    <w:p w14:paraId="5BB0B41E" w14:textId="77777777" w:rsidR="00E9268F" w:rsidRPr="003A7583" w:rsidRDefault="00E9268F">
      <w:pPr>
        <w:pStyle w:val="Heading3"/>
        <w:rPr>
          <w:i/>
          <w:iCs/>
        </w:rPr>
      </w:pPr>
      <w:bookmarkStart w:id="4" w:name="__RefHeading__9700_1012863564"/>
      <w:bookmarkEnd w:id="4"/>
      <w:r w:rsidRPr="003A7583">
        <w:rPr>
          <w:i/>
          <w:iCs/>
        </w:rPr>
        <w:t>Managed objects</w:t>
      </w:r>
    </w:p>
    <w:p w14:paraId="24FACFC5" w14:textId="77777777" w:rsidR="00E9268F" w:rsidRPr="003A7583" w:rsidRDefault="00E9268F">
      <w:pPr>
        <w:pStyle w:val="BodyText"/>
        <w:rPr>
          <w:i/>
          <w:iCs/>
        </w:rPr>
      </w:pPr>
      <w:r w:rsidRPr="003A7583">
        <w:rPr>
          <w:i/>
          <w:iCs/>
        </w:rPr>
        <w:t>Describe the plan for developing a definition of managed objects.  The plan shall specify one of the following:</w:t>
      </w:r>
    </w:p>
    <w:p w14:paraId="45018F7C" w14:textId="77777777" w:rsidR="00E9268F" w:rsidRPr="003A7583" w:rsidRDefault="00E9268F">
      <w:pPr>
        <w:pStyle w:val="LetteredList1"/>
        <w:numPr>
          <w:ilvl w:val="0"/>
          <w:numId w:val="14"/>
        </w:numPr>
        <w:rPr>
          <w:i/>
          <w:iCs/>
        </w:rPr>
      </w:pPr>
      <w:r w:rsidRPr="003A7583">
        <w:rPr>
          <w:i/>
          <w:iCs/>
        </w:rPr>
        <w:t>The definitions will be part of this project.</w:t>
      </w:r>
    </w:p>
    <w:p w14:paraId="67EA567F" w14:textId="77777777" w:rsidR="00E9268F" w:rsidRPr="003A7583" w:rsidRDefault="00E9268F">
      <w:pPr>
        <w:pStyle w:val="LetteredList1"/>
        <w:numPr>
          <w:ilvl w:val="0"/>
          <w:numId w:val="14"/>
        </w:numPr>
        <w:rPr>
          <w:i/>
          <w:iCs/>
        </w:rPr>
      </w:pPr>
      <w:r w:rsidRPr="003A7583">
        <w:rPr>
          <w:i/>
          <w:iCs/>
        </w:rPr>
        <w:t xml:space="preserve">The definitions will </w:t>
      </w:r>
      <w:r w:rsidR="00DB7634" w:rsidRPr="003A7583">
        <w:rPr>
          <w:i/>
          <w:iCs/>
        </w:rPr>
        <w:t xml:space="preserve">be part of a different project </w:t>
      </w:r>
      <w:r w:rsidRPr="003A7583">
        <w:rPr>
          <w:i/>
          <w:iCs/>
        </w:rPr>
        <w:t>and provide the plan for that project or anticipated future project.</w:t>
      </w:r>
    </w:p>
    <w:p w14:paraId="240526CC" w14:textId="77777777" w:rsidR="00E9268F" w:rsidRPr="003A7583" w:rsidRDefault="00E9268F">
      <w:pPr>
        <w:pStyle w:val="LetteredList1"/>
        <w:numPr>
          <w:ilvl w:val="0"/>
          <w:numId w:val="14"/>
        </w:numPr>
        <w:rPr>
          <w:i/>
          <w:iCs/>
        </w:rPr>
      </w:pPr>
      <w:r w:rsidRPr="003A7583">
        <w:rPr>
          <w:i/>
          <w:iCs/>
        </w:rPr>
        <w:t>The definitions will not be developed and explain why such definitions are not needed.</w:t>
      </w:r>
    </w:p>
    <w:p w14:paraId="74AE1FB8" w14:textId="32A3D7D8" w:rsidR="00075B4A" w:rsidRDefault="00896934" w:rsidP="003A7583">
      <w:pPr>
        <w:spacing w:before="240"/>
      </w:pPr>
      <w:r>
        <w:t xml:space="preserve">This project will not develop </w:t>
      </w:r>
      <w:r w:rsidR="00075B4A" w:rsidRPr="00075B4A">
        <w:t>managed objects in the form of an SNMP MIB</w:t>
      </w:r>
      <w:r>
        <w:t>, as that has already been done as part o</w:t>
      </w:r>
      <w:r w:rsidR="00EB620B">
        <w:t>f the base standard, IEEE 802.1Q-2014</w:t>
      </w:r>
      <w:r>
        <w:t>. This project is concerned with enabling N</w:t>
      </w:r>
      <w:r w:rsidR="00EB620B">
        <w:t>ETCONF management of IEEE 802.1Q</w:t>
      </w:r>
      <w:r>
        <w:t xml:space="preserve"> implementations through development of a YANG data model.</w:t>
      </w:r>
    </w:p>
    <w:p w14:paraId="5703DE36" w14:textId="77777777" w:rsidR="00E9268F" w:rsidRPr="003A7583" w:rsidRDefault="00E9268F">
      <w:pPr>
        <w:pStyle w:val="Heading3"/>
        <w:rPr>
          <w:i/>
          <w:iCs/>
        </w:rPr>
      </w:pPr>
      <w:bookmarkStart w:id="5" w:name="__RefHeading__9702_1012863564"/>
      <w:bookmarkEnd w:id="5"/>
      <w:r w:rsidRPr="003A7583">
        <w:rPr>
          <w:i/>
          <w:iCs/>
        </w:rPr>
        <w:t>Coexistence</w:t>
      </w:r>
    </w:p>
    <w:p w14:paraId="4A70ADEF" w14:textId="77777777" w:rsidR="00E9268F" w:rsidRPr="003A7583" w:rsidRDefault="00E9268F">
      <w:pPr>
        <w:pStyle w:val="BodyText"/>
        <w:rPr>
          <w:i/>
          <w:iCs/>
        </w:rPr>
      </w:pPr>
      <w:r w:rsidRPr="003A7583">
        <w:rPr>
          <w:i/>
          <w:iCs/>
        </w:rPr>
        <w:t>A WG proposing a wireless project shall demonstrate coexistence through the preparation of a Coexistence Assurance (CA) document unless it is not applicable.</w:t>
      </w:r>
    </w:p>
    <w:p w14:paraId="5FCD8E60" w14:textId="77777777" w:rsidR="00E9268F" w:rsidRPr="003A7583" w:rsidRDefault="00E9268F">
      <w:pPr>
        <w:pStyle w:val="LetteredList1"/>
        <w:numPr>
          <w:ilvl w:val="0"/>
          <w:numId w:val="15"/>
        </w:numPr>
        <w:rPr>
          <w:i/>
          <w:iCs/>
        </w:rPr>
      </w:pPr>
      <w:r w:rsidRPr="003A7583">
        <w:rPr>
          <w:i/>
          <w:iCs/>
        </w:rPr>
        <w:t>Will the WG create a CA document as part of the WG balloting process as described in Clause 13? (yes/no)</w:t>
      </w:r>
    </w:p>
    <w:p w14:paraId="6BDBEFEF" w14:textId="77777777" w:rsidR="00E9268F" w:rsidRPr="003A7583" w:rsidRDefault="00E9268F">
      <w:pPr>
        <w:pStyle w:val="LetteredList1"/>
        <w:numPr>
          <w:ilvl w:val="0"/>
          <w:numId w:val="15"/>
        </w:numPr>
        <w:rPr>
          <w:i/>
          <w:iCs/>
        </w:rPr>
      </w:pPr>
      <w:r w:rsidRPr="003A7583">
        <w:rPr>
          <w:i/>
          <w:iCs/>
        </w:rPr>
        <w:t>If not, explain why the CA document is not applicable.</w:t>
      </w:r>
    </w:p>
    <w:p w14:paraId="6F9095B6" w14:textId="77777777" w:rsidR="003A7583" w:rsidRPr="003A7583" w:rsidRDefault="003A7583" w:rsidP="003A7583">
      <w:pPr>
        <w:spacing w:before="240"/>
      </w:pPr>
      <w:r w:rsidRPr="003A7583">
        <w:t>This is not a wireless project so a Coexistence Assurance (CA) document is not applicable.</w:t>
      </w:r>
    </w:p>
    <w:p w14:paraId="18CC6AEB" w14:textId="77777777" w:rsidR="003A7583" w:rsidRDefault="003A7583" w:rsidP="003A7583">
      <w:pPr>
        <w:pStyle w:val="LetteredList1"/>
        <w:numPr>
          <w:ilvl w:val="0"/>
          <w:numId w:val="0"/>
        </w:numPr>
        <w:ind w:left="720"/>
      </w:pPr>
    </w:p>
    <w:p w14:paraId="752E8053" w14:textId="77777777" w:rsidR="00E9268F" w:rsidRPr="003A7583" w:rsidRDefault="00E9268F" w:rsidP="00153225">
      <w:pPr>
        <w:pStyle w:val="Heading2"/>
        <w:pageBreakBefore/>
        <w:spacing w:before="0" w:after="120"/>
        <w:rPr>
          <w:i/>
          <w:iCs/>
        </w:rPr>
      </w:pPr>
      <w:bookmarkStart w:id="6" w:name="__RefHeading__5883_1944447809"/>
      <w:bookmarkEnd w:id="6"/>
      <w:r w:rsidRPr="003A7583">
        <w:rPr>
          <w:i/>
          <w:iCs/>
        </w:rPr>
        <w:lastRenderedPageBreak/>
        <w:t>5C requirements</w:t>
      </w:r>
    </w:p>
    <w:p w14:paraId="13FDF0E2" w14:textId="77777777" w:rsidR="00E9268F" w:rsidRPr="003A7583" w:rsidRDefault="00E9268F" w:rsidP="00153225">
      <w:pPr>
        <w:pStyle w:val="Heading3"/>
        <w:spacing w:before="0" w:after="0"/>
        <w:rPr>
          <w:i/>
          <w:iCs/>
        </w:rPr>
      </w:pPr>
      <w:bookmarkStart w:id="7" w:name="__RefHeading__9704_1012863564"/>
      <w:bookmarkEnd w:id="7"/>
      <w:r w:rsidRPr="003A7583">
        <w:rPr>
          <w:i/>
          <w:iCs/>
        </w:rPr>
        <w:t>Broad market potential</w:t>
      </w:r>
    </w:p>
    <w:p w14:paraId="100EC3FA" w14:textId="77777777" w:rsidR="00E9268F" w:rsidRPr="003A7583" w:rsidRDefault="00E9268F">
      <w:pPr>
        <w:pStyle w:val="BodyText"/>
        <w:rPr>
          <w:i/>
          <w:iCs/>
        </w:rPr>
      </w:pPr>
      <w:r w:rsidRPr="003A7583">
        <w:rPr>
          <w:i/>
          <w:iCs/>
        </w:rPr>
        <w:t>Each proposed IEEE 802 LMSC standard shall have broad market potential.  At a minimum, address the following areas:</w:t>
      </w:r>
    </w:p>
    <w:p w14:paraId="2181184D" w14:textId="77777777" w:rsidR="00E9268F" w:rsidRPr="003A7583" w:rsidRDefault="00E9268F">
      <w:pPr>
        <w:pStyle w:val="LetteredList1"/>
        <w:numPr>
          <w:ilvl w:val="0"/>
          <w:numId w:val="16"/>
        </w:numPr>
        <w:rPr>
          <w:i/>
          <w:iCs/>
        </w:rPr>
      </w:pPr>
      <w:r w:rsidRPr="003A7583">
        <w:rPr>
          <w:i/>
          <w:iCs/>
        </w:rPr>
        <w:t>Broad sets of applicability.</w:t>
      </w:r>
    </w:p>
    <w:p w14:paraId="708E0A93" w14:textId="77777777" w:rsidR="00E9268F" w:rsidRPr="003A7583" w:rsidRDefault="00E9268F">
      <w:pPr>
        <w:pStyle w:val="LetteredList1"/>
        <w:numPr>
          <w:ilvl w:val="0"/>
          <w:numId w:val="16"/>
        </w:numPr>
        <w:rPr>
          <w:i/>
          <w:iCs/>
        </w:rPr>
      </w:pPr>
      <w:r w:rsidRPr="003A7583">
        <w:rPr>
          <w:i/>
          <w:iCs/>
        </w:rPr>
        <w:t>Multiple vendors and numerous users.</w:t>
      </w:r>
    </w:p>
    <w:p w14:paraId="1438A9FB" w14:textId="3699BF08" w:rsidR="003A7583" w:rsidRDefault="00896934" w:rsidP="003A7583">
      <w:pPr>
        <w:spacing w:before="240"/>
      </w:pPr>
      <w:r>
        <w:t xml:space="preserve">The proposed </w:t>
      </w:r>
      <w:r w:rsidR="003A7583" w:rsidRPr="003A7583">
        <w:t xml:space="preserve">amendment will support the use of </w:t>
      </w:r>
      <w:r>
        <w:t>YANG/NETCONF, which commands broad industry support</w:t>
      </w:r>
      <w:r w:rsidR="006B1D18">
        <w:t xml:space="preserve"> -especially from network service providers, </w:t>
      </w:r>
      <w:r w:rsidR="003A7583" w:rsidRPr="003A7583">
        <w:t xml:space="preserve">in </w:t>
      </w:r>
      <w:r>
        <w:t xml:space="preserve">networks that use IEEE </w:t>
      </w:r>
      <w:proofErr w:type="spellStart"/>
      <w:proofErr w:type="gramStart"/>
      <w:r>
        <w:t>Std</w:t>
      </w:r>
      <w:proofErr w:type="spellEnd"/>
      <w:proofErr w:type="gramEnd"/>
      <w:r>
        <w:t xml:space="preserve"> </w:t>
      </w:r>
      <w:r w:rsidR="00EB620B">
        <w:t xml:space="preserve">802.1Q. Both IEEE </w:t>
      </w:r>
      <w:proofErr w:type="spellStart"/>
      <w:proofErr w:type="gramStart"/>
      <w:r w:rsidR="00EB620B">
        <w:t>Std</w:t>
      </w:r>
      <w:proofErr w:type="spellEnd"/>
      <w:proofErr w:type="gramEnd"/>
      <w:r w:rsidR="00EB620B">
        <w:t xml:space="preserve"> 802.1Q and NETCONF </w:t>
      </w:r>
      <w:r>
        <w:t>are already supported and used by multiple vendors/network providers/network users.</w:t>
      </w:r>
    </w:p>
    <w:p w14:paraId="5CDDD055" w14:textId="77777777" w:rsidR="00E9268F" w:rsidRPr="003A7583" w:rsidRDefault="00E9268F" w:rsidP="00153225">
      <w:pPr>
        <w:pStyle w:val="Heading3"/>
        <w:spacing w:before="120" w:after="0"/>
        <w:rPr>
          <w:i/>
          <w:iCs/>
        </w:rPr>
      </w:pPr>
      <w:bookmarkStart w:id="8" w:name="__RefHeading__9706_1012863564"/>
      <w:bookmarkEnd w:id="8"/>
      <w:r w:rsidRPr="003A7583">
        <w:rPr>
          <w:i/>
          <w:iCs/>
        </w:rPr>
        <w:t>Compatibility</w:t>
      </w:r>
    </w:p>
    <w:p w14:paraId="448E3807" w14:textId="77777777" w:rsidR="00E9268F" w:rsidRPr="003A7583" w:rsidRDefault="00E9268F">
      <w:pPr>
        <w:pStyle w:val="BodyText"/>
        <w:rPr>
          <w:i/>
          <w:iCs/>
        </w:rPr>
      </w:pPr>
      <w:r w:rsidRPr="003A7583">
        <w:rPr>
          <w:i/>
          <w:iCs/>
        </w:rPr>
        <w:t xml:space="preserve">Each proposed IEEE 802 LMSC standard should be in conformance with IEEE </w:t>
      </w:r>
      <w:proofErr w:type="spellStart"/>
      <w:proofErr w:type="gramStart"/>
      <w:r w:rsidRPr="003A7583">
        <w:rPr>
          <w:i/>
          <w:iCs/>
        </w:rPr>
        <w:t>Std</w:t>
      </w:r>
      <w:proofErr w:type="spellEnd"/>
      <w:proofErr w:type="gramEnd"/>
      <w:r w:rsidRPr="003A7583">
        <w:rPr>
          <w:i/>
          <w:iCs/>
        </w:rPr>
        <w:t xml:space="preserve"> 802, IEEE 802.1AC, and IEEE 802.1Q. If any variances in conformance emerge, they shall be thoroughly disclosed and reviewed with IEEE 802.1 WG prior to submitting a PAR to the Sponsor.</w:t>
      </w:r>
    </w:p>
    <w:p w14:paraId="1F0834A5" w14:textId="77777777" w:rsidR="00E9268F" w:rsidRPr="003A7583" w:rsidRDefault="00E9268F">
      <w:pPr>
        <w:pStyle w:val="LetteredList1"/>
        <w:numPr>
          <w:ilvl w:val="0"/>
          <w:numId w:val="17"/>
        </w:numPr>
        <w:rPr>
          <w:i/>
          <w:iCs/>
        </w:rPr>
      </w:pPr>
      <w:r w:rsidRPr="003A7583">
        <w:rPr>
          <w:i/>
          <w:iCs/>
        </w:rPr>
        <w:t xml:space="preserve">Will the proposed standard comply with IEEE </w:t>
      </w:r>
      <w:proofErr w:type="spellStart"/>
      <w:proofErr w:type="gramStart"/>
      <w:r w:rsidRPr="003A7583">
        <w:rPr>
          <w:i/>
          <w:iCs/>
        </w:rPr>
        <w:t>Std</w:t>
      </w:r>
      <w:proofErr w:type="spellEnd"/>
      <w:proofErr w:type="gramEnd"/>
      <w:r w:rsidRPr="003A7583">
        <w:rPr>
          <w:i/>
          <w:iCs/>
        </w:rPr>
        <w:t xml:space="preserve"> 802, IEEE </w:t>
      </w:r>
      <w:proofErr w:type="spellStart"/>
      <w:r w:rsidRPr="003A7583">
        <w:rPr>
          <w:i/>
          <w:iCs/>
        </w:rPr>
        <w:t>Std</w:t>
      </w:r>
      <w:proofErr w:type="spellEnd"/>
      <w:r w:rsidRPr="003A7583">
        <w:rPr>
          <w:i/>
          <w:iCs/>
        </w:rPr>
        <w:t xml:space="preserve"> 802.1AC and IEEE </w:t>
      </w:r>
      <w:proofErr w:type="spellStart"/>
      <w:r w:rsidRPr="003A7583">
        <w:rPr>
          <w:i/>
          <w:iCs/>
        </w:rPr>
        <w:t>Std</w:t>
      </w:r>
      <w:proofErr w:type="spellEnd"/>
      <w:r w:rsidRPr="003A7583">
        <w:rPr>
          <w:i/>
          <w:iCs/>
        </w:rPr>
        <w:t xml:space="preserve"> 802.1Q?</w:t>
      </w:r>
    </w:p>
    <w:p w14:paraId="18D85817" w14:textId="77777777" w:rsidR="00E9268F" w:rsidRPr="003A7583" w:rsidRDefault="00E9268F">
      <w:pPr>
        <w:pStyle w:val="LetteredList1"/>
        <w:numPr>
          <w:ilvl w:val="0"/>
          <w:numId w:val="17"/>
        </w:numPr>
        <w:rPr>
          <w:i/>
          <w:iCs/>
        </w:rPr>
      </w:pPr>
      <w:r w:rsidRPr="003A7583">
        <w:rPr>
          <w:i/>
          <w:iCs/>
        </w:rPr>
        <w:t>If the answer to a) is no, supply the response from the IEEE 802.1 WG.</w:t>
      </w:r>
      <w:r w:rsidRPr="003A7583">
        <w:rPr>
          <w:i/>
          <w:iCs/>
        </w:rPr>
        <w:br/>
      </w:r>
    </w:p>
    <w:p w14:paraId="3EB81C09" w14:textId="77777777" w:rsidR="00E9268F" w:rsidRPr="003A7583" w:rsidRDefault="00E9268F">
      <w:pPr>
        <w:pStyle w:val="BodyText"/>
        <w:rPr>
          <w:i/>
          <w:iCs/>
        </w:rPr>
      </w:pPr>
      <w:r w:rsidRPr="003A7583">
        <w:rPr>
          <w:i/>
          <w:iCs/>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38184928" w14:textId="30D26476" w:rsidR="003A7583" w:rsidRDefault="003A7583">
      <w:pPr>
        <w:pStyle w:val="BodyText"/>
      </w:pPr>
      <w:r>
        <w:t>The amendment</w:t>
      </w:r>
      <w:r w:rsidRPr="003A7583">
        <w:t xml:space="preserve"> will be in conformance with IEEE </w:t>
      </w:r>
      <w:proofErr w:type="spellStart"/>
      <w:r w:rsidRPr="003A7583">
        <w:t>Std</w:t>
      </w:r>
      <w:proofErr w:type="spellEnd"/>
      <w:r w:rsidRPr="003A7583">
        <w:t xml:space="preserve"> 802, IEEE </w:t>
      </w:r>
      <w:proofErr w:type="spellStart"/>
      <w:r w:rsidRPr="003A7583">
        <w:t>Std</w:t>
      </w:r>
      <w:proofErr w:type="spellEnd"/>
      <w:r w:rsidRPr="003A7583">
        <w:t xml:space="preserve"> 802.1AC, and </w:t>
      </w:r>
      <w:r w:rsidR="00EB620B">
        <w:t>the existing provisions of IEEE 802.1Q.</w:t>
      </w:r>
    </w:p>
    <w:p w14:paraId="16BB4CBD" w14:textId="77777777" w:rsidR="00E9268F" w:rsidRPr="003A7583" w:rsidRDefault="00E9268F" w:rsidP="00153225">
      <w:pPr>
        <w:pStyle w:val="Heading3"/>
        <w:spacing w:before="120" w:after="0"/>
        <w:rPr>
          <w:i/>
          <w:iCs/>
        </w:rPr>
      </w:pPr>
      <w:bookmarkStart w:id="9" w:name="__RefHeading__9708_1012863564"/>
      <w:bookmarkEnd w:id="9"/>
      <w:r w:rsidRPr="003A7583">
        <w:rPr>
          <w:i/>
          <w:iCs/>
        </w:rPr>
        <w:t>Distinct Identity</w:t>
      </w:r>
    </w:p>
    <w:p w14:paraId="2A7BB3E5" w14:textId="77777777" w:rsidR="00E9268F" w:rsidRPr="003A7583" w:rsidRDefault="00E9268F">
      <w:pPr>
        <w:pStyle w:val="BodyText"/>
        <w:rPr>
          <w:i/>
          <w:iCs/>
        </w:rPr>
      </w:pPr>
      <w:r w:rsidRPr="003A7583">
        <w:rPr>
          <w:i/>
          <w:iCs/>
        </w:rPr>
        <w:t>Each proposed IEEE 802 LMSC standard shall provide evidence of a distinct identity. Identify standards and standards projects with similar scopes and for each one describe why the proposed project is substantially different.</w:t>
      </w:r>
    </w:p>
    <w:p w14:paraId="66B12BBC" w14:textId="327478C2" w:rsidR="003A7583" w:rsidRDefault="00EB620B" w:rsidP="003A7583">
      <w:r>
        <w:t>IEEE 802.1Q</w:t>
      </w:r>
      <w:r w:rsidR="003A7583" w:rsidRPr="003A7583">
        <w:t xml:space="preserve"> is already a recognized and established standard.</w:t>
      </w:r>
      <w:r w:rsidR="003A7583">
        <w:t xml:space="preserve"> </w:t>
      </w:r>
      <w:r w:rsidR="003A7583" w:rsidRPr="003A7583">
        <w:t>Th</w:t>
      </w:r>
      <w:r>
        <w:t>is project enhances IEEE 802.1Q</w:t>
      </w:r>
      <w:r w:rsidR="003A7583" w:rsidRPr="003A7583">
        <w:t xml:space="preserve"> to meet expressed customer needs; it does not duplicate existing capabilities.</w:t>
      </w:r>
      <w:r w:rsidR="006B1D18">
        <w:t xml:space="preserve"> There is no other IEEE 802 standard or approved project that overlaps with the Scope of this project.</w:t>
      </w:r>
    </w:p>
    <w:p w14:paraId="35E7B971" w14:textId="77777777" w:rsidR="00E9268F" w:rsidRPr="003A7583" w:rsidRDefault="00E9268F" w:rsidP="00153225">
      <w:pPr>
        <w:pStyle w:val="Heading3"/>
        <w:spacing w:before="120" w:after="0"/>
        <w:rPr>
          <w:i/>
          <w:iCs/>
        </w:rPr>
      </w:pPr>
      <w:bookmarkStart w:id="10" w:name="__RefHeading__9710_1012863564"/>
      <w:bookmarkEnd w:id="10"/>
      <w:r w:rsidRPr="003A7583">
        <w:rPr>
          <w:i/>
          <w:iCs/>
        </w:rPr>
        <w:t>Technical Feasibility</w:t>
      </w:r>
    </w:p>
    <w:p w14:paraId="15C1FE58" w14:textId="77777777" w:rsidR="00E9268F" w:rsidRPr="003A7583" w:rsidRDefault="00E9268F">
      <w:pPr>
        <w:pStyle w:val="BodyText"/>
        <w:rPr>
          <w:i/>
          <w:iCs/>
        </w:rPr>
      </w:pPr>
      <w:r w:rsidRPr="003A7583">
        <w:rPr>
          <w:i/>
          <w:iCs/>
        </w:rPr>
        <w:t>Each proposed IEEE 802 LMSC standard shall provide evidence that the project is technically feasible within the time frame of the project. At a minimum, address the following items to demonstrate technical feasibility:</w:t>
      </w:r>
    </w:p>
    <w:p w14:paraId="4E4724B9" w14:textId="77777777" w:rsidR="00E9268F" w:rsidRPr="003A7583" w:rsidRDefault="00E9268F">
      <w:pPr>
        <w:pStyle w:val="LetteredList1"/>
        <w:numPr>
          <w:ilvl w:val="0"/>
          <w:numId w:val="18"/>
        </w:numPr>
        <w:rPr>
          <w:i/>
          <w:iCs/>
        </w:rPr>
      </w:pPr>
      <w:r w:rsidRPr="003A7583">
        <w:rPr>
          <w:i/>
          <w:iCs/>
        </w:rPr>
        <w:t>Demonstrated system feasibility.</w:t>
      </w:r>
    </w:p>
    <w:p w14:paraId="1A58B43C" w14:textId="77777777" w:rsidR="00E9268F" w:rsidRPr="003A7583" w:rsidRDefault="00E9268F">
      <w:pPr>
        <w:pStyle w:val="LetteredList1"/>
        <w:numPr>
          <w:ilvl w:val="0"/>
          <w:numId w:val="18"/>
        </w:numPr>
        <w:rPr>
          <w:i/>
          <w:iCs/>
        </w:rPr>
      </w:pPr>
      <w:r w:rsidRPr="003A7583">
        <w:rPr>
          <w:i/>
          <w:iCs/>
        </w:rPr>
        <w:t>Proven similar technology via testing, modeling, simulation, etc.</w:t>
      </w:r>
    </w:p>
    <w:p w14:paraId="58073245" w14:textId="113DFA34" w:rsidR="003A7583" w:rsidRDefault="006B1D18" w:rsidP="00153225">
      <w:pPr>
        <w:spacing w:before="240"/>
      </w:pPr>
      <w:r>
        <w:t xml:space="preserve">YANG data models are in use today in provider networks. Other SDOs (e.g. MEF and IETF) have already defined YANG data models and there is sufficient joint membership and liaison to ensure that IEEE </w:t>
      </w:r>
      <w:r w:rsidR="00E311B8">
        <w:t xml:space="preserve">802 benefits from their prior experience. The proposed amendment will use mature NETCONF protocol (~2006) and YANG language (~2008) definitions. </w:t>
      </w:r>
    </w:p>
    <w:p w14:paraId="27205E0E" w14:textId="77777777" w:rsidR="00DB7634" w:rsidRPr="00153225" w:rsidRDefault="00E9268F" w:rsidP="00153225">
      <w:pPr>
        <w:pStyle w:val="Heading3"/>
        <w:spacing w:before="120" w:after="0"/>
        <w:rPr>
          <w:i/>
          <w:iCs/>
        </w:rPr>
      </w:pPr>
      <w:bookmarkStart w:id="11" w:name="__RefHeading__9712_1012863564"/>
      <w:bookmarkEnd w:id="11"/>
      <w:r w:rsidRPr="00153225">
        <w:rPr>
          <w:i/>
          <w:iCs/>
        </w:rPr>
        <w:t>Economic Feasibility</w:t>
      </w:r>
    </w:p>
    <w:p w14:paraId="1FC50286" w14:textId="77777777" w:rsidR="00DB7634" w:rsidRPr="00153225" w:rsidRDefault="00DB7634">
      <w:pPr>
        <w:pStyle w:val="BodyText"/>
        <w:rPr>
          <w:i/>
          <w:iCs/>
        </w:rPr>
      </w:pPr>
      <w:r w:rsidRPr="00153225">
        <w:rPr>
          <w:i/>
          <w:iCs/>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3FE9470" w14:textId="77777777" w:rsidR="00DB7634" w:rsidRPr="00153225" w:rsidRDefault="00DB7634">
      <w:pPr>
        <w:pStyle w:val="LetteredList1"/>
        <w:rPr>
          <w:i/>
          <w:iCs/>
        </w:rPr>
      </w:pPr>
      <w:r w:rsidRPr="00153225">
        <w:rPr>
          <w:i/>
          <w:iCs/>
        </w:rPr>
        <w:t>Balanced costs (infrastructure versus attached stations).</w:t>
      </w:r>
    </w:p>
    <w:p w14:paraId="38916AA6" w14:textId="77777777" w:rsidR="00DB7634" w:rsidRPr="00153225" w:rsidRDefault="00DB7634">
      <w:pPr>
        <w:pStyle w:val="LetteredList1"/>
        <w:rPr>
          <w:i/>
          <w:iCs/>
        </w:rPr>
      </w:pPr>
      <w:r w:rsidRPr="00153225">
        <w:rPr>
          <w:i/>
          <w:iCs/>
        </w:rPr>
        <w:t>Known cost factors.</w:t>
      </w:r>
    </w:p>
    <w:p w14:paraId="3DB5339A" w14:textId="77777777" w:rsidR="00DB7634" w:rsidRPr="00153225" w:rsidRDefault="00DB7634">
      <w:pPr>
        <w:pStyle w:val="LetteredList1"/>
        <w:rPr>
          <w:i/>
          <w:iCs/>
        </w:rPr>
      </w:pPr>
      <w:r w:rsidRPr="00153225">
        <w:rPr>
          <w:i/>
          <w:iCs/>
        </w:rPr>
        <w:t>Consideration of installation costs.</w:t>
      </w:r>
    </w:p>
    <w:p w14:paraId="6B8977DB" w14:textId="77777777" w:rsidR="00DB7634" w:rsidRPr="00153225" w:rsidRDefault="00DB7634">
      <w:pPr>
        <w:pStyle w:val="LetteredList1"/>
        <w:rPr>
          <w:i/>
          <w:iCs/>
        </w:rPr>
      </w:pPr>
      <w:r w:rsidRPr="00153225">
        <w:rPr>
          <w:i/>
          <w:iCs/>
        </w:rPr>
        <w:t>Consideration of operational costs (e.g., energy consumption).</w:t>
      </w:r>
    </w:p>
    <w:p w14:paraId="13C7EF64" w14:textId="77777777" w:rsidR="00DB7634" w:rsidRDefault="00DB7634">
      <w:pPr>
        <w:pStyle w:val="LetteredList1"/>
      </w:pPr>
      <w:r w:rsidRPr="00153225">
        <w:rPr>
          <w:i/>
          <w:iCs/>
        </w:rPr>
        <w:t>Other areas, as appropriate.</w:t>
      </w:r>
    </w:p>
    <w:p w14:paraId="78379947" w14:textId="0B01C7B6" w:rsidR="00153225" w:rsidRPr="00153225" w:rsidRDefault="00E311B8" w:rsidP="00153225">
      <w:pPr>
        <w:spacing w:before="240"/>
      </w:pPr>
      <w:r>
        <w:t xml:space="preserve">The additional implementation resources consumed by support of the YANG data model and NETCONF protocol are those of an enhanced software protocol whose requirements are bounded, well-known, and of minimal impact on </w:t>
      </w:r>
      <w:r>
        <w:lastRenderedPageBreak/>
        <w:t>equipment cost in networks requiring management</w:t>
      </w:r>
      <w:r w:rsidR="001E0DE3">
        <w:t>. The industry-wide effort to adopt NETCONF/YANG is largely driven by a need to reduce operational costs.</w:t>
      </w:r>
    </w:p>
    <w:p w14:paraId="62B17631" w14:textId="77777777" w:rsidR="00153225" w:rsidRDefault="00153225" w:rsidP="00153225">
      <w:pPr>
        <w:pStyle w:val="LetteredList1"/>
        <w:numPr>
          <w:ilvl w:val="0"/>
          <w:numId w:val="0"/>
        </w:numPr>
      </w:pPr>
    </w:p>
    <w:sectPr w:rsidR="00153225">
      <w:headerReference w:type="default" r:id="rId9"/>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7AEF39" w14:textId="77777777" w:rsidR="001A35D3" w:rsidRDefault="001A35D3">
      <w:r>
        <w:separator/>
      </w:r>
    </w:p>
  </w:endnote>
  <w:endnote w:type="continuationSeparator" w:id="0">
    <w:p w14:paraId="035B74BB" w14:textId="77777777" w:rsidR="001A35D3" w:rsidRDefault="001A3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ohit Hindi">
    <w:charset w:val="8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6842FB" w14:textId="77777777" w:rsidR="001A35D3" w:rsidRDefault="001A35D3">
      <w:r>
        <w:separator/>
      </w:r>
    </w:p>
  </w:footnote>
  <w:footnote w:type="continuationSeparator" w:id="0">
    <w:p w14:paraId="0B024EA1" w14:textId="77777777" w:rsidR="001A35D3" w:rsidRDefault="001A35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C7A30C" w14:textId="77777777" w:rsidR="00E311B8" w:rsidRDefault="00E311B8">
    <w:pPr>
      <w:pStyle w:val="Header"/>
      <w:tabs>
        <w:tab w:val="clear" w:pos="4320"/>
        <w:tab w:val="clear" w:pos="8640"/>
        <w:tab w:val="center" w:pos="4680"/>
        <w:tab w:val="right" w:pos="9360"/>
      </w:tabs>
      <w:jc w:val="center"/>
      <w:rPr>
        <w:sz w:val="32"/>
      </w:rPr>
    </w:pPr>
  </w:p>
  <w:p w14:paraId="10C6C261" w14:textId="77777777" w:rsidR="00E311B8" w:rsidRDefault="00E311B8">
    <w:pPr>
      <w:pStyle w:val="Header"/>
      <w:tabs>
        <w:tab w:val="clear" w:pos="4320"/>
        <w:tab w:val="clear" w:pos="8640"/>
        <w:tab w:val="center" w:pos="4680"/>
        <w:tab w:val="right" w:pos="9360"/>
      </w:tabs>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decimal"/>
      <w:pStyle w:val="Heading4"/>
      <w:suff w:val="space"/>
      <w:lvlText w:val="%1.%2.%3.%4"/>
      <w:lvlJc w:val="left"/>
      <w:pPr>
        <w:tabs>
          <w:tab w:val="num" w:pos="0"/>
        </w:tabs>
        <w:ind w:left="0" w:firstLine="0"/>
      </w:pPr>
    </w:lvl>
    <w:lvl w:ilvl="4">
      <w:start w:val="1"/>
      <w:numFmt w:val="decimal"/>
      <w:pStyle w:val="Heading5"/>
      <w:suff w:val="space"/>
      <w:lvlText w:val="%1.%2.%3.%4.%5"/>
      <w:lvlJc w:val="left"/>
      <w:pPr>
        <w:tabs>
          <w:tab w:val="num" w:pos="0"/>
        </w:tabs>
        <w:ind w:left="0" w:firstLine="0"/>
      </w:pPr>
    </w:lvl>
    <w:lvl w:ilvl="5">
      <w:start w:val="1"/>
      <w:numFmt w:val="decimal"/>
      <w:pStyle w:val="Heading6"/>
      <w:suff w:val="space"/>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nsid w:val="00000013"/>
    <w:multiLevelType w:val="multilevel"/>
    <w:tmpl w:val="00000013"/>
    <w:lvl w:ilvl="0">
      <w:start w:val="1"/>
      <w:numFmt w:val="lowerLetter"/>
      <w:pStyle w:val="LetteredList1"/>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2FFA"/>
    <w:rsid w:val="00075B4A"/>
    <w:rsid w:val="000D79CE"/>
    <w:rsid w:val="00153225"/>
    <w:rsid w:val="00164792"/>
    <w:rsid w:val="001A35D3"/>
    <w:rsid w:val="001E0DE3"/>
    <w:rsid w:val="003A7583"/>
    <w:rsid w:val="004B3F75"/>
    <w:rsid w:val="00672FFA"/>
    <w:rsid w:val="006B1D18"/>
    <w:rsid w:val="007548D5"/>
    <w:rsid w:val="007A1906"/>
    <w:rsid w:val="007D4952"/>
    <w:rsid w:val="007E00F6"/>
    <w:rsid w:val="00896934"/>
    <w:rsid w:val="0096150B"/>
    <w:rsid w:val="009E6967"/>
    <w:rsid w:val="00B719CD"/>
    <w:rsid w:val="00DB7634"/>
    <w:rsid w:val="00E311B8"/>
    <w:rsid w:val="00E4472F"/>
    <w:rsid w:val="00E82752"/>
    <w:rsid w:val="00E9268F"/>
    <w:rsid w:val="00EB620B"/>
    <w:rsid w:val="00EE4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18A13C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BodyText"/>
    <w:qFormat/>
    <w:pPr>
      <w:keepNext/>
      <w:numPr>
        <w:numId w:val="1"/>
      </w:numPr>
      <w:tabs>
        <w:tab w:val="left" w:pos="720"/>
      </w:tabs>
      <w:spacing w:before="245" w:after="115"/>
      <w:outlineLvl w:val="0"/>
    </w:pPr>
  </w:style>
  <w:style w:type="paragraph" w:styleId="Heading2">
    <w:name w:val="heading 2"/>
    <w:basedOn w:val="Normal"/>
    <w:next w:val="BodyText"/>
    <w:qFormat/>
    <w:pPr>
      <w:keepNext/>
      <w:numPr>
        <w:ilvl w:val="1"/>
        <w:numId w:val="1"/>
      </w:numPr>
      <w:spacing w:before="245" w:after="115"/>
      <w:outlineLvl w:val="1"/>
    </w:pPr>
  </w:style>
  <w:style w:type="paragraph" w:styleId="Heading3">
    <w:name w:val="heading 3"/>
    <w:basedOn w:val="Normal"/>
    <w:next w:val="BodyText"/>
    <w:qFormat/>
    <w:pPr>
      <w:keepNext/>
      <w:numPr>
        <w:ilvl w:val="2"/>
        <w:numId w:val="1"/>
      </w:numPr>
      <w:spacing w:before="245" w:after="115"/>
      <w:outlineLvl w:val="2"/>
    </w:pPr>
  </w:style>
  <w:style w:type="paragraph" w:styleId="Heading4">
    <w:name w:val="heading 4"/>
    <w:basedOn w:val="Normal"/>
    <w:next w:val="BodyText"/>
    <w:qFormat/>
    <w:pPr>
      <w:keepNext/>
      <w:numPr>
        <w:ilvl w:val="3"/>
        <w:numId w:val="1"/>
      </w:numPr>
      <w:tabs>
        <w:tab w:val="left" w:pos="1152"/>
      </w:tabs>
      <w:spacing w:before="240" w:after="60"/>
      <w:outlineLvl w:val="3"/>
    </w:pPr>
  </w:style>
  <w:style w:type="paragraph" w:styleId="Heading5">
    <w:name w:val="heading 5"/>
    <w:basedOn w:val="Normal"/>
    <w:next w:val="Normal"/>
    <w:qFormat/>
    <w:pPr>
      <w:numPr>
        <w:ilvl w:val="4"/>
        <w:numId w:val="1"/>
      </w:numPr>
      <w:tabs>
        <w:tab w:val="left" w:pos="1152"/>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styleId="LineNumber">
    <w:name w:val="line number"/>
    <w:basedOn w:val="DefaultParagraphFont"/>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styleId="Hyperlink">
    <w:name w:val="Hyperlink"/>
    <w:basedOn w:val="DefaultParagraphFont"/>
  </w:style>
  <w:style w:type="character" w:styleId="CommentReference">
    <w:name w:val="annotation reference"/>
    <w:basedOn w:val="DefaultParagraphFont"/>
    <w:rPr>
      <w:sz w:val="16"/>
      <w:szCs w:val="16"/>
    </w:rPr>
  </w:style>
  <w:style w:type="character" w:styleId="FollowedHyperlink">
    <w:name w:val="FollowedHyperlink"/>
    <w:basedOn w:val="DefaultParagraphFont"/>
  </w:style>
  <w:style w:type="character" w:customStyle="1" w:styleId="highlight1">
    <w:name w:val="highlight1"/>
    <w:basedOn w:val="DefaultParagraphFont"/>
    <w:rPr>
      <w:b/>
      <w:bCs/>
    </w:rPr>
  </w:style>
  <w:style w:type="character" w:customStyle="1" w:styleId="IndexLink">
    <w:name w:val="Index Link"/>
  </w:style>
  <w:style w:type="character" w:customStyle="1" w:styleId="NumberingSymbols">
    <w:name w:val="Numbering Symbols"/>
  </w:style>
  <w:style w:type="character" w:styleId="FootnoteReference">
    <w:name w:val="footnote reference"/>
    <w:rPr>
      <w:vertAlign w:val="superscript"/>
    </w:rPr>
  </w:style>
  <w:style w:type="character" w:customStyle="1" w:styleId="Bullets">
    <w:name w:val="Bullets"/>
  </w:style>
  <w:style w:type="paragraph" w:customStyle="1" w:styleId="Heading">
    <w:name w:val="Heading"/>
    <w:basedOn w:val="Normal"/>
    <w:next w:val="BodyText"/>
    <w:pPr>
      <w:spacing w:before="240" w:after="60"/>
      <w:jc w:val="center"/>
    </w:p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Lohit Hind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rPr>
  </w:style>
  <w:style w:type="paragraph" w:styleId="FootnoteText">
    <w:name w:val="footnote text"/>
    <w:basedOn w:val="Normal"/>
  </w:style>
  <w:style w:type="paragraph" w:styleId="NormalIndent">
    <w:name w:val="Normal Indent"/>
    <w:basedOn w:val="Normal"/>
    <w:pPr>
      <w:ind w:left="720"/>
    </w:pPr>
  </w:style>
  <w:style w:type="paragraph" w:styleId="ListBullet2">
    <w:name w:val="List Bullet 2"/>
    <w:basedOn w:val="Normal"/>
    <w:pPr>
      <w:numPr>
        <w:numId w:val="9"/>
      </w:numPr>
      <w:ind w:left="720"/>
    </w:pPr>
  </w:style>
  <w:style w:type="paragraph" w:styleId="ListBullet3">
    <w:name w:val="List Bullet 3"/>
    <w:basedOn w:val="Normal"/>
    <w:pPr>
      <w:numPr>
        <w:numId w:val="7"/>
      </w:numPr>
    </w:pPr>
  </w:style>
  <w:style w:type="paragraph" w:styleId="ListBullet">
    <w:name w:val="List Bullet"/>
    <w:basedOn w:val="Normal"/>
    <w:pPr>
      <w:numPr>
        <w:numId w:val="8"/>
      </w:numPr>
    </w:pPr>
  </w:style>
  <w:style w:type="paragraph" w:styleId="ListContinue">
    <w:name w:val="List Continue"/>
    <w:basedOn w:val="Normal"/>
    <w:pPr>
      <w:spacing w:after="120"/>
      <w:ind w:left="360"/>
    </w:pPr>
  </w:style>
  <w:style w:type="paragraph" w:styleId="BodyTextIndent">
    <w:name w:val="Body Text Indent"/>
    <w:basedOn w:val="Normal"/>
    <w:pPr>
      <w:spacing w:after="120"/>
      <w:ind w:left="360"/>
    </w:pPr>
  </w:style>
  <w:style w:type="paragraph" w:styleId="ListNumber">
    <w:name w:val="List Number"/>
    <w:basedOn w:val="BodyText"/>
    <w:pPr>
      <w:numPr>
        <w:numId w:val="10"/>
      </w:numPr>
      <w:spacing w:after="0"/>
    </w:pPr>
  </w:style>
  <w:style w:type="paragraph" w:styleId="TOC1">
    <w:name w:val="toc 1"/>
    <w:basedOn w:val="Normal"/>
    <w:next w:val="Normal"/>
    <w:uiPriority w:val="39"/>
    <w:pPr>
      <w:spacing w:before="120"/>
    </w:pPr>
    <w:rPr>
      <w:rFonts w:asciiTheme="minorHAnsi" w:hAnsiTheme="minorHAnsi"/>
      <w:b/>
      <w:sz w:val="24"/>
      <w:szCs w:val="24"/>
    </w:rPr>
  </w:style>
  <w:style w:type="paragraph" w:customStyle="1" w:styleId="ProcedureHeading">
    <w:name w:val="Procedure Heading"/>
    <w:basedOn w:val="Heading1"/>
    <w:next w:val="BodyText"/>
    <w:pPr>
      <w:pageBreakBefore/>
      <w:numPr>
        <w:numId w:val="0"/>
      </w:numPr>
      <w:spacing w:before="0" w:after="480"/>
      <w:jc w:val="center"/>
    </w:pPr>
  </w:style>
  <w:style w:type="paragraph" w:styleId="ListNumber2">
    <w:name w:val="List Number 2"/>
    <w:basedOn w:val="Normal"/>
    <w:pPr>
      <w:numPr>
        <w:numId w:val="11"/>
      </w:numPr>
      <w:ind w:left="720"/>
    </w:pPr>
  </w:style>
  <w:style w:type="paragraph" w:styleId="TOC2">
    <w:name w:val="toc 2"/>
    <w:basedOn w:val="Normal"/>
    <w:next w:val="Normal"/>
    <w:uiPriority w:val="39"/>
    <w:pPr>
      <w:ind w:left="200"/>
    </w:pPr>
    <w:rPr>
      <w:rFonts w:asciiTheme="minorHAnsi" w:hAnsiTheme="minorHAnsi"/>
      <w:b/>
      <w:sz w:val="22"/>
      <w:szCs w:val="22"/>
    </w:rPr>
  </w:style>
  <w:style w:type="paragraph" w:styleId="TOC3">
    <w:name w:val="toc 3"/>
    <w:basedOn w:val="Normal"/>
    <w:next w:val="Normal"/>
    <w:uiPriority w:val="39"/>
    <w:pPr>
      <w:ind w:left="400"/>
    </w:pPr>
    <w:rPr>
      <w:rFonts w:asciiTheme="minorHAnsi" w:hAnsiTheme="minorHAnsi"/>
      <w:sz w:val="22"/>
      <w:szCs w:val="22"/>
    </w:rPr>
  </w:style>
  <w:style w:type="paragraph" w:styleId="TOC4">
    <w:name w:val="toc 4"/>
    <w:basedOn w:val="Normal"/>
    <w:next w:val="Normal"/>
    <w:pPr>
      <w:ind w:left="600"/>
    </w:pPr>
    <w:rPr>
      <w:rFonts w:asciiTheme="minorHAnsi" w:hAnsiTheme="minorHAnsi"/>
    </w:rPr>
  </w:style>
  <w:style w:type="paragraph" w:styleId="TOC5">
    <w:name w:val="toc 5"/>
    <w:basedOn w:val="Normal"/>
    <w:next w:val="Normal"/>
    <w:pPr>
      <w:ind w:left="800"/>
    </w:pPr>
    <w:rPr>
      <w:rFonts w:asciiTheme="minorHAnsi" w:hAnsiTheme="minorHAnsi"/>
    </w:rPr>
  </w:style>
  <w:style w:type="paragraph" w:styleId="TOC6">
    <w:name w:val="toc 6"/>
    <w:basedOn w:val="Normal"/>
    <w:next w:val="Normal"/>
    <w:pPr>
      <w:ind w:left="1000"/>
    </w:pPr>
    <w:rPr>
      <w:rFonts w:asciiTheme="minorHAnsi" w:hAnsiTheme="minorHAnsi"/>
    </w:rPr>
  </w:style>
  <w:style w:type="paragraph" w:styleId="TOC7">
    <w:name w:val="toc 7"/>
    <w:basedOn w:val="Normal"/>
    <w:next w:val="Normal"/>
    <w:pPr>
      <w:ind w:left="1200"/>
    </w:pPr>
    <w:rPr>
      <w:rFonts w:asciiTheme="minorHAnsi" w:hAnsiTheme="minorHAnsi"/>
    </w:rPr>
  </w:style>
  <w:style w:type="paragraph" w:styleId="TOC8">
    <w:name w:val="toc 8"/>
    <w:basedOn w:val="Normal"/>
    <w:next w:val="Normal"/>
    <w:pPr>
      <w:ind w:left="1400"/>
    </w:pPr>
    <w:rPr>
      <w:rFonts w:asciiTheme="minorHAnsi" w:hAnsiTheme="minorHAnsi"/>
    </w:rPr>
  </w:style>
  <w:style w:type="paragraph" w:styleId="TOC9">
    <w:name w:val="toc 9"/>
    <w:basedOn w:val="Normal"/>
    <w:next w:val="Normal"/>
    <w:pPr>
      <w:ind w:left="1600"/>
    </w:pPr>
    <w:rPr>
      <w:rFonts w:asciiTheme="minorHAnsi" w:hAnsiTheme="minorHAnsi"/>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pPr>
      <w:spacing w:after="0"/>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style>
  <w:style w:type="paragraph" w:styleId="ListBullet4">
    <w:name w:val="List Bullet 4"/>
    <w:basedOn w:val="Normal"/>
    <w:pPr>
      <w:numPr>
        <w:numId w:val="6"/>
      </w:numPr>
    </w:pPr>
  </w:style>
  <w:style w:type="paragraph" w:styleId="ListBullet5">
    <w:name w:val="List Bullet 5"/>
    <w:basedOn w:val="Normal"/>
    <w:pPr>
      <w:numPr>
        <w:numId w:val="5"/>
      </w:numPr>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3">
    <w:name w:val="List Number 3"/>
    <w:basedOn w:val="Normal"/>
    <w:pPr>
      <w:numPr>
        <w:numId w:val="4"/>
      </w:numPr>
    </w:pPr>
  </w:style>
  <w:style w:type="paragraph" w:styleId="ListNumber4">
    <w:name w:val="List Number 4"/>
    <w:basedOn w:val="Normal"/>
    <w:pPr>
      <w:numPr>
        <w:numId w:val="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p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Pr>
      <w:szCs w:val="24"/>
    </w:rPr>
  </w:style>
  <w:style w:type="paragraph" w:styleId="NoteHeading">
    <w:name w:val="Note Heading"/>
    <w:basedOn w:val="Normal"/>
    <w:next w:val="Normal"/>
  </w:style>
  <w:style w:type="paragraph" w:styleId="PlainText">
    <w:name w:val="Plain Text"/>
    <w:basedOn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rFonts w:ascii="Arial" w:hAnsi="Arial" w:cs="Arial"/>
      <w:szCs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OAHeading">
    <w:name w:val="toa heading"/>
    <w:basedOn w:val="Heading"/>
    <w:pPr>
      <w:suppressLineNumbers/>
      <w:spacing w:before="0" w:after="0"/>
    </w:pPr>
  </w:style>
  <w:style w:type="paragraph" w:customStyle="1" w:styleId="T3">
    <w:name w:val="T3"/>
    <w:basedOn w:val="Normal"/>
    <w:pPr>
      <w:pBdr>
        <w:bottom w:val="single" w:sz="6" w:space="1" w:color="000000"/>
      </w:pBdr>
      <w:tabs>
        <w:tab w:val="center" w:pos="4680"/>
      </w:tabs>
      <w:spacing w:after="240"/>
    </w:pPr>
    <w:rPr>
      <w:lang w:val="en-GB"/>
    </w:rPr>
  </w:style>
  <w:style w:type="paragraph" w:styleId="BalloonText">
    <w:name w:val="Balloon Text"/>
    <w:basedOn w:val="Normal"/>
  </w:style>
  <w:style w:type="paragraph" w:customStyle="1" w:styleId="WW-Default">
    <w:name w:val="WW-Default"/>
    <w:pPr>
      <w:suppressAutoHyphens/>
      <w:autoSpaceDE w:val="0"/>
    </w:pPr>
  </w:style>
  <w:style w:type="paragraph" w:styleId="CommentSubject">
    <w:name w:val="annotation subject"/>
    <w:basedOn w:val="CommentText"/>
    <w:next w:val="CommentText"/>
    <w:rPr>
      <w:b/>
      <w:bCs/>
    </w:rPr>
  </w:style>
  <w:style w:type="paragraph" w:styleId="Revision">
    <w:name w:val="Revision"/>
    <w:pPr>
      <w:suppressAutoHyphens/>
    </w:pPr>
  </w:style>
  <w:style w:type="paragraph" w:customStyle="1" w:styleId="Contents10">
    <w:name w:val="Contents 10"/>
    <w:basedOn w:val="Index"/>
    <w:pPr>
      <w:tabs>
        <w:tab w:val="right" w:leader="dot" w:pos="7425"/>
      </w:tabs>
      <w:ind w:left="2547"/>
    </w:pPr>
  </w:style>
  <w:style w:type="paragraph" w:customStyle="1" w:styleId="LetteredList1">
    <w:name w:val="Lettered List 1"/>
    <w:basedOn w:val="ListIndent"/>
    <w:pPr>
      <w:numPr>
        <w:numId w:val="19"/>
      </w:numPr>
    </w:pPr>
  </w:style>
  <w:style w:type="paragraph" w:customStyle="1" w:styleId="ListIndent">
    <w:name w:val="List Indent"/>
    <w:basedOn w:val="BodyText"/>
    <w:pPr>
      <w:tabs>
        <w:tab w:val="left" w:pos="0"/>
      </w:tabs>
      <w:spacing w:after="0"/>
      <w:ind w:left="2835" w:hanging="2551"/>
    </w:pPr>
  </w:style>
  <w:style w:type="paragraph" w:customStyle="1" w:styleId="LetteredList2">
    <w:name w:val="Lettered List 2"/>
    <w:basedOn w:val="LetteredList1"/>
    <w:pPr>
      <w:numPr>
        <w:numId w:val="13"/>
      </w:numPr>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WW-Heading">
    <w:name w:val="WW-Heading"/>
    <w:basedOn w:val="Normal"/>
    <w:pPr>
      <w:spacing w:before="238" w:after="119"/>
    </w:pPr>
  </w:style>
  <w:style w:type="paragraph" w:customStyle="1" w:styleId="Heading10">
    <w:name w:val="Heading1"/>
    <w:basedOn w:val="Normal"/>
    <w:pPr>
      <w:spacing w:before="238" w:after="119"/>
    </w:pPr>
  </w:style>
  <w:style w:type="paragraph" w:customStyle="1" w:styleId="Heading20">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DefaultLTGliederung2">
    <w:name w:val="Default~LT~Gliederung 2"/>
    <w:basedOn w:val="Default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style>
  <w:style w:type="paragraph" w:customStyle="1" w:styleId="DefaultLTUntertitel">
    <w:name w:val="Default~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DefaultLTHintergrundobjekte">
    <w:name w:val="Default~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DefaultLTHintergrund">
    <w:name w:val="Default~LT~Hintergrund"/>
    <w:pPr>
      <w:widowControl w:val="0"/>
      <w:suppressAutoHyphens/>
      <w:autoSpaceDE w:val="0"/>
      <w:jc w:val="center"/>
    </w:pPr>
  </w:style>
  <w:style w:type="paragraph" w:customStyle="1" w:styleId="default">
    <w:name w:val="default"/>
    <w:pPr>
      <w:widowControl w:val="0"/>
      <w:suppressAutoHyphens/>
      <w:autoSpaceDE w:val="0"/>
      <w:spacing w:line="200" w:lineRule="atLeast"/>
    </w:p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Heading"/>
    <w:next w:val="Subtitle"/>
    <w:qFormat/>
  </w:style>
  <w:style w:type="paragraph" w:customStyle="1" w:styleId="Backgroundobjects">
    <w:name w:val="Background object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Background">
    <w:name w:val="Background"/>
    <w:pPr>
      <w:widowControl w:val="0"/>
      <w:suppressAutoHyphens/>
      <w:autoSpaceDE w:val="0"/>
      <w:jc w:val="center"/>
    </w:pPr>
  </w:style>
  <w:style w:type="paragraph" w:customStyle="1" w:styleId="Notes">
    <w:name w:val="Note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Outline1">
    <w:name w:val="Outline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Outline2">
    <w:name w:val="Outline 2"/>
    <w:basedOn w:val="Outline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styleId="TOCHeading">
    <w:name w:val="TOC Heading"/>
    <w:basedOn w:val="Heading1"/>
    <w:next w:val="Normal"/>
    <w:uiPriority w:val="39"/>
    <w:unhideWhenUsed/>
    <w:qFormat/>
    <w:rsid w:val="00DB7634"/>
    <w:pPr>
      <w:keepLines/>
      <w:numPr>
        <w:numId w:val="0"/>
      </w:numPr>
      <w:tabs>
        <w:tab w:val="clear" w:pos="720"/>
      </w:tabs>
      <w:suppressAutoHyphens w:val="0"/>
      <w:spacing w:before="480" w:after="0" w:line="276" w:lineRule="auto"/>
      <w:outlineLvl w:val="9"/>
    </w:pPr>
    <w:rPr>
      <w:rFonts w:ascii="Calibri" w:eastAsia="MS Gothic" w:hAnsi="Calibri"/>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style>
  <w:style w:type="paragraph" w:styleId="Heading1">
    <w:name w:val="heading 1"/>
    <w:basedOn w:val="Normal"/>
    <w:next w:val="BodyText"/>
    <w:qFormat/>
    <w:pPr>
      <w:keepNext/>
      <w:numPr>
        <w:numId w:val="1"/>
      </w:numPr>
      <w:tabs>
        <w:tab w:val="left" w:pos="720"/>
      </w:tabs>
      <w:spacing w:before="245" w:after="115"/>
      <w:outlineLvl w:val="0"/>
    </w:pPr>
  </w:style>
  <w:style w:type="paragraph" w:styleId="Heading2">
    <w:name w:val="heading 2"/>
    <w:basedOn w:val="Normal"/>
    <w:next w:val="BodyText"/>
    <w:qFormat/>
    <w:pPr>
      <w:keepNext/>
      <w:numPr>
        <w:ilvl w:val="1"/>
        <w:numId w:val="1"/>
      </w:numPr>
      <w:spacing w:before="245" w:after="115"/>
      <w:outlineLvl w:val="1"/>
    </w:pPr>
  </w:style>
  <w:style w:type="paragraph" w:styleId="Heading3">
    <w:name w:val="heading 3"/>
    <w:basedOn w:val="Normal"/>
    <w:next w:val="BodyText"/>
    <w:qFormat/>
    <w:pPr>
      <w:keepNext/>
      <w:numPr>
        <w:ilvl w:val="2"/>
        <w:numId w:val="1"/>
      </w:numPr>
      <w:spacing w:before="245" w:after="115"/>
      <w:outlineLvl w:val="2"/>
    </w:pPr>
  </w:style>
  <w:style w:type="paragraph" w:styleId="Heading4">
    <w:name w:val="heading 4"/>
    <w:basedOn w:val="Normal"/>
    <w:next w:val="BodyText"/>
    <w:qFormat/>
    <w:pPr>
      <w:keepNext/>
      <w:numPr>
        <w:ilvl w:val="3"/>
        <w:numId w:val="1"/>
      </w:numPr>
      <w:tabs>
        <w:tab w:val="left" w:pos="1152"/>
      </w:tabs>
      <w:spacing w:before="240" w:after="60"/>
      <w:outlineLvl w:val="3"/>
    </w:pPr>
  </w:style>
  <w:style w:type="paragraph" w:styleId="Heading5">
    <w:name w:val="heading 5"/>
    <w:basedOn w:val="Normal"/>
    <w:next w:val="Normal"/>
    <w:qFormat/>
    <w:pPr>
      <w:numPr>
        <w:ilvl w:val="4"/>
        <w:numId w:val="1"/>
      </w:numPr>
      <w:tabs>
        <w:tab w:val="left" w:pos="1152"/>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styleId="LineNumber">
    <w:name w:val="line number"/>
    <w:basedOn w:val="DefaultParagraphFont"/>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styleId="Hyperlink">
    <w:name w:val="Hyperlink"/>
    <w:basedOn w:val="DefaultParagraphFont"/>
  </w:style>
  <w:style w:type="character" w:styleId="CommentReference">
    <w:name w:val="annotation reference"/>
    <w:basedOn w:val="DefaultParagraphFont"/>
    <w:rPr>
      <w:sz w:val="16"/>
      <w:szCs w:val="16"/>
    </w:rPr>
  </w:style>
  <w:style w:type="character" w:styleId="FollowedHyperlink">
    <w:name w:val="FollowedHyperlink"/>
    <w:basedOn w:val="DefaultParagraphFont"/>
  </w:style>
  <w:style w:type="character" w:customStyle="1" w:styleId="highlight1">
    <w:name w:val="highlight1"/>
    <w:basedOn w:val="DefaultParagraphFont"/>
    <w:rPr>
      <w:b/>
      <w:bCs/>
    </w:rPr>
  </w:style>
  <w:style w:type="character" w:customStyle="1" w:styleId="IndexLink">
    <w:name w:val="Index Link"/>
  </w:style>
  <w:style w:type="character" w:customStyle="1" w:styleId="NumberingSymbols">
    <w:name w:val="Numbering Symbols"/>
  </w:style>
  <w:style w:type="character" w:styleId="FootnoteReference">
    <w:name w:val="footnote reference"/>
    <w:rPr>
      <w:vertAlign w:val="superscript"/>
    </w:rPr>
  </w:style>
  <w:style w:type="character" w:customStyle="1" w:styleId="Bullets">
    <w:name w:val="Bullets"/>
  </w:style>
  <w:style w:type="paragraph" w:customStyle="1" w:styleId="Heading">
    <w:name w:val="Heading"/>
    <w:basedOn w:val="Normal"/>
    <w:next w:val="BodyText"/>
    <w:pPr>
      <w:spacing w:before="240" w:after="60"/>
      <w:jc w:val="center"/>
    </w:p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Lohit Hind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rPr>
  </w:style>
  <w:style w:type="paragraph" w:styleId="FootnoteText">
    <w:name w:val="footnote text"/>
    <w:basedOn w:val="Normal"/>
  </w:style>
  <w:style w:type="paragraph" w:styleId="NormalIndent">
    <w:name w:val="Normal Indent"/>
    <w:basedOn w:val="Normal"/>
    <w:pPr>
      <w:ind w:left="720"/>
    </w:pPr>
  </w:style>
  <w:style w:type="paragraph" w:styleId="ListBullet2">
    <w:name w:val="List Bullet 2"/>
    <w:basedOn w:val="Normal"/>
    <w:pPr>
      <w:numPr>
        <w:numId w:val="9"/>
      </w:numPr>
      <w:ind w:left="720"/>
    </w:pPr>
  </w:style>
  <w:style w:type="paragraph" w:styleId="ListBullet3">
    <w:name w:val="List Bullet 3"/>
    <w:basedOn w:val="Normal"/>
    <w:pPr>
      <w:numPr>
        <w:numId w:val="7"/>
      </w:numPr>
    </w:pPr>
  </w:style>
  <w:style w:type="paragraph" w:styleId="ListBullet">
    <w:name w:val="List Bullet"/>
    <w:basedOn w:val="Normal"/>
    <w:pPr>
      <w:numPr>
        <w:numId w:val="8"/>
      </w:numPr>
    </w:pPr>
  </w:style>
  <w:style w:type="paragraph" w:styleId="ListContinue">
    <w:name w:val="List Continue"/>
    <w:basedOn w:val="Normal"/>
    <w:pPr>
      <w:spacing w:after="120"/>
      <w:ind w:left="360"/>
    </w:pPr>
  </w:style>
  <w:style w:type="paragraph" w:styleId="BodyTextIndent">
    <w:name w:val="Body Text Indent"/>
    <w:basedOn w:val="Normal"/>
    <w:pPr>
      <w:spacing w:after="120"/>
      <w:ind w:left="360"/>
    </w:pPr>
  </w:style>
  <w:style w:type="paragraph" w:styleId="ListNumber">
    <w:name w:val="List Number"/>
    <w:basedOn w:val="BodyText"/>
    <w:pPr>
      <w:numPr>
        <w:numId w:val="10"/>
      </w:numPr>
      <w:spacing w:after="0"/>
    </w:pPr>
  </w:style>
  <w:style w:type="paragraph" w:styleId="TOC1">
    <w:name w:val="toc 1"/>
    <w:basedOn w:val="Normal"/>
    <w:next w:val="Normal"/>
    <w:uiPriority w:val="39"/>
    <w:pPr>
      <w:spacing w:before="120"/>
    </w:pPr>
    <w:rPr>
      <w:rFonts w:asciiTheme="minorHAnsi" w:hAnsiTheme="minorHAnsi"/>
      <w:b/>
      <w:sz w:val="24"/>
      <w:szCs w:val="24"/>
    </w:rPr>
  </w:style>
  <w:style w:type="paragraph" w:customStyle="1" w:styleId="ProcedureHeading">
    <w:name w:val="Procedure Heading"/>
    <w:basedOn w:val="Heading1"/>
    <w:next w:val="BodyText"/>
    <w:pPr>
      <w:pageBreakBefore/>
      <w:numPr>
        <w:numId w:val="0"/>
      </w:numPr>
      <w:spacing w:before="0" w:after="480"/>
      <w:jc w:val="center"/>
    </w:pPr>
  </w:style>
  <w:style w:type="paragraph" w:styleId="ListNumber2">
    <w:name w:val="List Number 2"/>
    <w:basedOn w:val="Normal"/>
    <w:pPr>
      <w:numPr>
        <w:numId w:val="11"/>
      </w:numPr>
      <w:ind w:left="720"/>
    </w:pPr>
  </w:style>
  <w:style w:type="paragraph" w:styleId="TOC2">
    <w:name w:val="toc 2"/>
    <w:basedOn w:val="Normal"/>
    <w:next w:val="Normal"/>
    <w:uiPriority w:val="39"/>
    <w:pPr>
      <w:ind w:left="200"/>
    </w:pPr>
    <w:rPr>
      <w:rFonts w:asciiTheme="minorHAnsi" w:hAnsiTheme="minorHAnsi"/>
      <w:b/>
      <w:sz w:val="22"/>
      <w:szCs w:val="22"/>
    </w:rPr>
  </w:style>
  <w:style w:type="paragraph" w:styleId="TOC3">
    <w:name w:val="toc 3"/>
    <w:basedOn w:val="Normal"/>
    <w:next w:val="Normal"/>
    <w:uiPriority w:val="39"/>
    <w:pPr>
      <w:ind w:left="400"/>
    </w:pPr>
    <w:rPr>
      <w:rFonts w:asciiTheme="minorHAnsi" w:hAnsiTheme="minorHAnsi"/>
      <w:sz w:val="22"/>
      <w:szCs w:val="22"/>
    </w:rPr>
  </w:style>
  <w:style w:type="paragraph" w:styleId="TOC4">
    <w:name w:val="toc 4"/>
    <w:basedOn w:val="Normal"/>
    <w:next w:val="Normal"/>
    <w:pPr>
      <w:ind w:left="600"/>
    </w:pPr>
    <w:rPr>
      <w:rFonts w:asciiTheme="minorHAnsi" w:hAnsiTheme="minorHAnsi"/>
    </w:rPr>
  </w:style>
  <w:style w:type="paragraph" w:styleId="TOC5">
    <w:name w:val="toc 5"/>
    <w:basedOn w:val="Normal"/>
    <w:next w:val="Normal"/>
    <w:pPr>
      <w:ind w:left="800"/>
    </w:pPr>
    <w:rPr>
      <w:rFonts w:asciiTheme="minorHAnsi" w:hAnsiTheme="minorHAnsi"/>
    </w:rPr>
  </w:style>
  <w:style w:type="paragraph" w:styleId="TOC6">
    <w:name w:val="toc 6"/>
    <w:basedOn w:val="Normal"/>
    <w:next w:val="Normal"/>
    <w:pPr>
      <w:ind w:left="1000"/>
    </w:pPr>
    <w:rPr>
      <w:rFonts w:asciiTheme="minorHAnsi" w:hAnsiTheme="minorHAnsi"/>
    </w:rPr>
  </w:style>
  <w:style w:type="paragraph" w:styleId="TOC7">
    <w:name w:val="toc 7"/>
    <w:basedOn w:val="Normal"/>
    <w:next w:val="Normal"/>
    <w:pPr>
      <w:ind w:left="1200"/>
    </w:pPr>
    <w:rPr>
      <w:rFonts w:asciiTheme="minorHAnsi" w:hAnsiTheme="minorHAnsi"/>
    </w:rPr>
  </w:style>
  <w:style w:type="paragraph" w:styleId="TOC8">
    <w:name w:val="toc 8"/>
    <w:basedOn w:val="Normal"/>
    <w:next w:val="Normal"/>
    <w:pPr>
      <w:ind w:left="1400"/>
    </w:pPr>
    <w:rPr>
      <w:rFonts w:asciiTheme="minorHAnsi" w:hAnsiTheme="minorHAnsi"/>
    </w:rPr>
  </w:style>
  <w:style w:type="paragraph" w:styleId="TOC9">
    <w:name w:val="toc 9"/>
    <w:basedOn w:val="Normal"/>
    <w:next w:val="Normal"/>
    <w:pPr>
      <w:ind w:left="1600"/>
    </w:pPr>
    <w:rPr>
      <w:rFonts w:asciiTheme="minorHAnsi" w:hAnsiTheme="minorHAnsi"/>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pPr>
      <w:spacing w:after="0"/>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style>
  <w:style w:type="paragraph" w:styleId="ListBullet4">
    <w:name w:val="List Bullet 4"/>
    <w:basedOn w:val="Normal"/>
    <w:pPr>
      <w:numPr>
        <w:numId w:val="6"/>
      </w:numPr>
    </w:pPr>
  </w:style>
  <w:style w:type="paragraph" w:styleId="ListBullet5">
    <w:name w:val="List Bullet 5"/>
    <w:basedOn w:val="Normal"/>
    <w:pPr>
      <w:numPr>
        <w:numId w:val="5"/>
      </w:numPr>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3">
    <w:name w:val="List Number 3"/>
    <w:basedOn w:val="Normal"/>
    <w:pPr>
      <w:numPr>
        <w:numId w:val="4"/>
      </w:numPr>
    </w:pPr>
  </w:style>
  <w:style w:type="paragraph" w:styleId="ListNumber4">
    <w:name w:val="List Number 4"/>
    <w:basedOn w:val="Normal"/>
    <w:pPr>
      <w:numPr>
        <w:numId w:val="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p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Pr>
      <w:szCs w:val="24"/>
    </w:rPr>
  </w:style>
  <w:style w:type="paragraph" w:styleId="NoteHeading">
    <w:name w:val="Note Heading"/>
    <w:basedOn w:val="Normal"/>
    <w:next w:val="Normal"/>
  </w:style>
  <w:style w:type="paragraph" w:styleId="PlainText">
    <w:name w:val="Plain Text"/>
    <w:basedOn w:val="Normal"/>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rFonts w:ascii="Arial" w:hAnsi="Arial" w:cs="Arial"/>
      <w:szCs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OAHeading">
    <w:name w:val="toa heading"/>
    <w:basedOn w:val="Heading"/>
    <w:pPr>
      <w:suppressLineNumbers/>
      <w:spacing w:before="0" w:after="0"/>
    </w:pPr>
  </w:style>
  <w:style w:type="paragraph" w:customStyle="1" w:styleId="T3">
    <w:name w:val="T3"/>
    <w:basedOn w:val="Normal"/>
    <w:pPr>
      <w:pBdr>
        <w:bottom w:val="single" w:sz="6" w:space="1" w:color="000000"/>
      </w:pBdr>
      <w:tabs>
        <w:tab w:val="center" w:pos="4680"/>
      </w:tabs>
      <w:spacing w:after="240"/>
    </w:pPr>
    <w:rPr>
      <w:lang w:val="en-GB"/>
    </w:rPr>
  </w:style>
  <w:style w:type="paragraph" w:styleId="BalloonText">
    <w:name w:val="Balloon Text"/>
    <w:basedOn w:val="Normal"/>
  </w:style>
  <w:style w:type="paragraph" w:customStyle="1" w:styleId="WW-Default">
    <w:name w:val="WW-Default"/>
    <w:pPr>
      <w:suppressAutoHyphens/>
      <w:autoSpaceDE w:val="0"/>
    </w:pPr>
  </w:style>
  <w:style w:type="paragraph" w:styleId="CommentSubject">
    <w:name w:val="annotation subject"/>
    <w:basedOn w:val="CommentText"/>
    <w:next w:val="CommentText"/>
    <w:rPr>
      <w:b/>
      <w:bCs/>
    </w:rPr>
  </w:style>
  <w:style w:type="paragraph" w:styleId="Revision">
    <w:name w:val="Revision"/>
    <w:pPr>
      <w:suppressAutoHyphens/>
    </w:pPr>
  </w:style>
  <w:style w:type="paragraph" w:customStyle="1" w:styleId="Contents10">
    <w:name w:val="Contents 10"/>
    <w:basedOn w:val="Index"/>
    <w:pPr>
      <w:tabs>
        <w:tab w:val="right" w:leader="dot" w:pos="7425"/>
      </w:tabs>
      <w:ind w:left="2547"/>
    </w:pPr>
  </w:style>
  <w:style w:type="paragraph" w:customStyle="1" w:styleId="LetteredList1">
    <w:name w:val="Lettered List 1"/>
    <w:basedOn w:val="ListIndent"/>
    <w:pPr>
      <w:numPr>
        <w:numId w:val="19"/>
      </w:numPr>
    </w:pPr>
  </w:style>
  <w:style w:type="paragraph" w:customStyle="1" w:styleId="ListIndent">
    <w:name w:val="List Indent"/>
    <w:basedOn w:val="BodyText"/>
    <w:pPr>
      <w:tabs>
        <w:tab w:val="left" w:pos="0"/>
      </w:tabs>
      <w:spacing w:after="0"/>
      <w:ind w:left="2835" w:hanging="2551"/>
    </w:pPr>
  </w:style>
  <w:style w:type="paragraph" w:customStyle="1" w:styleId="LetteredList2">
    <w:name w:val="Lettered List 2"/>
    <w:basedOn w:val="LetteredList1"/>
    <w:pPr>
      <w:numPr>
        <w:numId w:val="13"/>
      </w:numPr>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WW-Heading">
    <w:name w:val="WW-Heading"/>
    <w:basedOn w:val="Normal"/>
    <w:pPr>
      <w:spacing w:before="238" w:after="119"/>
    </w:pPr>
  </w:style>
  <w:style w:type="paragraph" w:customStyle="1" w:styleId="Heading10">
    <w:name w:val="Heading1"/>
    <w:basedOn w:val="Normal"/>
    <w:pPr>
      <w:spacing w:before="238" w:after="119"/>
    </w:pPr>
  </w:style>
  <w:style w:type="paragraph" w:customStyle="1" w:styleId="Heading20">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DefaultLTGliederung2">
    <w:name w:val="Default~LT~Gliederung 2"/>
    <w:basedOn w:val="Default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style>
  <w:style w:type="paragraph" w:customStyle="1" w:styleId="DefaultLTUntertitel">
    <w:name w:val="Default~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DefaultLTHintergrundobjekte">
    <w:name w:val="Default~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DefaultLTHintergrund">
    <w:name w:val="Default~LT~Hintergrund"/>
    <w:pPr>
      <w:widowControl w:val="0"/>
      <w:suppressAutoHyphens/>
      <w:autoSpaceDE w:val="0"/>
      <w:jc w:val="center"/>
    </w:pPr>
  </w:style>
  <w:style w:type="paragraph" w:customStyle="1" w:styleId="default">
    <w:name w:val="default"/>
    <w:pPr>
      <w:widowControl w:val="0"/>
      <w:suppressAutoHyphens/>
      <w:autoSpaceDE w:val="0"/>
      <w:spacing w:line="200" w:lineRule="atLeast"/>
    </w:p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Heading"/>
    <w:next w:val="Subtitle"/>
    <w:qFormat/>
  </w:style>
  <w:style w:type="paragraph" w:customStyle="1" w:styleId="Backgroundobjects">
    <w:name w:val="Background object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style>
  <w:style w:type="paragraph" w:customStyle="1" w:styleId="Background">
    <w:name w:val="Background"/>
    <w:pPr>
      <w:widowControl w:val="0"/>
      <w:suppressAutoHyphens/>
      <w:autoSpaceDE w:val="0"/>
      <w:jc w:val="center"/>
    </w:pPr>
  </w:style>
  <w:style w:type="paragraph" w:customStyle="1" w:styleId="Notes">
    <w:name w:val="Note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style>
  <w:style w:type="paragraph" w:customStyle="1" w:styleId="Outline1">
    <w:name w:val="Outline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style>
  <w:style w:type="paragraph" w:customStyle="1" w:styleId="Outline2">
    <w:name w:val="Outline 2"/>
    <w:basedOn w:val="Outline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paragraph" w:styleId="TOCHeading">
    <w:name w:val="TOC Heading"/>
    <w:basedOn w:val="Heading1"/>
    <w:next w:val="Normal"/>
    <w:uiPriority w:val="39"/>
    <w:unhideWhenUsed/>
    <w:qFormat/>
    <w:rsid w:val="00DB7634"/>
    <w:pPr>
      <w:keepLines/>
      <w:numPr>
        <w:numId w:val="0"/>
      </w:numPr>
      <w:tabs>
        <w:tab w:val="clear" w:pos="720"/>
      </w:tabs>
      <w:suppressAutoHyphens w:val="0"/>
      <w:spacing w:before="480" w:after="0" w:line="276" w:lineRule="auto"/>
      <w:outlineLvl w:val="9"/>
    </w:pPr>
    <w:rPr>
      <w:rFonts w:ascii="Calibri" w:eastAsia="MS Gothic" w:hAnsi="Calibri"/>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555A0A-C729-48A7-9F68-5D68DA9B7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818</Words>
  <Characters>4665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IEEE 802 LMSC Operations Manual</vt:lpstr>
    </vt:vector>
  </TitlesOfParts>
  <Company>Mick Seaman</Company>
  <LinksUpToDate>false</LinksUpToDate>
  <CharactersWithSpaces>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creator>Matthew Sherman</dc:creator>
  <cp:lastModifiedBy>Ciena</cp:lastModifiedBy>
  <cp:revision>3</cp:revision>
  <cp:lastPrinted>2014-05-21T02:46:00Z</cp:lastPrinted>
  <dcterms:created xsi:type="dcterms:W3CDTF">2015-07-15T22:30:00Z</dcterms:created>
  <dcterms:modified xsi:type="dcterms:W3CDTF">2015-07-15T23:45:00Z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